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94938" w14:textId="77777777" w:rsidR="00A35CE6" w:rsidRDefault="00A35CE6"/>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CECFF"/>
        <w:tblLayout w:type="fixed"/>
        <w:tblLook w:val="01E0" w:firstRow="1" w:lastRow="1" w:firstColumn="1" w:lastColumn="1" w:noHBand="0" w:noVBand="0"/>
      </w:tblPr>
      <w:tblGrid>
        <w:gridCol w:w="9286"/>
      </w:tblGrid>
      <w:tr w:rsidR="004129AB" w:rsidRPr="00A35CE6" w14:paraId="292CF1FE" w14:textId="77777777" w:rsidTr="00A35CE6">
        <w:trPr>
          <w:trHeight w:val="838"/>
        </w:trPr>
        <w:tc>
          <w:tcPr>
            <w:tcW w:w="9286" w:type="dxa"/>
            <w:tcBorders>
              <w:top w:val="single" w:sz="4" w:space="0" w:color="auto"/>
              <w:left w:val="single" w:sz="4" w:space="0" w:color="auto"/>
              <w:bottom w:val="single" w:sz="4" w:space="0" w:color="auto"/>
              <w:right w:val="single" w:sz="4" w:space="0" w:color="auto"/>
            </w:tcBorders>
            <w:shd w:val="clear" w:color="auto" w:fill="CCECFF"/>
            <w:vAlign w:val="center"/>
          </w:tcPr>
          <w:p w14:paraId="229AD6BE" w14:textId="77777777" w:rsidR="00077316" w:rsidRPr="00A35CE6" w:rsidRDefault="00F40670" w:rsidP="000B2F37">
            <w:pPr>
              <w:jc w:val="center"/>
              <w:rPr>
                <w:b/>
                <w:sz w:val="24"/>
                <w:szCs w:val="24"/>
              </w:rPr>
            </w:pPr>
            <w:r w:rsidRPr="00A35CE6">
              <w:rPr>
                <w:b/>
                <w:sz w:val="32"/>
              </w:rPr>
              <w:t>Isolation d</w:t>
            </w:r>
            <w:r w:rsidR="000716A4" w:rsidRPr="00A35CE6">
              <w:rPr>
                <w:b/>
                <w:sz w:val="32"/>
              </w:rPr>
              <w:t>’un plancher</w:t>
            </w:r>
          </w:p>
        </w:tc>
      </w:tr>
    </w:tbl>
    <w:p w14:paraId="3C4C753D" w14:textId="77777777" w:rsidR="004129AB" w:rsidRPr="00A35CE6" w:rsidRDefault="004129AB" w:rsidP="00FD0639">
      <w:pPr>
        <w:jc w:val="both"/>
        <w:rPr>
          <w:sz w:val="22"/>
          <w:szCs w:val="22"/>
        </w:rPr>
      </w:pPr>
    </w:p>
    <w:p w14:paraId="5C3A8870" w14:textId="77777777" w:rsidR="004129AB" w:rsidRPr="00A35CE6" w:rsidRDefault="004129AB" w:rsidP="00FD0639">
      <w:pPr>
        <w:jc w:val="both"/>
        <w:rPr>
          <w:sz w:val="22"/>
          <w:szCs w:val="22"/>
        </w:rPr>
      </w:pPr>
    </w:p>
    <w:p w14:paraId="4C912460" w14:textId="77777777" w:rsidR="00705028" w:rsidRPr="00A35CE6" w:rsidRDefault="00705028" w:rsidP="00FD0639">
      <w:pPr>
        <w:pStyle w:val="Titre1"/>
        <w:numPr>
          <w:ilvl w:val="0"/>
          <w:numId w:val="2"/>
        </w:numPr>
        <w:jc w:val="both"/>
        <w:rPr>
          <w:b/>
          <w:sz w:val="22"/>
          <w:szCs w:val="22"/>
        </w:rPr>
      </w:pPr>
      <w:r w:rsidRPr="00A35CE6">
        <w:rPr>
          <w:b/>
          <w:sz w:val="22"/>
          <w:szCs w:val="22"/>
        </w:rPr>
        <w:t>SECTEUR D'APPLICATION</w:t>
      </w:r>
    </w:p>
    <w:p w14:paraId="772D6218" w14:textId="77777777" w:rsidR="00D07BF5" w:rsidRPr="00A35CE6" w:rsidRDefault="00D07BF5" w:rsidP="00FD0639">
      <w:pPr>
        <w:jc w:val="both"/>
        <w:rPr>
          <w:sz w:val="22"/>
          <w:szCs w:val="22"/>
        </w:rPr>
      </w:pPr>
    </w:p>
    <w:p w14:paraId="23193027" w14:textId="77777777" w:rsidR="009A5210" w:rsidRDefault="009A5210" w:rsidP="009A5210">
      <w:pPr>
        <w:rPr>
          <w:sz w:val="22"/>
          <w:szCs w:val="22"/>
        </w:rPr>
      </w:pPr>
      <w:r>
        <w:rPr>
          <w:sz w:val="22"/>
          <w:szCs w:val="22"/>
        </w:rPr>
        <w:t>Bâtiments résidentiels existants.</w:t>
      </w:r>
    </w:p>
    <w:p w14:paraId="1858FE58" w14:textId="77777777" w:rsidR="009E3212" w:rsidRPr="00A35CE6" w:rsidRDefault="009E3212" w:rsidP="00FD0639">
      <w:pPr>
        <w:jc w:val="both"/>
        <w:rPr>
          <w:sz w:val="22"/>
          <w:szCs w:val="22"/>
        </w:rPr>
      </w:pPr>
    </w:p>
    <w:p w14:paraId="292235F6" w14:textId="77777777" w:rsidR="00705028" w:rsidRPr="00A35CE6" w:rsidRDefault="00705028" w:rsidP="00FD0639">
      <w:pPr>
        <w:jc w:val="both"/>
        <w:rPr>
          <w:sz w:val="22"/>
          <w:szCs w:val="22"/>
        </w:rPr>
      </w:pPr>
    </w:p>
    <w:p w14:paraId="207CD67E" w14:textId="77777777" w:rsidR="00705028" w:rsidRPr="00A35CE6" w:rsidRDefault="00705028" w:rsidP="00FD0639">
      <w:pPr>
        <w:pStyle w:val="Titre1"/>
        <w:numPr>
          <w:ilvl w:val="0"/>
          <w:numId w:val="2"/>
        </w:numPr>
        <w:jc w:val="both"/>
        <w:rPr>
          <w:b/>
          <w:sz w:val="22"/>
          <w:szCs w:val="22"/>
        </w:rPr>
      </w:pPr>
      <w:r w:rsidRPr="00A35CE6">
        <w:rPr>
          <w:b/>
          <w:sz w:val="22"/>
          <w:szCs w:val="22"/>
        </w:rPr>
        <w:t xml:space="preserve">DENOMINATION </w:t>
      </w:r>
    </w:p>
    <w:p w14:paraId="703D551F" w14:textId="77777777" w:rsidR="00D07BF5" w:rsidRPr="00A35CE6" w:rsidRDefault="00D07BF5" w:rsidP="00FD0639">
      <w:pPr>
        <w:jc w:val="both"/>
        <w:rPr>
          <w:b/>
          <w:sz w:val="22"/>
          <w:szCs w:val="22"/>
        </w:rPr>
      </w:pPr>
    </w:p>
    <w:p w14:paraId="0E4FBB8D" w14:textId="77777777" w:rsidR="00E465A0" w:rsidRPr="00633CAE" w:rsidRDefault="009A5210" w:rsidP="00E465A0">
      <w:pPr>
        <w:keepNext/>
        <w:numPr>
          <w:ilvl w:val="3"/>
          <w:numId w:val="29"/>
        </w:numPr>
        <w:suppressAutoHyphens/>
        <w:ind w:left="0" w:firstLine="0"/>
        <w:jc w:val="both"/>
        <w:outlineLvl w:val="3"/>
        <w:rPr>
          <w:ins w:id="0" w:author="Julien PARC" w:date="2021-07-09T15:31:00Z"/>
          <w:sz w:val="22"/>
          <w:szCs w:val="22"/>
        </w:rPr>
      </w:pPr>
      <w:r>
        <w:rPr>
          <w:sz w:val="22"/>
          <w:szCs w:val="22"/>
        </w:rPr>
        <w:t xml:space="preserve">Mise en place d’un </w:t>
      </w:r>
      <w:del w:id="1" w:author="Julien PARC" w:date="2021-07-09T15:31:00Z">
        <w:r w:rsidDel="00E465A0">
          <w:rPr>
            <w:sz w:val="22"/>
            <w:szCs w:val="22"/>
          </w:rPr>
          <w:delText xml:space="preserve">doublage </w:delText>
        </w:r>
      </w:del>
      <w:ins w:id="2" w:author="Julien PARC" w:date="2021-07-09T15:31:00Z">
        <w:r w:rsidR="00E465A0">
          <w:rPr>
            <w:sz w:val="22"/>
            <w:szCs w:val="22"/>
          </w:rPr>
          <w:t xml:space="preserve">procédé </w:t>
        </w:r>
      </w:ins>
      <w:r>
        <w:rPr>
          <w:sz w:val="22"/>
          <w:szCs w:val="22"/>
        </w:rPr>
        <w:t>isolant sur/sous un plancher bas situé entre un volume chauffé et un sous-sol non chauffé, un vide sanitaire ou un passage ouvert.</w:t>
      </w:r>
      <w:ins w:id="3" w:author="Julien PARC" w:date="2021-07-09T15:31:00Z">
        <w:r w:rsidR="00E465A0">
          <w:rPr>
            <w:sz w:val="22"/>
            <w:szCs w:val="22"/>
          </w:rPr>
          <w:t xml:space="preserve"> </w:t>
        </w:r>
        <w:r w:rsidR="00E465A0" w:rsidRPr="00633CAE">
          <w:rPr>
            <w:sz w:val="22"/>
            <w:szCs w:val="22"/>
          </w:rPr>
          <w:t>Un procédé d'isolation est constitué de l'association d'un matériau isolant et de dispositifs de fixation et de protection (tels que des revêtements, parements, membranes continues si nécessaire) contre des dégradations liées à son exposition aux environnements extérieurs et intérieurs (telles que le rayonnement solaire, le vent, la pluie, la neige, les chocs, l'humidité, le feu), en conformité avec les règles de l'art.</w:t>
        </w:r>
      </w:ins>
    </w:p>
    <w:p w14:paraId="7BF76CAF" w14:textId="23DAD768" w:rsidR="009A5210" w:rsidRDefault="009A5210" w:rsidP="009A5210">
      <w:pPr>
        <w:pStyle w:val="Titre4"/>
        <w:numPr>
          <w:ilvl w:val="3"/>
          <w:numId w:val="29"/>
        </w:numPr>
        <w:suppressAutoHyphens/>
        <w:ind w:left="0" w:firstLine="0"/>
        <w:jc w:val="both"/>
        <w:rPr>
          <w:sz w:val="22"/>
          <w:szCs w:val="22"/>
        </w:rPr>
      </w:pPr>
    </w:p>
    <w:p w14:paraId="5E118177" w14:textId="4489A50F" w:rsidR="00D07BF5" w:rsidRPr="00A35CE6" w:rsidDel="00E465A0" w:rsidRDefault="00D07BF5" w:rsidP="00FD0639">
      <w:pPr>
        <w:jc w:val="both"/>
        <w:rPr>
          <w:del w:id="4" w:author="Julien PARC" w:date="2021-07-09T15:31:00Z"/>
          <w:sz w:val="22"/>
          <w:szCs w:val="22"/>
        </w:rPr>
      </w:pPr>
    </w:p>
    <w:p w14:paraId="60A090DD" w14:textId="77777777" w:rsidR="00FD0639" w:rsidRPr="00A35CE6" w:rsidRDefault="00FD0639" w:rsidP="00FD0639">
      <w:pPr>
        <w:jc w:val="both"/>
        <w:rPr>
          <w:sz w:val="22"/>
          <w:szCs w:val="22"/>
        </w:rPr>
      </w:pPr>
    </w:p>
    <w:p w14:paraId="0AE257F0" w14:textId="77777777" w:rsidR="000D0056" w:rsidRPr="00A35CE6" w:rsidRDefault="00D07BF5" w:rsidP="00FD0639">
      <w:pPr>
        <w:pStyle w:val="Titre1"/>
        <w:numPr>
          <w:ilvl w:val="0"/>
          <w:numId w:val="2"/>
        </w:numPr>
        <w:jc w:val="both"/>
        <w:rPr>
          <w:b/>
          <w:sz w:val="22"/>
          <w:szCs w:val="22"/>
        </w:rPr>
      </w:pPr>
      <w:r w:rsidRPr="00A35CE6">
        <w:rPr>
          <w:b/>
          <w:sz w:val="22"/>
          <w:szCs w:val="22"/>
        </w:rPr>
        <w:t>CONDITIONS POUR LA DELIVRANCE DE CERTIFICATS</w:t>
      </w:r>
    </w:p>
    <w:p w14:paraId="28544A03" w14:textId="77777777" w:rsidR="00E42907" w:rsidRPr="00A35CE6" w:rsidRDefault="00E42907" w:rsidP="00FD0639">
      <w:pPr>
        <w:autoSpaceDE w:val="0"/>
        <w:jc w:val="both"/>
        <w:rPr>
          <w:sz w:val="22"/>
          <w:szCs w:val="22"/>
        </w:rPr>
      </w:pPr>
    </w:p>
    <w:p w14:paraId="5592492A" w14:textId="252A80CB" w:rsidR="00053059" w:rsidRDefault="00053059" w:rsidP="00053059">
      <w:pPr>
        <w:autoSpaceDE w:val="0"/>
        <w:jc w:val="both"/>
        <w:rPr>
          <w:sz w:val="22"/>
          <w:szCs w:val="22"/>
        </w:rPr>
      </w:pPr>
      <w:r>
        <w:rPr>
          <w:sz w:val="22"/>
          <w:szCs w:val="22"/>
        </w:rPr>
        <w:t xml:space="preserve">La résistance thermique R de l'isolation installée est supérieure ou égale à </w:t>
      </w:r>
      <w:del w:id="5" w:author="Julien PARC" w:date="2021-07-09T15:31:00Z">
        <w:r w:rsidDel="00E465A0">
          <w:rPr>
            <w:sz w:val="22"/>
            <w:szCs w:val="22"/>
          </w:rPr>
          <w:delText xml:space="preserve">3 </w:delText>
        </w:r>
      </w:del>
      <w:ins w:id="6" w:author="Julien PARC" w:date="2021-07-09T15:31:00Z">
        <w:r w:rsidR="00E465A0">
          <w:rPr>
            <w:sz w:val="22"/>
            <w:szCs w:val="22"/>
          </w:rPr>
          <w:t xml:space="preserve">4 </w:t>
        </w:r>
      </w:ins>
      <w:r>
        <w:rPr>
          <w:sz w:val="22"/>
          <w:szCs w:val="22"/>
        </w:rPr>
        <w:t>m</w:t>
      </w:r>
      <w:r>
        <w:rPr>
          <w:sz w:val="22"/>
          <w:szCs w:val="22"/>
          <w:vertAlign w:val="superscript"/>
        </w:rPr>
        <w:t>2</w:t>
      </w:r>
      <w:r>
        <w:rPr>
          <w:sz w:val="22"/>
          <w:szCs w:val="22"/>
        </w:rPr>
        <w:t>.K/W.</w:t>
      </w:r>
    </w:p>
    <w:p w14:paraId="680DC358" w14:textId="77777777" w:rsidR="00053059" w:rsidRDefault="00053059" w:rsidP="00053059">
      <w:pPr>
        <w:rPr>
          <w:sz w:val="22"/>
          <w:szCs w:val="22"/>
        </w:rPr>
      </w:pPr>
    </w:p>
    <w:p w14:paraId="730C072B" w14:textId="739EABCD" w:rsidR="00053059" w:rsidRDefault="00053059" w:rsidP="00053059">
      <w:pPr>
        <w:jc w:val="both"/>
        <w:rPr>
          <w:sz w:val="22"/>
          <w:szCs w:val="22"/>
        </w:rPr>
      </w:pPr>
      <w:r>
        <w:rPr>
          <w:sz w:val="22"/>
          <w:szCs w:val="22"/>
        </w:rPr>
        <w:t>La résistance thermique est évaluée selon la norme NF EN 12664, la norme NF EN 12667 ou la norme NF EN 12939 pour les isolants non réfléchissants et selon la norme NF EN 16012+A1 pour les isolants réfléchissants.</w:t>
      </w:r>
      <w:ins w:id="7" w:author="Julien PARC" w:date="2021-07-09T15:31:00Z">
        <w:r w:rsidR="00E465A0" w:rsidRPr="00E465A0">
          <w:t xml:space="preserve"> </w:t>
        </w:r>
        <w:r w:rsidR="00E465A0" w:rsidRPr="00E465A0">
          <w:rPr>
            <w:sz w:val="22"/>
            <w:szCs w:val="22"/>
          </w:rPr>
          <w:t>La résistance thermique du produit isolant doit être établie conformément à l’annexe 2 à partir de mesures réalisées sur au moins quatre échantillons (issus de quatre lots de production). La résistance thermique d’un produit certifié ACERMI ou QB23 respecte cette exigence.</w:t>
        </w:r>
      </w:ins>
    </w:p>
    <w:p w14:paraId="2F7BF4A8" w14:textId="77777777" w:rsidR="00053059" w:rsidRDefault="00053059" w:rsidP="00053059">
      <w:pPr>
        <w:jc w:val="both"/>
        <w:rPr>
          <w:sz w:val="22"/>
          <w:szCs w:val="22"/>
        </w:rPr>
      </w:pPr>
    </w:p>
    <w:p w14:paraId="4165AA92" w14:textId="77777777" w:rsidR="00053059" w:rsidRDefault="00053059" w:rsidP="00053059">
      <w:pPr>
        <w:jc w:val="both"/>
        <w:rPr>
          <w:sz w:val="22"/>
          <w:szCs w:val="22"/>
        </w:rPr>
      </w:pPr>
      <w:r>
        <w:rPr>
          <w:sz w:val="22"/>
          <w:szCs w:val="22"/>
        </w:rPr>
        <w:t>Un pare-vapeur ou tout autre dispositif permettant d'atteindre un résultat équivalent est mis en place, lorsqu'il est nécessaire de protéger les matériaux d'isolation thermique contre les transferts d'humidité pour garantir la performance de l'ouvrage.</w:t>
      </w:r>
    </w:p>
    <w:p w14:paraId="744D7F33" w14:textId="77777777" w:rsidR="00053059" w:rsidRDefault="00053059" w:rsidP="00053059">
      <w:pPr>
        <w:rPr>
          <w:sz w:val="22"/>
          <w:szCs w:val="22"/>
        </w:rPr>
      </w:pPr>
    </w:p>
    <w:p w14:paraId="5C15B166" w14:textId="77777777" w:rsidR="00053059" w:rsidRDefault="00053059" w:rsidP="00053059">
      <w:pPr>
        <w:rPr>
          <w:sz w:val="22"/>
          <w:szCs w:val="22"/>
        </w:rPr>
      </w:pPr>
      <w:r>
        <w:rPr>
          <w:sz w:val="22"/>
          <w:szCs w:val="22"/>
        </w:rPr>
        <w:t>La mise en place est réalisée par un professionnel.</w:t>
      </w:r>
    </w:p>
    <w:p w14:paraId="47438938" w14:textId="77777777" w:rsidR="00053059" w:rsidRDefault="00053059" w:rsidP="00053059">
      <w:pPr>
        <w:autoSpaceDE w:val="0"/>
        <w:jc w:val="both"/>
        <w:rPr>
          <w:sz w:val="22"/>
          <w:szCs w:val="22"/>
        </w:rPr>
      </w:pPr>
    </w:p>
    <w:p w14:paraId="04F40A28" w14:textId="77777777" w:rsidR="00053059" w:rsidRDefault="00053059" w:rsidP="00053059">
      <w:pPr>
        <w:jc w:val="both"/>
        <w:rPr>
          <w:sz w:val="22"/>
          <w:szCs w:val="22"/>
        </w:rPr>
      </w:pPr>
      <w:r>
        <w:rPr>
          <w:sz w:val="22"/>
          <w:szCs w:val="22"/>
        </w:rPr>
        <w:t>Le professionnel effectue, au plus tard avant l’établissement du devis, une visite du bâtiment au cours de laquelle il valide que la mise en place des isolants en plancher bas de ce bâtiment est en adéquation avec ce dernier.</w:t>
      </w:r>
    </w:p>
    <w:p w14:paraId="213647B9" w14:textId="4B379588" w:rsidR="00053059" w:rsidRDefault="00053059" w:rsidP="00053059">
      <w:pPr>
        <w:jc w:val="both"/>
        <w:rPr>
          <w:ins w:id="8" w:author="Julien PARC" w:date="2021-07-09T15:42:00Z"/>
          <w:sz w:val="22"/>
          <w:szCs w:val="22"/>
        </w:rPr>
      </w:pPr>
    </w:p>
    <w:p w14:paraId="31917B33" w14:textId="77777777" w:rsidR="00F2550A" w:rsidRDefault="00F2550A" w:rsidP="00F2550A">
      <w:pPr>
        <w:suppressAutoHyphens/>
        <w:jc w:val="both"/>
        <w:rPr>
          <w:ins w:id="9" w:author="Julien PARC" w:date="2021-07-12T14:10:00Z"/>
          <w:lang w:eastAsia="zh-CN"/>
        </w:rPr>
      </w:pPr>
      <w:bookmarkStart w:id="10" w:name="_Hlk76737795"/>
      <w:commentRangeStart w:id="11"/>
      <w:ins w:id="12" w:author="Julien PARC" w:date="2021-07-12T14:10:00Z">
        <w:r>
          <w:rPr>
            <w:lang w:eastAsia="zh-CN"/>
          </w:rPr>
          <w:t xml:space="preserve">Les poutres doivent être isolées sur les 3 faces avec une résistance thermique minimale de 1 m².K/W. Les refends verticaux doivent faire l’objet d’une descente d’isolation sur 60 cm en dessous du plancher minimum, avec une résistance thermique minimale de 1 m²/K/W. Ces surfaces ne peuvent être comptabilisées pour le montant des certificats.  </w:t>
        </w:r>
        <w:commentRangeEnd w:id="11"/>
        <w:r>
          <w:rPr>
            <w:rStyle w:val="Marquedecommentaire"/>
          </w:rPr>
          <w:commentReference w:id="11"/>
        </w:r>
      </w:ins>
    </w:p>
    <w:bookmarkEnd w:id="10"/>
    <w:p w14:paraId="42A007D9" w14:textId="77777777" w:rsidR="00FD7B6E" w:rsidRDefault="00FD7B6E" w:rsidP="00053059">
      <w:pPr>
        <w:jc w:val="both"/>
        <w:rPr>
          <w:sz w:val="22"/>
          <w:szCs w:val="22"/>
        </w:rPr>
      </w:pPr>
    </w:p>
    <w:p w14:paraId="3A6A379C" w14:textId="77777777" w:rsidR="00053059" w:rsidRDefault="00053059" w:rsidP="00053059">
      <w:pPr>
        <w:jc w:val="both"/>
        <w:rPr>
          <w:sz w:val="22"/>
          <w:szCs w:val="22"/>
        </w:rPr>
      </w:pPr>
      <w:r>
        <w:rPr>
          <w:sz w:val="22"/>
          <w:szCs w:val="22"/>
        </w:rPr>
        <w:t>Un délai minimal de sept jours francs est respecté entre la date d’acceptation du devis et la date de début des travaux (pose de l’isolant).</w:t>
      </w:r>
    </w:p>
    <w:p w14:paraId="17E42661" w14:textId="073CE314" w:rsidR="00053059" w:rsidDel="00FD7B6E" w:rsidRDefault="00053059" w:rsidP="00053059">
      <w:pPr>
        <w:jc w:val="both"/>
        <w:rPr>
          <w:del w:id="13" w:author="Julien PARC" w:date="2021-07-09T15:43:00Z"/>
          <w:sz w:val="22"/>
          <w:szCs w:val="22"/>
        </w:rPr>
      </w:pPr>
    </w:p>
    <w:p w14:paraId="26A10E63" w14:textId="7DEA2E8C" w:rsidR="00053059" w:rsidDel="00FD7B6E" w:rsidRDefault="00053059" w:rsidP="00053059">
      <w:pPr>
        <w:jc w:val="both"/>
        <w:rPr>
          <w:del w:id="14" w:author="Julien PARC" w:date="2021-07-09T15:43:00Z"/>
          <w:rFonts w:eastAsia="Arial"/>
          <w:sz w:val="22"/>
          <w:szCs w:val="22"/>
        </w:rPr>
      </w:pPr>
      <w:del w:id="15" w:author="Julien PARC" w:date="2021-07-09T15:43:00Z">
        <w:r w:rsidDel="00FD7B6E">
          <w:rPr>
            <w:sz w:val="22"/>
            <w:szCs w:val="22"/>
          </w:rPr>
          <w:delText xml:space="preserve">Pour les opérations engagées jusqu’au 31 décembre 2020, </w:delText>
        </w:r>
        <w:r w:rsidDel="00FD7B6E">
          <w:rPr>
            <w:rFonts w:eastAsia="Arial"/>
            <w:sz w:val="22"/>
            <w:szCs w:val="22"/>
          </w:rPr>
          <w:delText xml:space="preserve">le professionnel réalisant l’opération est titulaire d’un signe de qualité conforme aux exigences prévues à l’article 2 du décret n° 2014-812 du 16 juillet 2014 pris pour l’application du second alinéa du 2 de l’article 200 quater du code général des </w:delText>
        </w:r>
        <w:r w:rsidDel="00FD7B6E">
          <w:rPr>
            <w:rFonts w:eastAsia="Arial"/>
            <w:sz w:val="22"/>
            <w:szCs w:val="22"/>
          </w:rPr>
          <w:lastRenderedPageBreak/>
          <w:delText>impôts et du dernier alinéa du 2 du I de l’article 244 quater U du code général des impôts et des textes pris pour son application. Ce signe de qualité correspond à des travaux relevant du 3 du I de l'article 46 AX de l'annexe III du code général des impôts.</w:delText>
        </w:r>
      </w:del>
    </w:p>
    <w:p w14:paraId="0BB1B9D2" w14:textId="77777777" w:rsidR="00053059" w:rsidRDefault="00053059" w:rsidP="00053059">
      <w:pPr>
        <w:jc w:val="both"/>
        <w:rPr>
          <w:sz w:val="22"/>
          <w:szCs w:val="22"/>
        </w:rPr>
      </w:pPr>
    </w:p>
    <w:p w14:paraId="3C325633" w14:textId="25E8E719" w:rsidR="00053059" w:rsidRDefault="00053059" w:rsidP="00053059">
      <w:pPr>
        <w:jc w:val="both"/>
        <w:rPr>
          <w:sz w:val="22"/>
          <w:szCs w:val="22"/>
        </w:rPr>
      </w:pPr>
      <w:del w:id="16" w:author="Julien PARC" w:date="2021-07-09T15:43:00Z">
        <w:r w:rsidDel="00FD7B6E">
          <w:rPr>
            <w:sz w:val="22"/>
            <w:szCs w:val="22"/>
          </w:rPr>
          <w:delText xml:space="preserve">Pour les opérations engagées </w:delText>
        </w:r>
        <w:r w:rsidRPr="00E32FDC" w:rsidDel="00FD7B6E">
          <w:rPr>
            <w:sz w:val="22"/>
            <w:szCs w:val="22"/>
          </w:rPr>
          <w:delText>à compter du 1</w:delText>
        </w:r>
        <w:r w:rsidRPr="00784DA0" w:rsidDel="00FD7B6E">
          <w:rPr>
            <w:sz w:val="22"/>
            <w:szCs w:val="22"/>
            <w:vertAlign w:val="superscript"/>
          </w:rPr>
          <w:delText>er</w:delText>
        </w:r>
        <w:r w:rsidDel="00FD7B6E">
          <w:rPr>
            <w:sz w:val="22"/>
            <w:szCs w:val="22"/>
          </w:rPr>
          <w:delText xml:space="preserve"> </w:delText>
        </w:r>
        <w:r w:rsidRPr="00E32FDC" w:rsidDel="00FD7B6E">
          <w:rPr>
            <w:sz w:val="22"/>
            <w:szCs w:val="22"/>
          </w:rPr>
          <w:delText xml:space="preserve">janvier 2021, </w:delText>
        </w:r>
        <w:r w:rsidDel="00FD7B6E">
          <w:rPr>
            <w:sz w:val="22"/>
            <w:szCs w:val="22"/>
          </w:rPr>
          <w:delText>l</w:delText>
        </w:r>
      </w:del>
      <w:ins w:id="17" w:author="Julien PARC" w:date="2021-07-09T15:43:00Z">
        <w:r w:rsidR="00FD7B6E">
          <w:rPr>
            <w:sz w:val="22"/>
            <w:szCs w:val="22"/>
          </w:rPr>
          <w:t>L</w:t>
        </w:r>
      </w:ins>
      <w:r w:rsidRPr="00CA6AF6">
        <w:rPr>
          <w:sz w:val="22"/>
          <w:szCs w:val="22"/>
        </w:rPr>
        <w:t>e</w:t>
      </w:r>
      <w:r w:rsidRPr="00444D74">
        <w:rPr>
          <w:sz w:val="22"/>
          <w:szCs w:val="22"/>
        </w:rPr>
        <w:t xml:space="preserve"> professionnel </w:t>
      </w:r>
      <w:r>
        <w:rPr>
          <w:sz w:val="22"/>
          <w:szCs w:val="22"/>
        </w:rPr>
        <w:t>réalisant</w:t>
      </w:r>
      <w:r w:rsidRPr="00444D74">
        <w:rPr>
          <w:sz w:val="22"/>
          <w:szCs w:val="22"/>
        </w:rPr>
        <w:t xml:space="preserve"> l’opération est titulaire d’un signe de qualité conforme aux exigences prévues à l’article 2 du décret n°</w:t>
      </w:r>
      <w:r>
        <w:rPr>
          <w:sz w:val="22"/>
          <w:szCs w:val="22"/>
        </w:rPr>
        <w:t> </w:t>
      </w:r>
      <w:r w:rsidRPr="00444D74">
        <w:rPr>
          <w:sz w:val="22"/>
          <w:szCs w:val="22"/>
        </w:rPr>
        <w:t>2014-812 du 16 juillet 2014 pris pour l’application du second alinéa du 2 de l’article 200 quater du code général des impôts et du dernier alinéa du 2 du I de l’article 244 quater U du code général des impôts</w:t>
      </w:r>
      <w:r w:rsidRPr="004B1E0C">
        <w:rPr>
          <w:sz w:val="22"/>
          <w:szCs w:val="22"/>
        </w:rPr>
        <w:t xml:space="preserve"> </w:t>
      </w:r>
      <w:r w:rsidRPr="00CA6AF6">
        <w:rPr>
          <w:sz w:val="22"/>
          <w:szCs w:val="22"/>
        </w:rPr>
        <w:t>et des textes pris pour son application</w:t>
      </w:r>
      <w:r w:rsidRPr="00444D74">
        <w:rPr>
          <w:sz w:val="22"/>
          <w:szCs w:val="22"/>
        </w:rPr>
        <w:t>. Ce signe de qualité correspond à des travaux relevant du</w:t>
      </w:r>
      <w:r>
        <w:rPr>
          <w:sz w:val="22"/>
          <w:szCs w:val="22"/>
        </w:rPr>
        <w:t xml:space="preserve"> 15°</w:t>
      </w:r>
      <w:r w:rsidRPr="00444D74">
        <w:rPr>
          <w:sz w:val="22"/>
          <w:szCs w:val="22"/>
        </w:rPr>
        <w:t xml:space="preserve"> du I de l'article 1</w:t>
      </w:r>
      <w:r w:rsidRPr="00784DA0">
        <w:rPr>
          <w:sz w:val="22"/>
          <w:szCs w:val="22"/>
          <w:vertAlign w:val="superscript"/>
        </w:rPr>
        <w:t>er</w:t>
      </w:r>
      <w:r>
        <w:rPr>
          <w:sz w:val="22"/>
          <w:szCs w:val="22"/>
        </w:rPr>
        <w:t xml:space="preserve"> </w:t>
      </w:r>
      <w:r w:rsidRPr="00444D74">
        <w:rPr>
          <w:sz w:val="22"/>
          <w:szCs w:val="22"/>
        </w:rPr>
        <w:t>du décret précité.</w:t>
      </w:r>
    </w:p>
    <w:p w14:paraId="7221C31B" w14:textId="77777777" w:rsidR="00053059" w:rsidRPr="009E5DEE" w:rsidRDefault="00053059" w:rsidP="00053059">
      <w:pPr>
        <w:jc w:val="both"/>
        <w:rPr>
          <w:rFonts w:eastAsia="Arial"/>
          <w:sz w:val="22"/>
          <w:szCs w:val="22"/>
        </w:rPr>
      </w:pPr>
    </w:p>
    <w:p w14:paraId="1446E82F" w14:textId="77777777" w:rsidR="00053059" w:rsidRDefault="00053059" w:rsidP="00053059">
      <w:pPr>
        <w:jc w:val="both"/>
        <w:rPr>
          <w:sz w:val="22"/>
          <w:szCs w:val="22"/>
        </w:rPr>
      </w:pPr>
      <w:r>
        <w:rPr>
          <w:sz w:val="22"/>
          <w:szCs w:val="22"/>
        </w:rPr>
        <w:t>La preuve de la réalisation de l’opération mentionne :</w:t>
      </w:r>
    </w:p>
    <w:p w14:paraId="7F4612D6" w14:textId="77777777" w:rsidR="00053059" w:rsidRDefault="00053059" w:rsidP="00053059">
      <w:pPr>
        <w:jc w:val="both"/>
        <w:rPr>
          <w:sz w:val="22"/>
          <w:szCs w:val="22"/>
        </w:rPr>
      </w:pPr>
      <w:r>
        <w:rPr>
          <w:sz w:val="22"/>
          <w:szCs w:val="22"/>
        </w:rPr>
        <w:t>- la mise en place d’une isolation thermique d’un plancher bas ;</w:t>
      </w:r>
    </w:p>
    <w:p w14:paraId="3E4D8BAF" w14:textId="77777777" w:rsidR="00053059" w:rsidRDefault="00053059" w:rsidP="00053059">
      <w:pPr>
        <w:jc w:val="both"/>
        <w:rPr>
          <w:sz w:val="22"/>
          <w:szCs w:val="22"/>
        </w:rPr>
      </w:pPr>
      <w:r>
        <w:rPr>
          <w:sz w:val="22"/>
          <w:szCs w:val="22"/>
        </w:rPr>
        <w:t xml:space="preserve">- les marque et référence ainsi que l’épaisseur et la surface d’isolant installé ; </w:t>
      </w:r>
    </w:p>
    <w:p w14:paraId="3FF4A0CD" w14:textId="5B333EF2" w:rsidR="00053059" w:rsidRDefault="00053059" w:rsidP="00053059">
      <w:pPr>
        <w:jc w:val="both"/>
        <w:rPr>
          <w:ins w:id="18" w:author="Julien PARC" w:date="2021-07-09T15:43:00Z"/>
          <w:sz w:val="22"/>
          <w:szCs w:val="22"/>
        </w:rPr>
      </w:pPr>
      <w:r>
        <w:rPr>
          <w:sz w:val="22"/>
          <w:szCs w:val="22"/>
        </w:rPr>
        <w:t>- la résistance thermique de l'isolation mise en place évaluée, suivant la nature de l’isolant, selon l’une des normes susvisées ;</w:t>
      </w:r>
    </w:p>
    <w:p w14:paraId="5802B5BC" w14:textId="0AB2507A" w:rsidR="00FD7B6E" w:rsidRDefault="00FD7B6E" w:rsidP="00053059">
      <w:pPr>
        <w:jc w:val="both"/>
        <w:rPr>
          <w:sz w:val="22"/>
          <w:szCs w:val="22"/>
        </w:rPr>
      </w:pPr>
      <w:ins w:id="19" w:author="Julien PARC" w:date="2021-07-09T15:43:00Z">
        <w:r w:rsidRPr="00FD7B6E">
          <w:rPr>
            <w:sz w:val="22"/>
            <w:szCs w:val="22"/>
          </w:rPr>
          <w:t>- les aménagements nécessaires pour le traitement des poutres et des refends ;</w:t>
        </w:r>
      </w:ins>
    </w:p>
    <w:p w14:paraId="26C9A55A" w14:textId="72F67A7A" w:rsidR="00053059" w:rsidRDefault="00053059" w:rsidP="00053059">
      <w:pPr>
        <w:jc w:val="both"/>
        <w:rPr>
          <w:sz w:val="22"/>
          <w:szCs w:val="22"/>
        </w:rPr>
      </w:pPr>
      <w:r>
        <w:rPr>
          <w:sz w:val="22"/>
          <w:szCs w:val="22"/>
        </w:rPr>
        <w:t>- les aménagements nécessaires à la mise en place de l’isolation (</w:t>
      </w:r>
      <w:del w:id="20" w:author="Julien PARC" w:date="2021-07-09T15:43:00Z">
        <w:r w:rsidDel="00FD7B6E">
          <w:rPr>
            <w:sz w:val="22"/>
            <w:szCs w:val="22"/>
          </w:rPr>
          <w:delText xml:space="preserve">coffrage ou écran de protection autour des conduits de fumées et des dispositifs d’éclairage encastrés ; rehausse rigide au niveau de la trappe d’accès ; </w:delText>
        </w:r>
      </w:del>
      <w:r>
        <w:rPr>
          <w:sz w:val="22"/>
          <w:szCs w:val="22"/>
        </w:rPr>
        <w:t>pare-vapeur ou tout autre dispositif équivalent lorsqu'il est nécessaire de protéger les matériaux d'isolation thermique contre les transferts d'humidité pour garantir la performance de l'ouvrage) ;</w:t>
      </w:r>
    </w:p>
    <w:p w14:paraId="20D92F1C" w14:textId="77777777" w:rsidR="00053059" w:rsidRDefault="00053059" w:rsidP="00053059">
      <w:pPr>
        <w:jc w:val="both"/>
        <w:rPr>
          <w:sz w:val="22"/>
          <w:szCs w:val="22"/>
        </w:rPr>
      </w:pPr>
      <w:r>
        <w:rPr>
          <w:sz w:val="22"/>
          <w:szCs w:val="22"/>
        </w:rPr>
        <w:t>- la date de la visite préalable par le professionnel.</w:t>
      </w:r>
    </w:p>
    <w:p w14:paraId="46F10E9A" w14:textId="77777777" w:rsidR="00053059" w:rsidRDefault="00053059" w:rsidP="00053059">
      <w:pPr>
        <w:jc w:val="both"/>
        <w:rPr>
          <w:sz w:val="22"/>
          <w:szCs w:val="22"/>
        </w:rPr>
      </w:pPr>
    </w:p>
    <w:p w14:paraId="28CA0416" w14:textId="77777777" w:rsidR="00053059" w:rsidRDefault="00053059" w:rsidP="00053059">
      <w:pPr>
        <w:jc w:val="both"/>
        <w:rPr>
          <w:sz w:val="22"/>
          <w:szCs w:val="22"/>
        </w:rPr>
      </w:pPr>
      <w:r>
        <w:rPr>
          <w:sz w:val="22"/>
          <w:szCs w:val="22"/>
        </w:rPr>
        <w:t xml:space="preserve">A défaut, la preuve de réalisation de l’opération mentionne la mise en place d’un matériau d’isolation en plancher bas avec ses marque et référence et la surface de matériau installée ainsi que la date de la visite préalable par le professionnel et elle est complétée par un document issu du fabricant ou d’un organisme établi dans l'Espace économique européen et accrédité </w:t>
      </w:r>
      <w:r>
        <w:rPr>
          <w:iCs/>
          <w:sz w:val="22"/>
          <w:szCs w:val="22"/>
        </w:rPr>
        <w:t xml:space="preserve">selon la norme NF EN ISO/IEC 17065 </w:t>
      </w:r>
      <w:r>
        <w:rPr>
          <w:sz w:val="22"/>
          <w:szCs w:val="22"/>
        </w:rPr>
        <w:t xml:space="preserve">par le Comité français d'accréditation (COFRAC) ou tout autre organisme d'accréditation signataire de l'accord européen multilatéral pertinent pris dans le cadre de la coordination européenne des organismes d'accréditation. </w:t>
      </w:r>
    </w:p>
    <w:p w14:paraId="690B872C" w14:textId="77777777" w:rsidR="00053059" w:rsidRDefault="00053059" w:rsidP="00053059">
      <w:pPr>
        <w:jc w:val="both"/>
        <w:rPr>
          <w:sz w:val="22"/>
          <w:szCs w:val="22"/>
        </w:rPr>
      </w:pPr>
    </w:p>
    <w:p w14:paraId="7A4D9240" w14:textId="54CBF837" w:rsidR="00053059" w:rsidRDefault="00053059" w:rsidP="00053059">
      <w:pPr>
        <w:jc w:val="both"/>
        <w:rPr>
          <w:sz w:val="22"/>
          <w:szCs w:val="22"/>
        </w:rPr>
      </w:pPr>
      <w:r>
        <w:rPr>
          <w:sz w:val="22"/>
          <w:szCs w:val="22"/>
        </w:rPr>
        <w:t>Ce document indique que le matériau de marque et référence mis en place est un isolant et précise ses caractéristiques thermiques (résistance thermique ; ou conductivité thermique et épaisseur) évaluées, suivant la nature de l’isolant, selon l’une des normes susvisées</w:t>
      </w:r>
      <w:ins w:id="21" w:author="Julien PARC" w:date="2021-07-09T15:43:00Z">
        <w:r w:rsidR="00FD7B6E">
          <w:rPr>
            <w:sz w:val="22"/>
            <w:szCs w:val="22"/>
          </w:rPr>
          <w:t xml:space="preserve"> </w:t>
        </w:r>
        <w:r w:rsidR="00FD7B6E" w:rsidRPr="00FD7B6E">
          <w:rPr>
            <w:sz w:val="22"/>
            <w:szCs w:val="22"/>
          </w:rPr>
          <w:t>et selon la méthode décrite en annexe 2</w:t>
        </w:r>
      </w:ins>
      <w:r>
        <w:rPr>
          <w:sz w:val="22"/>
          <w:szCs w:val="22"/>
        </w:rPr>
        <w:t>. En cas de mention d’une date de validité, ce document est considéré comme valable jusqu’à un an après sa date de fin de validité. Pour les références proposées en différentes épaisseurs, la preuve de réalisation, si elle ne mentionne pas la résistance thermique de l’isolation installée, doit impérativement en préciser l’épaisseur.</w:t>
      </w:r>
    </w:p>
    <w:p w14:paraId="0CF09757" w14:textId="77777777" w:rsidR="00053059" w:rsidRDefault="00053059" w:rsidP="00053059">
      <w:pPr>
        <w:jc w:val="both"/>
        <w:rPr>
          <w:sz w:val="22"/>
          <w:szCs w:val="22"/>
        </w:rPr>
      </w:pPr>
    </w:p>
    <w:p w14:paraId="04EAA246" w14:textId="77777777" w:rsidR="00053059" w:rsidRDefault="00053059" w:rsidP="00053059">
      <w:pPr>
        <w:jc w:val="both"/>
        <w:rPr>
          <w:sz w:val="22"/>
          <w:szCs w:val="22"/>
        </w:rPr>
      </w:pPr>
      <w:r>
        <w:rPr>
          <w:sz w:val="22"/>
          <w:szCs w:val="22"/>
        </w:rPr>
        <w:t>Le document justificatif spécifique à l’opération est la décision de qualification ou de certification du professionnel ayant réalisé l’opération.</w:t>
      </w:r>
    </w:p>
    <w:p w14:paraId="17EE4341" w14:textId="77777777" w:rsidR="00861E23" w:rsidRPr="00A35CE6" w:rsidRDefault="00861E23" w:rsidP="00FD0639">
      <w:pPr>
        <w:autoSpaceDE w:val="0"/>
        <w:autoSpaceDN w:val="0"/>
        <w:adjustRightInd w:val="0"/>
        <w:ind w:left="720"/>
        <w:jc w:val="both"/>
        <w:rPr>
          <w:sz w:val="22"/>
          <w:szCs w:val="22"/>
        </w:rPr>
      </w:pPr>
    </w:p>
    <w:p w14:paraId="2A96CE4F" w14:textId="77777777" w:rsidR="008F7218" w:rsidRPr="00A35CE6" w:rsidRDefault="00E42907" w:rsidP="00FD0639">
      <w:pPr>
        <w:jc w:val="both"/>
        <w:rPr>
          <w:sz w:val="22"/>
          <w:szCs w:val="22"/>
        </w:rPr>
      </w:pPr>
      <w:r w:rsidRPr="00A35CE6">
        <w:rPr>
          <w:b/>
          <w:bCs/>
          <w:sz w:val="22"/>
          <w:szCs w:val="22"/>
        </w:rPr>
        <w:t>C1-</w:t>
      </w:r>
      <w:r w:rsidR="009A16C6" w:rsidRPr="00A35CE6">
        <w:rPr>
          <w:b/>
          <w:bCs/>
          <w:sz w:val="22"/>
          <w:szCs w:val="22"/>
        </w:rPr>
        <w:t xml:space="preserve"> RECOMMANDATIONS</w:t>
      </w:r>
    </w:p>
    <w:p w14:paraId="7675814A" w14:textId="77777777" w:rsidR="008F7218" w:rsidRPr="00A35CE6" w:rsidRDefault="008F7218" w:rsidP="00FD0639">
      <w:pPr>
        <w:jc w:val="both"/>
        <w:rPr>
          <w:sz w:val="22"/>
          <w:szCs w:val="22"/>
        </w:rPr>
      </w:pPr>
    </w:p>
    <w:p w14:paraId="14EDF6DC" w14:textId="77777777" w:rsidR="00E42907" w:rsidRPr="00A35CE6" w:rsidRDefault="00E42907" w:rsidP="00FD0639">
      <w:pPr>
        <w:autoSpaceDE w:val="0"/>
        <w:autoSpaceDN w:val="0"/>
        <w:adjustRightInd w:val="0"/>
        <w:jc w:val="both"/>
        <w:rPr>
          <w:sz w:val="22"/>
          <w:szCs w:val="22"/>
        </w:rPr>
      </w:pPr>
      <w:r w:rsidRPr="00A35CE6">
        <w:rPr>
          <w:sz w:val="22"/>
          <w:szCs w:val="22"/>
        </w:rPr>
        <w:t>Les systèmes d’isolation doivent être mis en œuvre selon les DTU, Documents techniques d’application ou avis technique.</w:t>
      </w:r>
    </w:p>
    <w:p w14:paraId="08241CE2" w14:textId="77777777" w:rsidR="009A16C6" w:rsidRPr="00A35CE6" w:rsidRDefault="009A16C6" w:rsidP="00FD0639">
      <w:pPr>
        <w:jc w:val="both"/>
        <w:rPr>
          <w:sz w:val="22"/>
          <w:szCs w:val="22"/>
        </w:rPr>
      </w:pPr>
    </w:p>
    <w:p w14:paraId="6C74BE19" w14:textId="77777777" w:rsidR="00E42907" w:rsidRPr="00A35CE6" w:rsidRDefault="00E42907" w:rsidP="00FD0639">
      <w:pPr>
        <w:jc w:val="both"/>
        <w:rPr>
          <w:b/>
          <w:sz w:val="22"/>
          <w:szCs w:val="22"/>
        </w:rPr>
      </w:pPr>
    </w:p>
    <w:p w14:paraId="55ADC788" w14:textId="77777777" w:rsidR="00E42907" w:rsidRPr="00A35CE6" w:rsidRDefault="00E42907" w:rsidP="00FD0639">
      <w:pPr>
        <w:pStyle w:val="Titre1"/>
        <w:numPr>
          <w:ilvl w:val="0"/>
          <w:numId w:val="2"/>
        </w:numPr>
        <w:jc w:val="both"/>
        <w:rPr>
          <w:b/>
          <w:sz w:val="22"/>
          <w:szCs w:val="22"/>
        </w:rPr>
      </w:pPr>
      <w:r w:rsidRPr="00A35CE6">
        <w:rPr>
          <w:b/>
          <w:sz w:val="22"/>
          <w:szCs w:val="22"/>
        </w:rPr>
        <w:t>DETAILS DES GISEMENTS ESTIMES</w:t>
      </w:r>
    </w:p>
    <w:p w14:paraId="06CC8F64" w14:textId="77777777" w:rsidR="00E42907" w:rsidRPr="00A35CE6" w:rsidRDefault="00E42907" w:rsidP="00FD0639">
      <w:pPr>
        <w:autoSpaceDE w:val="0"/>
        <w:autoSpaceDN w:val="0"/>
        <w:adjustRightInd w:val="0"/>
        <w:jc w:val="both"/>
        <w:rPr>
          <w:sz w:val="22"/>
          <w:szCs w:val="22"/>
        </w:rPr>
      </w:pPr>
    </w:p>
    <w:p w14:paraId="70A5A0C7" w14:textId="77777777" w:rsidR="00C06762" w:rsidRPr="00A35CE6" w:rsidRDefault="00C06762" w:rsidP="00FD0639">
      <w:pPr>
        <w:autoSpaceDE w:val="0"/>
        <w:autoSpaceDN w:val="0"/>
        <w:adjustRightInd w:val="0"/>
        <w:jc w:val="both"/>
        <w:rPr>
          <w:sz w:val="22"/>
          <w:szCs w:val="22"/>
        </w:rPr>
      </w:pPr>
      <w:r w:rsidRPr="00A35CE6">
        <w:rPr>
          <w:sz w:val="22"/>
          <w:szCs w:val="22"/>
        </w:rPr>
        <w:t>Paragraphe facultatif non renseigné dans le cas présent.</w:t>
      </w:r>
    </w:p>
    <w:p w14:paraId="1D15EE01" w14:textId="77777777" w:rsidR="009A16C6" w:rsidRPr="00A35CE6" w:rsidRDefault="009A16C6" w:rsidP="00FD0639">
      <w:pPr>
        <w:jc w:val="both"/>
        <w:rPr>
          <w:sz w:val="22"/>
          <w:szCs w:val="22"/>
        </w:rPr>
      </w:pPr>
    </w:p>
    <w:p w14:paraId="6D584BA4" w14:textId="77777777" w:rsidR="005B1806" w:rsidRPr="00A35CE6" w:rsidRDefault="005B1806" w:rsidP="00FD0639">
      <w:pPr>
        <w:jc w:val="both"/>
        <w:rPr>
          <w:sz w:val="22"/>
          <w:szCs w:val="22"/>
        </w:rPr>
      </w:pPr>
    </w:p>
    <w:p w14:paraId="6F5AC404" w14:textId="77777777" w:rsidR="00E42907" w:rsidRPr="00A35CE6" w:rsidRDefault="00E42907" w:rsidP="00FD0639">
      <w:pPr>
        <w:pStyle w:val="Titre1"/>
        <w:numPr>
          <w:ilvl w:val="0"/>
          <w:numId w:val="2"/>
        </w:numPr>
        <w:jc w:val="both"/>
        <w:rPr>
          <w:b/>
          <w:sz w:val="22"/>
          <w:szCs w:val="22"/>
        </w:rPr>
      </w:pPr>
      <w:r w:rsidRPr="00A35CE6">
        <w:rPr>
          <w:b/>
          <w:sz w:val="22"/>
          <w:szCs w:val="22"/>
        </w:rPr>
        <w:t>REGLEMENTATION EN VIGUEUR OU PREVUE</w:t>
      </w:r>
    </w:p>
    <w:p w14:paraId="081ECDF5" w14:textId="77777777" w:rsidR="00E42907" w:rsidRPr="00A35CE6" w:rsidRDefault="00E42907" w:rsidP="00FD0639">
      <w:pPr>
        <w:jc w:val="both"/>
        <w:rPr>
          <w:sz w:val="22"/>
          <w:szCs w:val="22"/>
        </w:rPr>
      </w:pPr>
    </w:p>
    <w:p w14:paraId="20CFF743" w14:textId="77777777" w:rsidR="00E42907" w:rsidRPr="00A35CE6" w:rsidRDefault="00384884" w:rsidP="00FD0639">
      <w:pPr>
        <w:autoSpaceDE w:val="0"/>
        <w:autoSpaceDN w:val="0"/>
        <w:adjustRightInd w:val="0"/>
        <w:jc w:val="both"/>
        <w:rPr>
          <w:bCs/>
          <w:iCs/>
          <w:sz w:val="22"/>
          <w:szCs w:val="22"/>
        </w:rPr>
      </w:pPr>
      <w:r w:rsidRPr="00A35CE6">
        <w:rPr>
          <w:bCs/>
          <w:iCs/>
          <w:sz w:val="22"/>
          <w:szCs w:val="22"/>
        </w:rPr>
        <w:lastRenderedPageBreak/>
        <w:t>La ré</w:t>
      </w:r>
      <w:r w:rsidR="00E42907" w:rsidRPr="00A35CE6">
        <w:rPr>
          <w:bCs/>
          <w:iCs/>
          <w:sz w:val="22"/>
          <w:szCs w:val="22"/>
        </w:rPr>
        <w:t xml:space="preserve">glementation en vigueur est la RT </w:t>
      </w:r>
      <w:r w:rsidR="008D2D67" w:rsidRPr="00A35CE6">
        <w:rPr>
          <w:bCs/>
          <w:iCs/>
          <w:sz w:val="22"/>
          <w:szCs w:val="22"/>
        </w:rPr>
        <w:t>dans l’existant</w:t>
      </w:r>
      <w:r w:rsidR="00E42907" w:rsidRPr="00A35CE6">
        <w:rPr>
          <w:bCs/>
          <w:iCs/>
          <w:sz w:val="22"/>
          <w:szCs w:val="22"/>
        </w:rPr>
        <w:t xml:space="preserve"> du 3 mai 2007 : conformément à l’Arrêté du 3 mai 2007 relatif aux caractéristiques thermiques et à la performance énergétique des bâtiments existants.</w:t>
      </w:r>
    </w:p>
    <w:p w14:paraId="654D9536" w14:textId="77777777" w:rsidR="00E42907" w:rsidRPr="00A35CE6" w:rsidRDefault="00E42907" w:rsidP="00FD0639">
      <w:pPr>
        <w:jc w:val="both"/>
        <w:rPr>
          <w:bCs/>
          <w:iCs/>
          <w:sz w:val="22"/>
          <w:szCs w:val="22"/>
        </w:rPr>
      </w:pPr>
    </w:p>
    <w:p w14:paraId="6C622A95" w14:textId="77777777" w:rsidR="00E42907" w:rsidRPr="00A35CE6" w:rsidRDefault="00E42907" w:rsidP="00FD0639">
      <w:pPr>
        <w:jc w:val="both"/>
        <w:rPr>
          <w:bCs/>
          <w:iCs/>
          <w:sz w:val="22"/>
          <w:szCs w:val="22"/>
        </w:rPr>
      </w:pPr>
      <w:r w:rsidRPr="00A35CE6">
        <w:rPr>
          <w:bCs/>
          <w:iCs/>
          <w:sz w:val="22"/>
          <w:szCs w:val="22"/>
        </w:rPr>
        <w:t xml:space="preserve">Résistance globale après travaux : </w:t>
      </w:r>
    </w:p>
    <w:p w14:paraId="0D087A89" w14:textId="77777777" w:rsidR="00E42907" w:rsidRPr="00A35CE6" w:rsidRDefault="00E42907" w:rsidP="00FD0639">
      <w:pPr>
        <w:numPr>
          <w:ilvl w:val="0"/>
          <w:numId w:val="21"/>
        </w:numPr>
        <w:jc w:val="both"/>
        <w:rPr>
          <w:bCs/>
          <w:iCs/>
          <w:sz w:val="22"/>
          <w:szCs w:val="22"/>
        </w:rPr>
      </w:pPr>
      <w:r w:rsidRPr="00A35CE6">
        <w:rPr>
          <w:bCs/>
          <w:iCs/>
          <w:sz w:val="22"/>
          <w:szCs w:val="22"/>
        </w:rPr>
        <w:t xml:space="preserve">R planchers bas donnant sur l’extérieur ou sur un parking </w:t>
      </w:r>
      <w:r w:rsidR="008D2D67" w:rsidRPr="00A35CE6">
        <w:rPr>
          <w:bCs/>
          <w:iCs/>
          <w:sz w:val="22"/>
          <w:szCs w:val="22"/>
        </w:rPr>
        <w:t>collectif :</w:t>
      </w:r>
      <w:r w:rsidRPr="00A35CE6">
        <w:rPr>
          <w:bCs/>
          <w:iCs/>
          <w:sz w:val="22"/>
          <w:szCs w:val="22"/>
        </w:rPr>
        <w:t xml:space="preserve"> 2,3 m</w:t>
      </w:r>
      <w:r w:rsidR="008D2D67" w:rsidRPr="00A35CE6">
        <w:rPr>
          <w:bCs/>
          <w:iCs/>
          <w:sz w:val="22"/>
          <w:szCs w:val="22"/>
        </w:rPr>
        <w:t>². K</w:t>
      </w:r>
      <w:r w:rsidRPr="00A35CE6">
        <w:rPr>
          <w:bCs/>
          <w:iCs/>
          <w:sz w:val="22"/>
          <w:szCs w:val="22"/>
        </w:rPr>
        <w:t>/W</w:t>
      </w:r>
    </w:p>
    <w:p w14:paraId="19519C89" w14:textId="77777777" w:rsidR="00E42907" w:rsidRPr="00A35CE6" w:rsidRDefault="00E42907" w:rsidP="00FD0639">
      <w:pPr>
        <w:numPr>
          <w:ilvl w:val="0"/>
          <w:numId w:val="21"/>
        </w:numPr>
        <w:jc w:val="both"/>
        <w:rPr>
          <w:bCs/>
          <w:iCs/>
          <w:sz w:val="22"/>
          <w:szCs w:val="22"/>
        </w:rPr>
      </w:pPr>
      <w:r w:rsidRPr="00A35CE6">
        <w:rPr>
          <w:bCs/>
          <w:iCs/>
          <w:sz w:val="22"/>
          <w:szCs w:val="22"/>
        </w:rPr>
        <w:t xml:space="preserve">R </w:t>
      </w:r>
      <w:r w:rsidR="005B1806" w:rsidRPr="00A35CE6">
        <w:rPr>
          <w:bCs/>
          <w:iCs/>
          <w:sz w:val="22"/>
          <w:szCs w:val="22"/>
        </w:rPr>
        <w:t>planchers bas donnant sur un vide sanitaire ou sur un volume non chauffé : 2,0 m</w:t>
      </w:r>
      <w:r w:rsidR="008D2D67" w:rsidRPr="00A35CE6">
        <w:rPr>
          <w:bCs/>
          <w:iCs/>
          <w:sz w:val="22"/>
          <w:szCs w:val="22"/>
        </w:rPr>
        <w:t>². K</w:t>
      </w:r>
      <w:r w:rsidR="005B1806" w:rsidRPr="00A35CE6">
        <w:rPr>
          <w:bCs/>
          <w:iCs/>
          <w:sz w:val="22"/>
          <w:szCs w:val="22"/>
        </w:rPr>
        <w:t>/W</w:t>
      </w:r>
    </w:p>
    <w:p w14:paraId="6AEEE12C" w14:textId="77777777" w:rsidR="005B1806" w:rsidRPr="00A35CE6" w:rsidRDefault="005B1806" w:rsidP="00FD0639">
      <w:pPr>
        <w:ind w:left="720"/>
        <w:jc w:val="both"/>
        <w:rPr>
          <w:bCs/>
          <w:iCs/>
          <w:sz w:val="22"/>
          <w:szCs w:val="22"/>
        </w:rPr>
      </w:pPr>
    </w:p>
    <w:p w14:paraId="69415808" w14:textId="4B2E002C" w:rsidR="009A16C6" w:rsidRDefault="009A16C6" w:rsidP="00FD0639">
      <w:pPr>
        <w:jc w:val="both"/>
        <w:rPr>
          <w:ins w:id="22" w:author="Julien PARC" w:date="2021-07-12T12:20:00Z"/>
          <w:sz w:val="22"/>
          <w:szCs w:val="22"/>
        </w:rPr>
      </w:pPr>
    </w:p>
    <w:p w14:paraId="3EC96C34" w14:textId="3DB593F6" w:rsidR="008C1CC0" w:rsidRDefault="008C1CC0" w:rsidP="00FD0639">
      <w:pPr>
        <w:jc w:val="both"/>
        <w:rPr>
          <w:ins w:id="23" w:author="Julien PARC" w:date="2021-07-12T12:22:00Z"/>
          <w:sz w:val="22"/>
          <w:szCs w:val="22"/>
        </w:rPr>
      </w:pPr>
      <w:ins w:id="24" w:author="Julien PARC" w:date="2021-07-12T12:21:00Z">
        <w:r>
          <w:rPr>
            <w:sz w:val="22"/>
            <w:szCs w:val="22"/>
          </w:rPr>
          <w:t>A compter du 1</w:t>
        </w:r>
        <w:r w:rsidRPr="00633CAE">
          <w:rPr>
            <w:sz w:val="22"/>
            <w:szCs w:val="22"/>
            <w:vertAlign w:val="superscript"/>
          </w:rPr>
          <w:t>er</w:t>
        </w:r>
        <w:r>
          <w:rPr>
            <w:sz w:val="22"/>
            <w:szCs w:val="22"/>
          </w:rPr>
          <w:t xml:space="preserve"> janvier 2023</w:t>
        </w:r>
      </w:ins>
      <w:ins w:id="25" w:author="Julien PARC" w:date="2021-07-12T12:22:00Z">
        <w:r>
          <w:rPr>
            <w:sz w:val="22"/>
            <w:szCs w:val="22"/>
          </w:rPr>
          <w:t xml:space="preserve">, la résistance globale après travaux sera de : </w:t>
        </w:r>
      </w:ins>
    </w:p>
    <w:p w14:paraId="79FA185C" w14:textId="02B753A9" w:rsidR="008C1CC0" w:rsidRDefault="008C1CC0" w:rsidP="00FD0639">
      <w:pPr>
        <w:jc w:val="both"/>
        <w:rPr>
          <w:ins w:id="26" w:author="Julien PARC" w:date="2021-07-12T12:20:00Z"/>
          <w:sz w:val="22"/>
          <w:szCs w:val="22"/>
        </w:rPr>
      </w:pPr>
      <w:ins w:id="27" w:author="Julien PARC" w:date="2021-07-12T12:22:00Z">
        <w:r>
          <w:rPr>
            <w:sz w:val="22"/>
            <w:szCs w:val="22"/>
          </w:rPr>
          <w:t>Plancher bas donnant sur l’extérieur ou local non chauffé : de 2,1 à 3 m².K/W</w:t>
        </w:r>
      </w:ins>
      <w:ins w:id="28" w:author="Julien PARC" w:date="2021-07-12T12:23:00Z">
        <w:r>
          <w:rPr>
            <w:sz w:val="22"/>
            <w:szCs w:val="22"/>
          </w:rPr>
          <w:t xml:space="preserve"> en fonction de la zone climatique. </w:t>
        </w:r>
      </w:ins>
    </w:p>
    <w:p w14:paraId="17D3ACBF" w14:textId="77777777" w:rsidR="008C1CC0" w:rsidRPr="00A35CE6" w:rsidRDefault="008C1CC0" w:rsidP="00FD0639">
      <w:pPr>
        <w:jc w:val="both"/>
        <w:rPr>
          <w:sz w:val="22"/>
          <w:szCs w:val="22"/>
        </w:rPr>
      </w:pPr>
    </w:p>
    <w:p w14:paraId="0ADB1F46" w14:textId="77777777" w:rsidR="005B1806" w:rsidRPr="00A35CE6" w:rsidRDefault="005B1806" w:rsidP="00FD0639">
      <w:pPr>
        <w:pStyle w:val="Titre1"/>
        <w:numPr>
          <w:ilvl w:val="0"/>
          <w:numId w:val="2"/>
        </w:numPr>
        <w:jc w:val="both"/>
        <w:rPr>
          <w:b/>
          <w:sz w:val="22"/>
          <w:szCs w:val="22"/>
        </w:rPr>
      </w:pPr>
      <w:r w:rsidRPr="00A35CE6">
        <w:rPr>
          <w:b/>
          <w:sz w:val="22"/>
          <w:szCs w:val="22"/>
        </w:rPr>
        <w:t>SITUATION DE REFERENCE</w:t>
      </w:r>
    </w:p>
    <w:p w14:paraId="134B7748" w14:textId="77777777" w:rsidR="005B1806" w:rsidRPr="00A35CE6" w:rsidRDefault="005B1806" w:rsidP="00FD0639">
      <w:pPr>
        <w:jc w:val="both"/>
        <w:rPr>
          <w:sz w:val="22"/>
          <w:szCs w:val="22"/>
        </w:rPr>
      </w:pPr>
    </w:p>
    <w:p w14:paraId="512BB722" w14:textId="77777777" w:rsidR="005B1806" w:rsidRPr="00A35CE6" w:rsidRDefault="005B1806" w:rsidP="00FD0639">
      <w:pPr>
        <w:pStyle w:val="Corpsdetexte"/>
        <w:jc w:val="both"/>
        <w:rPr>
          <w:bCs/>
          <w:sz w:val="22"/>
          <w:szCs w:val="22"/>
        </w:rPr>
      </w:pPr>
      <w:r w:rsidRPr="00A35CE6">
        <w:rPr>
          <w:bCs/>
          <w:sz w:val="22"/>
          <w:szCs w:val="22"/>
        </w:rPr>
        <w:t>Hypothèses de référence :</w:t>
      </w:r>
    </w:p>
    <w:p w14:paraId="151D731D" w14:textId="77777777" w:rsidR="005B1806" w:rsidRPr="00A35CE6" w:rsidRDefault="005B1806" w:rsidP="00FD0639">
      <w:pPr>
        <w:pStyle w:val="Corpsdetexte"/>
        <w:jc w:val="both"/>
        <w:rPr>
          <w:bCs/>
          <w:sz w:val="22"/>
          <w:szCs w:val="22"/>
        </w:rPr>
      </w:pPr>
    </w:p>
    <w:p w14:paraId="25D5D842" w14:textId="77777777" w:rsidR="005B1806" w:rsidRPr="00A35CE6" w:rsidRDefault="008D2D67" w:rsidP="00FD0639">
      <w:pPr>
        <w:pStyle w:val="Corpsdetexte2"/>
        <w:numPr>
          <w:ilvl w:val="0"/>
          <w:numId w:val="10"/>
        </w:numPr>
        <w:rPr>
          <w:color w:val="auto"/>
          <w:sz w:val="22"/>
          <w:szCs w:val="22"/>
        </w:rPr>
      </w:pPr>
      <w:r w:rsidRPr="00A35CE6">
        <w:rPr>
          <w:color w:val="auto"/>
          <w:sz w:val="22"/>
          <w:szCs w:val="22"/>
        </w:rPr>
        <w:t>Le bâtiment</w:t>
      </w:r>
      <w:r w:rsidR="005B1806" w:rsidRPr="00A35CE6">
        <w:rPr>
          <w:color w:val="auto"/>
          <w:sz w:val="22"/>
          <w:szCs w:val="22"/>
        </w:rPr>
        <w:t xml:space="preserve"> existant ne possède aucune isolation du plancher.</w:t>
      </w:r>
    </w:p>
    <w:p w14:paraId="17D622B6" w14:textId="77777777" w:rsidR="005B1806" w:rsidRPr="00A35CE6" w:rsidRDefault="005B1806" w:rsidP="00FD0639">
      <w:pPr>
        <w:pStyle w:val="Corpsdetexte2"/>
        <w:numPr>
          <w:ilvl w:val="0"/>
          <w:numId w:val="10"/>
        </w:numPr>
        <w:rPr>
          <w:color w:val="auto"/>
          <w:sz w:val="22"/>
          <w:szCs w:val="22"/>
        </w:rPr>
      </w:pPr>
      <w:r w:rsidRPr="00A35CE6">
        <w:rPr>
          <w:color w:val="auto"/>
          <w:sz w:val="22"/>
          <w:szCs w:val="22"/>
        </w:rPr>
        <w:t>Le coefficient de transmission U de</w:t>
      </w:r>
      <w:r w:rsidR="003B421D" w:rsidRPr="00A35CE6">
        <w:rPr>
          <w:color w:val="auto"/>
          <w:sz w:val="22"/>
          <w:szCs w:val="22"/>
        </w:rPr>
        <w:t xml:space="preserve"> cette paroi est pris égal à : 2</w:t>
      </w:r>
      <w:r w:rsidRPr="00A35CE6">
        <w:rPr>
          <w:color w:val="auto"/>
          <w:sz w:val="22"/>
          <w:szCs w:val="22"/>
        </w:rPr>
        <w:t xml:space="preserve"> W</w:t>
      </w:r>
      <w:r w:rsidR="007D5F97" w:rsidRPr="00A35CE6">
        <w:rPr>
          <w:color w:val="auto"/>
          <w:sz w:val="22"/>
          <w:szCs w:val="22"/>
        </w:rPr>
        <w:t>/ (</w:t>
      </w:r>
      <w:r w:rsidRPr="00A35CE6">
        <w:rPr>
          <w:color w:val="auto"/>
          <w:sz w:val="22"/>
          <w:szCs w:val="22"/>
        </w:rPr>
        <w:t>m².K)</w:t>
      </w:r>
    </w:p>
    <w:p w14:paraId="0CFE6594" w14:textId="77777777" w:rsidR="00AE01A5" w:rsidRPr="00A35CE6" w:rsidRDefault="00AE01A5" w:rsidP="00FD0639">
      <w:pPr>
        <w:pStyle w:val="Corpsdetexte2"/>
        <w:ind w:left="720"/>
        <w:rPr>
          <w:color w:val="auto"/>
          <w:sz w:val="22"/>
          <w:szCs w:val="22"/>
        </w:rPr>
      </w:pPr>
      <w:r w:rsidRPr="00A35CE6">
        <w:rPr>
          <w:color w:val="auto"/>
          <w:sz w:val="22"/>
          <w:szCs w:val="22"/>
        </w:rPr>
        <w:t>(Voir annexe 1)</w:t>
      </w:r>
    </w:p>
    <w:p w14:paraId="168BA0DB" w14:textId="77777777" w:rsidR="005B1806" w:rsidRPr="00A35CE6" w:rsidRDefault="005B1806" w:rsidP="00FD0639">
      <w:pPr>
        <w:jc w:val="both"/>
        <w:rPr>
          <w:sz w:val="22"/>
          <w:szCs w:val="22"/>
        </w:rPr>
      </w:pPr>
    </w:p>
    <w:p w14:paraId="05A6ACFB" w14:textId="77777777" w:rsidR="005B1806" w:rsidRPr="00A35CE6" w:rsidRDefault="005B1806" w:rsidP="00FD0639">
      <w:pPr>
        <w:jc w:val="both"/>
        <w:rPr>
          <w:sz w:val="22"/>
          <w:szCs w:val="22"/>
        </w:rPr>
      </w:pPr>
    </w:p>
    <w:p w14:paraId="6646CE3B" w14:textId="77777777" w:rsidR="005B1806" w:rsidRPr="00A35CE6" w:rsidRDefault="005B1806" w:rsidP="00FD0639">
      <w:pPr>
        <w:pStyle w:val="Titre1"/>
        <w:numPr>
          <w:ilvl w:val="0"/>
          <w:numId w:val="2"/>
        </w:numPr>
        <w:jc w:val="both"/>
        <w:rPr>
          <w:b/>
          <w:sz w:val="22"/>
          <w:szCs w:val="22"/>
        </w:rPr>
      </w:pPr>
      <w:r w:rsidRPr="00A35CE6">
        <w:rPr>
          <w:b/>
          <w:sz w:val="22"/>
          <w:szCs w:val="22"/>
        </w:rPr>
        <w:t>DUREE DE VIE CONVENTIONNELLE</w:t>
      </w:r>
    </w:p>
    <w:p w14:paraId="45629E5A" w14:textId="77777777" w:rsidR="005B1806" w:rsidRPr="00A35CE6" w:rsidRDefault="005B1806" w:rsidP="00FD0639">
      <w:pPr>
        <w:jc w:val="both"/>
        <w:rPr>
          <w:sz w:val="22"/>
          <w:szCs w:val="22"/>
        </w:rPr>
      </w:pPr>
    </w:p>
    <w:p w14:paraId="7361B244" w14:textId="77777777" w:rsidR="005B1806" w:rsidRPr="00A35CE6" w:rsidRDefault="005B1806" w:rsidP="00FD0639">
      <w:pPr>
        <w:jc w:val="both"/>
        <w:rPr>
          <w:sz w:val="22"/>
          <w:szCs w:val="22"/>
        </w:rPr>
      </w:pPr>
      <w:r w:rsidRPr="00A35CE6">
        <w:rPr>
          <w:sz w:val="22"/>
          <w:szCs w:val="22"/>
        </w:rPr>
        <w:tab/>
        <w:t>3</w:t>
      </w:r>
      <w:r w:rsidR="00861E23" w:rsidRPr="00A35CE6">
        <w:rPr>
          <w:sz w:val="22"/>
          <w:szCs w:val="22"/>
        </w:rPr>
        <w:t>0</w:t>
      </w:r>
      <w:r w:rsidRPr="00A35CE6">
        <w:rPr>
          <w:sz w:val="22"/>
          <w:szCs w:val="22"/>
        </w:rPr>
        <w:t xml:space="preserve"> ans (voir annexe 2).</w:t>
      </w:r>
    </w:p>
    <w:p w14:paraId="0600D72A" w14:textId="77777777" w:rsidR="005B1806" w:rsidRPr="00A35CE6" w:rsidRDefault="005B1806" w:rsidP="00FD0639">
      <w:pPr>
        <w:jc w:val="both"/>
        <w:rPr>
          <w:sz w:val="22"/>
          <w:szCs w:val="22"/>
        </w:rPr>
      </w:pPr>
      <w:r w:rsidRPr="00A35CE6">
        <w:rPr>
          <w:sz w:val="22"/>
          <w:szCs w:val="22"/>
        </w:rPr>
        <w:tab/>
        <w:t>Soit un coefficient d’actualisation à 4% de 1</w:t>
      </w:r>
      <w:r w:rsidR="00861E23" w:rsidRPr="00A35CE6">
        <w:rPr>
          <w:sz w:val="22"/>
          <w:szCs w:val="22"/>
        </w:rPr>
        <w:t>7,984</w:t>
      </w:r>
      <w:r w:rsidRPr="00A35CE6">
        <w:rPr>
          <w:sz w:val="22"/>
          <w:szCs w:val="22"/>
        </w:rPr>
        <w:t>.</w:t>
      </w:r>
    </w:p>
    <w:p w14:paraId="694B0E7E" w14:textId="77777777" w:rsidR="005B1806" w:rsidRPr="00A35CE6" w:rsidRDefault="005B1806" w:rsidP="00FD0639">
      <w:pPr>
        <w:jc w:val="both"/>
        <w:rPr>
          <w:sz w:val="22"/>
          <w:szCs w:val="22"/>
        </w:rPr>
      </w:pPr>
    </w:p>
    <w:p w14:paraId="7F77E65D" w14:textId="77777777" w:rsidR="005B1806" w:rsidRPr="00A35CE6" w:rsidRDefault="005B1806" w:rsidP="00FD0639">
      <w:pPr>
        <w:jc w:val="both"/>
        <w:rPr>
          <w:sz w:val="22"/>
          <w:szCs w:val="22"/>
        </w:rPr>
      </w:pPr>
    </w:p>
    <w:p w14:paraId="35CD81E2" w14:textId="77777777" w:rsidR="005B1806" w:rsidRPr="00A35CE6" w:rsidRDefault="005B1806" w:rsidP="00FD0639">
      <w:pPr>
        <w:pStyle w:val="Titre1"/>
        <w:numPr>
          <w:ilvl w:val="0"/>
          <w:numId w:val="2"/>
        </w:numPr>
        <w:jc w:val="both"/>
        <w:rPr>
          <w:b/>
          <w:sz w:val="22"/>
          <w:szCs w:val="22"/>
        </w:rPr>
      </w:pPr>
      <w:r w:rsidRPr="00A35CE6">
        <w:rPr>
          <w:b/>
          <w:sz w:val="22"/>
          <w:szCs w:val="22"/>
        </w:rPr>
        <w:t>GAIN ANNUEL EN ENERGIE FINALE GENERE PAR OPERATION STANDARDISEE</w:t>
      </w:r>
    </w:p>
    <w:p w14:paraId="27FC9DEF" w14:textId="77777777" w:rsidR="005B1806" w:rsidRPr="00A35CE6" w:rsidRDefault="005B1806" w:rsidP="00FD0639">
      <w:pPr>
        <w:jc w:val="both"/>
        <w:rPr>
          <w:sz w:val="22"/>
          <w:szCs w:val="22"/>
        </w:rPr>
      </w:pPr>
    </w:p>
    <w:p w14:paraId="2143A3B5" w14:textId="77777777" w:rsidR="005B1806" w:rsidRPr="00A35CE6" w:rsidRDefault="005B1806" w:rsidP="00FD0639">
      <w:pPr>
        <w:jc w:val="both"/>
        <w:rPr>
          <w:b/>
          <w:sz w:val="22"/>
          <w:szCs w:val="22"/>
        </w:rPr>
      </w:pPr>
      <w:r w:rsidRPr="00A35CE6">
        <w:rPr>
          <w:b/>
          <w:sz w:val="22"/>
          <w:szCs w:val="22"/>
        </w:rPr>
        <w:t>H1- STATISTIQUES DE CONSOMMATION MOYENNE</w:t>
      </w:r>
    </w:p>
    <w:p w14:paraId="3AEC0DFA" w14:textId="77777777" w:rsidR="005B1806" w:rsidRPr="00A35CE6" w:rsidRDefault="005B1806" w:rsidP="00FD0639">
      <w:pPr>
        <w:jc w:val="both"/>
        <w:rPr>
          <w:sz w:val="22"/>
          <w:szCs w:val="22"/>
        </w:rPr>
      </w:pPr>
    </w:p>
    <w:p w14:paraId="0CE104A5" w14:textId="77777777" w:rsidR="00FD0639" w:rsidRPr="00A35CE6" w:rsidRDefault="005B1806" w:rsidP="00FD0639">
      <w:pPr>
        <w:jc w:val="both"/>
        <w:rPr>
          <w:sz w:val="22"/>
          <w:szCs w:val="22"/>
        </w:rPr>
      </w:pPr>
      <w:r w:rsidRPr="00A35CE6">
        <w:rPr>
          <w:sz w:val="22"/>
          <w:szCs w:val="22"/>
        </w:rPr>
        <w:t>Les statistiques de consommation moyenne sont détaillées dans la fiche méthodologique R01.</w:t>
      </w:r>
    </w:p>
    <w:p w14:paraId="2F7BD2BC" w14:textId="77777777" w:rsidR="00FD0639" w:rsidRPr="00A35CE6" w:rsidRDefault="00FD0639" w:rsidP="00FD0639">
      <w:pPr>
        <w:jc w:val="both"/>
        <w:rPr>
          <w:sz w:val="22"/>
          <w:szCs w:val="22"/>
        </w:rPr>
      </w:pPr>
      <w:r w:rsidRPr="00A35CE6">
        <w:rPr>
          <w:sz w:val="22"/>
          <w:szCs w:val="22"/>
        </w:rPr>
        <w:br w:type="page"/>
      </w:r>
    </w:p>
    <w:p w14:paraId="3C5030E4" w14:textId="77777777" w:rsidR="00705028" w:rsidRPr="00A35CE6" w:rsidRDefault="005B1806" w:rsidP="005B1806">
      <w:pPr>
        <w:pStyle w:val="Titre3"/>
        <w:numPr>
          <w:ilvl w:val="0"/>
          <w:numId w:val="0"/>
        </w:numPr>
        <w:rPr>
          <w:sz w:val="22"/>
          <w:szCs w:val="22"/>
        </w:rPr>
      </w:pPr>
      <w:r w:rsidRPr="00A35CE6">
        <w:rPr>
          <w:sz w:val="22"/>
          <w:szCs w:val="22"/>
        </w:rPr>
        <w:lastRenderedPageBreak/>
        <w:t xml:space="preserve">H2- </w:t>
      </w:r>
      <w:r w:rsidR="00705028" w:rsidRPr="00A35CE6">
        <w:rPr>
          <w:sz w:val="22"/>
          <w:szCs w:val="22"/>
        </w:rPr>
        <w:t xml:space="preserve">CRITERES DE DIFFERENCIATION </w:t>
      </w:r>
    </w:p>
    <w:p w14:paraId="6B707650" w14:textId="77777777" w:rsidR="00705028" w:rsidRPr="00A35CE6" w:rsidRDefault="00705028">
      <w:pPr>
        <w:ind w:left="708"/>
        <w:rPr>
          <w:sz w:val="22"/>
          <w:szCs w:val="22"/>
        </w:rPr>
      </w:pPr>
    </w:p>
    <w:p w14:paraId="5477D2F2" w14:textId="77777777" w:rsidR="00034D24" w:rsidRPr="00A35CE6" w:rsidRDefault="00034D24" w:rsidP="00034D24">
      <w:pPr>
        <w:ind w:left="708"/>
        <w:rPr>
          <w:sz w:val="22"/>
          <w:szCs w:val="22"/>
        </w:rPr>
      </w:pPr>
      <w:r w:rsidRPr="00A35CE6">
        <w:rPr>
          <w:sz w:val="22"/>
          <w:szCs w:val="22"/>
          <w:u w:val="single"/>
        </w:rPr>
        <w:t>Critère 1</w:t>
      </w:r>
      <w:r w:rsidRPr="00A35CE6">
        <w:rPr>
          <w:sz w:val="22"/>
          <w:szCs w:val="22"/>
        </w:rPr>
        <w:t> : Nature de l’énergie de chauffage :</w:t>
      </w:r>
    </w:p>
    <w:p w14:paraId="13E47FBC" w14:textId="77777777" w:rsidR="00034D24" w:rsidRPr="00A35CE6" w:rsidRDefault="00034D24" w:rsidP="00034D24">
      <w:pPr>
        <w:numPr>
          <w:ilvl w:val="0"/>
          <w:numId w:val="7"/>
        </w:numPr>
        <w:rPr>
          <w:sz w:val="22"/>
          <w:szCs w:val="22"/>
        </w:rPr>
      </w:pPr>
      <w:r w:rsidRPr="00A35CE6">
        <w:rPr>
          <w:sz w:val="22"/>
          <w:szCs w:val="22"/>
        </w:rPr>
        <w:t>Électricité</w:t>
      </w:r>
    </w:p>
    <w:p w14:paraId="4004FF67" w14:textId="77777777" w:rsidR="00034D24" w:rsidRPr="00A35CE6" w:rsidRDefault="00034D24" w:rsidP="00034D24">
      <w:pPr>
        <w:numPr>
          <w:ilvl w:val="0"/>
          <w:numId w:val="7"/>
        </w:numPr>
        <w:rPr>
          <w:sz w:val="22"/>
          <w:szCs w:val="22"/>
        </w:rPr>
      </w:pPr>
      <w:r w:rsidRPr="00A35CE6">
        <w:rPr>
          <w:sz w:val="22"/>
          <w:szCs w:val="22"/>
        </w:rPr>
        <w:t>Combustible</w:t>
      </w:r>
    </w:p>
    <w:p w14:paraId="1AC6DD6C" w14:textId="77777777" w:rsidR="005B1806" w:rsidRPr="00A35CE6" w:rsidRDefault="005B1806" w:rsidP="00CA3F62">
      <w:pPr>
        <w:rPr>
          <w:color w:val="000080"/>
          <w:sz w:val="22"/>
          <w:szCs w:val="22"/>
        </w:rPr>
      </w:pPr>
    </w:p>
    <w:p w14:paraId="5A294B41" w14:textId="77777777" w:rsidR="00CA3F62" w:rsidRPr="00A35CE6" w:rsidRDefault="00E47841" w:rsidP="00CA3F62">
      <w:pPr>
        <w:ind w:left="708"/>
        <w:rPr>
          <w:sz w:val="22"/>
          <w:szCs w:val="22"/>
        </w:rPr>
      </w:pPr>
      <w:r w:rsidRPr="00A35CE6">
        <w:rPr>
          <w:sz w:val="22"/>
          <w:szCs w:val="22"/>
          <w:u w:val="single"/>
        </w:rPr>
        <w:t>Critère 2</w:t>
      </w:r>
      <w:r w:rsidR="00CA3F62" w:rsidRPr="00A35CE6">
        <w:rPr>
          <w:sz w:val="22"/>
          <w:szCs w:val="22"/>
        </w:rPr>
        <w:t xml:space="preserve"> : Zone climatique </w:t>
      </w:r>
    </w:p>
    <w:p w14:paraId="7D38E057" w14:textId="1FB84565" w:rsidR="00705028" w:rsidRPr="00A35CE6" w:rsidRDefault="00705028" w:rsidP="00EF1AB0">
      <w:pPr>
        <w:pStyle w:val="Lgende"/>
        <w:keepNext/>
        <w:jc w:val="center"/>
        <w:rPr>
          <w:sz w:val="18"/>
        </w:rPr>
      </w:pPr>
      <w:r w:rsidRPr="00A35CE6">
        <w:t xml:space="preserve">Correction fonction </w:t>
      </w:r>
      <w:r w:rsidR="008E33B4" w:rsidRPr="00A35CE6">
        <w:t>de la zone climatique</w:t>
      </w:r>
      <w:ins w:id="29" w:author="Julien PARC" w:date="2021-07-09T15:44:00Z">
        <w:r w:rsidR="00FD7B6E">
          <w:t xml:space="preserve"> (fiche R01)</w:t>
        </w:r>
      </w:ins>
      <w:r w:rsidR="00CA3F62" w:rsidRPr="00A35CE6">
        <w:t xml:space="preserve"> </w:t>
      </w:r>
      <w:del w:id="30" w:author="Julien PARC" w:date="2021-07-09T15:44:00Z">
        <w:r w:rsidR="00CA3F62" w:rsidRPr="00A35CE6" w:rsidDel="00FD7B6E">
          <w:rPr>
            <w:szCs w:val="22"/>
          </w:rPr>
          <w:delText>(</w:delText>
        </w:r>
        <w:r w:rsidR="00CA3F62" w:rsidRPr="00A35CE6" w:rsidDel="00FD7B6E">
          <w:delText xml:space="preserve">cf. RT </w:delText>
        </w:r>
        <w:r w:rsidR="007A0F79" w:rsidRPr="00A35CE6" w:rsidDel="00FD7B6E">
          <w:delText>2012</w:delText>
        </w:r>
        <w:r w:rsidR="00CA3F62" w:rsidRPr="00A35CE6" w:rsidDel="00FD7B6E">
          <w:delText>)</w:delText>
        </w:r>
      </w:del>
    </w:p>
    <w:tbl>
      <w:tblPr>
        <w:tblW w:w="4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6"/>
        <w:gridCol w:w="2410"/>
      </w:tblGrid>
      <w:tr w:rsidR="00705028" w:rsidRPr="00A35CE6" w14:paraId="14CF2660" w14:textId="77777777">
        <w:trPr>
          <w:trHeight w:val="255"/>
          <w:jc w:val="center"/>
        </w:trPr>
        <w:tc>
          <w:tcPr>
            <w:tcW w:w="1706" w:type="dxa"/>
            <w:noWrap/>
            <w:vAlign w:val="center"/>
          </w:tcPr>
          <w:p w14:paraId="0A0360BF" w14:textId="77777777" w:rsidR="00705028" w:rsidRPr="00A35CE6" w:rsidRDefault="00705028" w:rsidP="00EF1AB0">
            <w:pPr>
              <w:jc w:val="center"/>
            </w:pPr>
            <w:r w:rsidRPr="00A35CE6">
              <w:t>Zone</w:t>
            </w:r>
          </w:p>
        </w:tc>
        <w:tc>
          <w:tcPr>
            <w:tcW w:w="2410" w:type="dxa"/>
            <w:noWrap/>
            <w:vAlign w:val="center"/>
          </w:tcPr>
          <w:p w14:paraId="3EA32BAB" w14:textId="77777777" w:rsidR="00705028" w:rsidRPr="00A35CE6" w:rsidRDefault="00705028" w:rsidP="00EF1AB0">
            <w:pPr>
              <w:jc w:val="center"/>
            </w:pPr>
            <w:r w:rsidRPr="00A35CE6">
              <w:t>Coef</w:t>
            </w:r>
            <w:r w:rsidR="00AB5EE0" w:rsidRPr="00A35CE6">
              <w:t>ficient</w:t>
            </w:r>
            <w:r w:rsidRPr="00A35CE6">
              <w:t xml:space="preserve"> climat</w:t>
            </w:r>
            <w:r w:rsidR="00AB5EE0" w:rsidRPr="00A35CE6">
              <w:t>ique</w:t>
            </w:r>
          </w:p>
        </w:tc>
      </w:tr>
      <w:tr w:rsidR="00705028" w:rsidRPr="00A35CE6" w14:paraId="72D6FCB2" w14:textId="77777777">
        <w:trPr>
          <w:trHeight w:val="255"/>
          <w:jc w:val="center"/>
        </w:trPr>
        <w:tc>
          <w:tcPr>
            <w:tcW w:w="1706" w:type="dxa"/>
            <w:noWrap/>
            <w:vAlign w:val="bottom"/>
          </w:tcPr>
          <w:p w14:paraId="69FFEFE3" w14:textId="77777777" w:rsidR="00705028" w:rsidRPr="00A35CE6" w:rsidRDefault="00705028" w:rsidP="00EF1AB0">
            <w:pPr>
              <w:jc w:val="center"/>
              <w:rPr>
                <w:sz w:val="18"/>
                <w:szCs w:val="18"/>
              </w:rPr>
            </w:pPr>
            <w:r w:rsidRPr="00A35CE6">
              <w:rPr>
                <w:sz w:val="18"/>
                <w:szCs w:val="18"/>
              </w:rPr>
              <w:t>H1</w:t>
            </w:r>
          </w:p>
        </w:tc>
        <w:tc>
          <w:tcPr>
            <w:tcW w:w="2410" w:type="dxa"/>
            <w:noWrap/>
            <w:vAlign w:val="bottom"/>
          </w:tcPr>
          <w:p w14:paraId="1AA2CE74" w14:textId="77777777" w:rsidR="00705028" w:rsidRPr="00A35CE6" w:rsidRDefault="00705028" w:rsidP="00EF1AB0">
            <w:pPr>
              <w:jc w:val="center"/>
              <w:rPr>
                <w:b/>
                <w:sz w:val="18"/>
                <w:szCs w:val="18"/>
              </w:rPr>
            </w:pPr>
            <w:r w:rsidRPr="00A35CE6">
              <w:rPr>
                <w:b/>
                <w:sz w:val="18"/>
                <w:szCs w:val="18"/>
              </w:rPr>
              <w:t>1,1</w:t>
            </w:r>
          </w:p>
        </w:tc>
      </w:tr>
      <w:tr w:rsidR="00705028" w:rsidRPr="00A35CE6" w14:paraId="07AA73A9" w14:textId="77777777">
        <w:trPr>
          <w:trHeight w:val="255"/>
          <w:jc w:val="center"/>
        </w:trPr>
        <w:tc>
          <w:tcPr>
            <w:tcW w:w="1706" w:type="dxa"/>
            <w:noWrap/>
            <w:vAlign w:val="bottom"/>
          </w:tcPr>
          <w:p w14:paraId="3CA94096" w14:textId="77777777" w:rsidR="00705028" w:rsidRPr="00A35CE6" w:rsidRDefault="00705028" w:rsidP="00EF1AB0">
            <w:pPr>
              <w:jc w:val="center"/>
              <w:rPr>
                <w:sz w:val="18"/>
                <w:szCs w:val="18"/>
              </w:rPr>
            </w:pPr>
            <w:r w:rsidRPr="00A35CE6">
              <w:rPr>
                <w:sz w:val="18"/>
                <w:szCs w:val="18"/>
              </w:rPr>
              <w:t>H2</w:t>
            </w:r>
          </w:p>
        </w:tc>
        <w:tc>
          <w:tcPr>
            <w:tcW w:w="2410" w:type="dxa"/>
            <w:noWrap/>
            <w:vAlign w:val="bottom"/>
          </w:tcPr>
          <w:p w14:paraId="441F8126" w14:textId="77777777" w:rsidR="00705028" w:rsidRPr="00A35CE6" w:rsidRDefault="00705028" w:rsidP="00EF1AB0">
            <w:pPr>
              <w:jc w:val="center"/>
              <w:rPr>
                <w:b/>
                <w:sz w:val="18"/>
                <w:szCs w:val="18"/>
              </w:rPr>
            </w:pPr>
            <w:r w:rsidRPr="00A35CE6">
              <w:rPr>
                <w:b/>
                <w:sz w:val="18"/>
                <w:szCs w:val="18"/>
              </w:rPr>
              <w:t>0,9</w:t>
            </w:r>
          </w:p>
        </w:tc>
      </w:tr>
      <w:tr w:rsidR="00705028" w:rsidRPr="00A35CE6" w14:paraId="7F133CA0" w14:textId="77777777">
        <w:trPr>
          <w:trHeight w:val="255"/>
          <w:jc w:val="center"/>
        </w:trPr>
        <w:tc>
          <w:tcPr>
            <w:tcW w:w="1706" w:type="dxa"/>
            <w:noWrap/>
            <w:vAlign w:val="bottom"/>
          </w:tcPr>
          <w:p w14:paraId="3123E09B" w14:textId="77777777" w:rsidR="00705028" w:rsidRPr="00A35CE6" w:rsidRDefault="00705028" w:rsidP="00EF1AB0">
            <w:pPr>
              <w:jc w:val="center"/>
              <w:rPr>
                <w:sz w:val="18"/>
                <w:szCs w:val="18"/>
              </w:rPr>
            </w:pPr>
            <w:r w:rsidRPr="00A35CE6">
              <w:rPr>
                <w:sz w:val="18"/>
                <w:szCs w:val="18"/>
              </w:rPr>
              <w:t>H3</w:t>
            </w:r>
          </w:p>
        </w:tc>
        <w:tc>
          <w:tcPr>
            <w:tcW w:w="2410" w:type="dxa"/>
            <w:noWrap/>
            <w:vAlign w:val="bottom"/>
          </w:tcPr>
          <w:p w14:paraId="486C555A" w14:textId="77777777" w:rsidR="00705028" w:rsidRPr="00A35CE6" w:rsidRDefault="00705028" w:rsidP="00EF1AB0">
            <w:pPr>
              <w:jc w:val="center"/>
              <w:rPr>
                <w:b/>
                <w:sz w:val="18"/>
                <w:szCs w:val="18"/>
              </w:rPr>
            </w:pPr>
            <w:r w:rsidRPr="00A35CE6">
              <w:rPr>
                <w:b/>
                <w:sz w:val="18"/>
                <w:szCs w:val="18"/>
              </w:rPr>
              <w:t>0,6</w:t>
            </w:r>
          </w:p>
        </w:tc>
      </w:tr>
    </w:tbl>
    <w:p w14:paraId="2009CBA6" w14:textId="77777777" w:rsidR="00705028" w:rsidRPr="00A35CE6" w:rsidRDefault="00705028" w:rsidP="00FD0639">
      <w:pPr>
        <w:rPr>
          <w:sz w:val="24"/>
        </w:rPr>
      </w:pPr>
    </w:p>
    <w:p w14:paraId="32D66D28" w14:textId="77777777" w:rsidR="00AB7F00" w:rsidRPr="00A35CE6" w:rsidRDefault="00AB7F00" w:rsidP="00FD0639">
      <w:pPr>
        <w:rPr>
          <w:b/>
          <w:sz w:val="22"/>
          <w:szCs w:val="22"/>
        </w:rPr>
      </w:pPr>
    </w:p>
    <w:p w14:paraId="672666CE" w14:textId="77777777" w:rsidR="00034D24" w:rsidRPr="00A35CE6" w:rsidRDefault="000E5BCB" w:rsidP="00FD0639">
      <w:pPr>
        <w:rPr>
          <w:b/>
          <w:sz w:val="22"/>
          <w:szCs w:val="22"/>
        </w:rPr>
      </w:pPr>
      <w:r w:rsidRPr="00A35CE6">
        <w:rPr>
          <w:b/>
          <w:sz w:val="22"/>
          <w:szCs w:val="22"/>
        </w:rPr>
        <w:t>H3-GAIN ENERGETIQUE</w:t>
      </w:r>
    </w:p>
    <w:p w14:paraId="4742CD6B" w14:textId="77777777" w:rsidR="00106B13" w:rsidRPr="00A35CE6" w:rsidRDefault="00106B13" w:rsidP="00FD0639">
      <w:pPr>
        <w:rPr>
          <w:b/>
          <w:sz w:val="22"/>
          <w:szCs w:val="22"/>
        </w:rPr>
      </w:pPr>
    </w:p>
    <w:p w14:paraId="68CF60E1" w14:textId="77777777" w:rsidR="007804F6" w:rsidRPr="00A35CE6" w:rsidRDefault="00034D24" w:rsidP="00FD0639">
      <w:pPr>
        <w:rPr>
          <w:b/>
          <w:bCs/>
          <w:sz w:val="22"/>
          <w:szCs w:val="22"/>
        </w:rPr>
      </w:pPr>
      <w:r w:rsidRPr="00A35CE6">
        <w:rPr>
          <w:b/>
          <w:bCs/>
          <w:sz w:val="22"/>
          <w:szCs w:val="22"/>
        </w:rPr>
        <w:t xml:space="preserve">Gain </w:t>
      </w:r>
      <w:r w:rsidR="00112E1F" w:rsidRPr="00A35CE6">
        <w:rPr>
          <w:b/>
          <w:bCs/>
          <w:sz w:val="22"/>
          <w:szCs w:val="22"/>
        </w:rPr>
        <w:t>énergétique</w:t>
      </w:r>
      <w:r w:rsidR="007804F6" w:rsidRPr="00A35CE6">
        <w:rPr>
          <w:b/>
          <w:bCs/>
          <w:sz w:val="22"/>
          <w:szCs w:val="22"/>
        </w:rPr>
        <w:t xml:space="preserve"> en kWh/m².an :</w:t>
      </w:r>
    </w:p>
    <w:p w14:paraId="76C47DDD" w14:textId="77777777" w:rsidR="00034D24" w:rsidRPr="00A35CE6" w:rsidRDefault="00034D24" w:rsidP="00FD0639">
      <w:pPr>
        <w:rPr>
          <w:sz w:val="24"/>
        </w:rPr>
      </w:pPr>
      <w:r w:rsidRPr="00A35CE6">
        <w:rPr>
          <w:b/>
          <w:bCs/>
          <w:sz w:val="22"/>
          <w:szCs w:val="22"/>
        </w:rPr>
        <w:t>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1963"/>
        <w:gridCol w:w="2202"/>
        <w:gridCol w:w="997"/>
      </w:tblGrid>
      <w:tr w:rsidR="00034D24" w:rsidRPr="00A35CE6" w14:paraId="319BB1F9" w14:textId="77777777">
        <w:trPr>
          <w:cantSplit/>
          <w:trHeight w:val="567"/>
        </w:trPr>
        <w:tc>
          <w:tcPr>
            <w:tcW w:w="4048" w:type="dxa"/>
            <w:vAlign w:val="center"/>
          </w:tcPr>
          <w:p w14:paraId="6B1D773A" w14:textId="77777777" w:rsidR="00034D24" w:rsidRPr="00A35CE6" w:rsidRDefault="00034D24" w:rsidP="009337BE">
            <w:pPr>
              <w:pStyle w:val="Titre9"/>
              <w:rPr>
                <w:rFonts w:ascii="Times New Roman" w:hAnsi="Times New Roman" w:cs="Times New Roman"/>
              </w:rPr>
            </w:pPr>
            <w:r w:rsidRPr="00A35CE6">
              <w:rPr>
                <w:rFonts w:ascii="Times New Roman" w:hAnsi="Times New Roman" w:cs="Times New Roman"/>
              </w:rPr>
              <w:t>Gain énergétique calculé</w:t>
            </w:r>
          </w:p>
        </w:tc>
        <w:tc>
          <w:tcPr>
            <w:tcW w:w="1963" w:type="dxa"/>
            <w:vAlign w:val="center"/>
          </w:tcPr>
          <w:p w14:paraId="6473D44B" w14:textId="77777777" w:rsidR="00034D24" w:rsidRPr="00A35CE6" w:rsidRDefault="00034D24" w:rsidP="009337BE">
            <w:pPr>
              <w:pStyle w:val="Titre6"/>
              <w:rPr>
                <w:color w:val="auto"/>
                <w:sz w:val="22"/>
                <w:szCs w:val="22"/>
              </w:rPr>
            </w:pPr>
            <w:r w:rsidRPr="00A35CE6">
              <w:rPr>
                <w:color w:val="auto"/>
                <w:sz w:val="22"/>
                <w:szCs w:val="22"/>
              </w:rPr>
              <w:t>Chauffage électrique</w:t>
            </w:r>
          </w:p>
        </w:tc>
        <w:tc>
          <w:tcPr>
            <w:tcW w:w="2202" w:type="dxa"/>
            <w:vAlign w:val="center"/>
          </w:tcPr>
          <w:p w14:paraId="4AA4348F" w14:textId="77777777" w:rsidR="00034D24" w:rsidRPr="00A35CE6" w:rsidRDefault="00034D24" w:rsidP="009337BE">
            <w:pPr>
              <w:pStyle w:val="Titre6"/>
              <w:rPr>
                <w:color w:val="auto"/>
                <w:sz w:val="22"/>
                <w:szCs w:val="22"/>
              </w:rPr>
            </w:pPr>
            <w:r w:rsidRPr="00A35CE6">
              <w:rPr>
                <w:color w:val="auto"/>
                <w:sz w:val="22"/>
                <w:szCs w:val="22"/>
              </w:rPr>
              <w:t>Chauffage combustible</w:t>
            </w:r>
          </w:p>
        </w:tc>
        <w:tc>
          <w:tcPr>
            <w:tcW w:w="997" w:type="dxa"/>
            <w:tcBorders>
              <w:bottom w:val="single" w:sz="4" w:space="0" w:color="auto"/>
            </w:tcBorders>
            <w:vAlign w:val="center"/>
          </w:tcPr>
          <w:p w14:paraId="188140B2" w14:textId="77777777" w:rsidR="00034D24" w:rsidRPr="00A35CE6" w:rsidRDefault="00034D24" w:rsidP="009337BE">
            <w:pPr>
              <w:jc w:val="center"/>
              <w:rPr>
                <w:sz w:val="22"/>
                <w:szCs w:val="22"/>
              </w:rPr>
            </w:pPr>
            <w:r w:rsidRPr="00A35CE6">
              <w:rPr>
                <w:sz w:val="22"/>
                <w:szCs w:val="22"/>
              </w:rPr>
              <w:t>Unité</w:t>
            </w:r>
          </w:p>
        </w:tc>
      </w:tr>
      <w:tr w:rsidR="001A34C0" w:rsidRPr="00A35CE6" w14:paraId="46219086" w14:textId="77777777">
        <w:trPr>
          <w:cantSplit/>
          <w:trHeight w:val="567"/>
        </w:trPr>
        <w:tc>
          <w:tcPr>
            <w:tcW w:w="4048" w:type="dxa"/>
            <w:vAlign w:val="center"/>
          </w:tcPr>
          <w:p w14:paraId="3D0777F9" w14:textId="77777777" w:rsidR="001A34C0" w:rsidRPr="00A35CE6" w:rsidRDefault="001A34C0" w:rsidP="00563AC1">
            <w:pPr>
              <w:jc w:val="center"/>
              <w:rPr>
                <w:sz w:val="22"/>
                <w:szCs w:val="22"/>
              </w:rPr>
            </w:pPr>
            <w:r w:rsidRPr="00A35CE6">
              <w:rPr>
                <w:sz w:val="22"/>
                <w:szCs w:val="22"/>
              </w:rPr>
              <w:t xml:space="preserve">Mise en place d’un complexe isolant de résistance thermique </w:t>
            </w:r>
          </w:p>
          <w:p w14:paraId="62924F1E" w14:textId="7B4AFC38" w:rsidR="001A34C0" w:rsidRPr="00A35CE6" w:rsidRDefault="001A34C0" w:rsidP="00CD6E3C">
            <w:pPr>
              <w:jc w:val="center"/>
              <w:rPr>
                <w:sz w:val="22"/>
                <w:szCs w:val="22"/>
              </w:rPr>
            </w:pPr>
            <w:r w:rsidRPr="00A35CE6">
              <w:rPr>
                <w:sz w:val="22"/>
                <w:szCs w:val="22"/>
              </w:rPr>
              <w:t xml:space="preserve">R </w:t>
            </w:r>
            <w:r w:rsidRPr="00A35CE6">
              <w:rPr>
                <w:sz w:val="22"/>
                <w:szCs w:val="22"/>
              </w:rPr>
              <w:sym w:font="Symbol" w:char="F0B3"/>
            </w:r>
            <w:r w:rsidRPr="00A35CE6">
              <w:rPr>
                <w:sz w:val="22"/>
                <w:szCs w:val="22"/>
              </w:rPr>
              <w:t xml:space="preserve"> </w:t>
            </w:r>
            <w:ins w:id="31" w:author="Julien PARC" w:date="2021-07-09T15:44:00Z">
              <w:r w:rsidR="00FD7B6E">
                <w:rPr>
                  <w:sz w:val="22"/>
                  <w:szCs w:val="22"/>
                </w:rPr>
                <w:t>4</w:t>
              </w:r>
            </w:ins>
            <w:del w:id="32" w:author="Julien PARC" w:date="2021-07-09T15:44:00Z">
              <w:r w:rsidRPr="00A35CE6" w:rsidDel="00FD7B6E">
                <w:rPr>
                  <w:sz w:val="22"/>
                  <w:szCs w:val="22"/>
                </w:rPr>
                <w:delText>3</w:delText>
              </w:r>
            </w:del>
            <w:r w:rsidRPr="00A35CE6">
              <w:rPr>
                <w:sz w:val="22"/>
                <w:szCs w:val="22"/>
              </w:rPr>
              <w:t xml:space="preserve"> m²K/W</w:t>
            </w:r>
          </w:p>
        </w:tc>
        <w:tc>
          <w:tcPr>
            <w:tcW w:w="1963" w:type="dxa"/>
            <w:vAlign w:val="center"/>
          </w:tcPr>
          <w:p w14:paraId="21F20C90" w14:textId="125B375C" w:rsidR="001A34C0" w:rsidRPr="00A35CE6" w:rsidRDefault="001A34C0">
            <w:pPr>
              <w:jc w:val="center"/>
              <w:rPr>
                <w:color w:val="000000"/>
                <w:sz w:val="22"/>
                <w:szCs w:val="22"/>
              </w:rPr>
            </w:pPr>
            <w:del w:id="33" w:author="Julien PARC" w:date="2021-08-06T15:47:00Z">
              <w:r w:rsidRPr="00A35CE6" w:rsidDel="00633CAE">
                <w:rPr>
                  <w:color w:val="000000"/>
                  <w:sz w:val="22"/>
                  <w:szCs w:val="22"/>
                </w:rPr>
                <w:delText>5</w:delText>
              </w:r>
            </w:del>
            <w:del w:id="34" w:author="Julien PARC" w:date="2021-07-09T15:44:00Z">
              <w:r w:rsidRPr="00A35CE6" w:rsidDel="00FD7B6E">
                <w:rPr>
                  <w:color w:val="000000"/>
                  <w:sz w:val="22"/>
                  <w:szCs w:val="22"/>
                </w:rPr>
                <w:delText>6,1</w:delText>
              </w:r>
            </w:del>
            <w:ins w:id="35" w:author="Julien PARC" w:date="2021-08-06T15:47:00Z">
              <w:r w:rsidR="00633CAE">
                <w:rPr>
                  <w:color w:val="000000"/>
                  <w:sz w:val="22"/>
                  <w:szCs w:val="22"/>
                </w:rPr>
                <w:t>31,4</w:t>
              </w:r>
            </w:ins>
          </w:p>
        </w:tc>
        <w:tc>
          <w:tcPr>
            <w:tcW w:w="2202" w:type="dxa"/>
            <w:vAlign w:val="center"/>
          </w:tcPr>
          <w:p w14:paraId="5DD8C1E8" w14:textId="08FEF44F" w:rsidR="001A34C0" w:rsidRPr="00A35CE6" w:rsidRDefault="00633CAE">
            <w:pPr>
              <w:jc w:val="center"/>
              <w:rPr>
                <w:color w:val="000000"/>
                <w:sz w:val="22"/>
                <w:szCs w:val="22"/>
              </w:rPr>
            </w:pPr>
            <w:ins w:id="36" w:author="Julien PARC" w:date="2021-08-06T15:47:00Z">
              <w:r>
                <w:rPr>
                  <w:color w:val="000000"/>
                  <w:sz w:val="22"/>
                  <w:szCs w:val="22"/>
                </w:rPr>
                <w:t>49,7</w:t>
              </w:r>
            </w:ins>
            <w:del w:id="37" w:author="Julien PARC" w:date="2021-07-09T15:45:00Z">
              <w:r w:rsidR="001A34C0" w:rsidRPr="00A35CE6" w:rsidDel="00FD7B6E">
                <w:rPr>
                  <w:color w:val="000000"/>
                  <w:sz w:val="22"/>
                  <w:szCs w:val="22"/>
                </w:rPr>
                <w:delText>88,8</w:delText>
              </w:r>
            </w:del>
          </w:p>
        </w:tc>
        <w:tc>
          <w:tcPr>
            <w:tcW w:w="997" w:type="dxa"/>
            <w:tcBorders>
              <w:top w:val="nil"/>
            </w:tcBorders>
            <w:vAlign w:val="center"/>
          </w:tcPr>
          <w:p w14:paraId="5F93DA10" w14:textId="77777777" w:rsidR="001A34C0" w:rsidRPr="00A35CE6" w:rsidRDefault="001A34C0" w:rsidP="00563AC1">
            <w:pPr>
              <w:pStyle w:val="Titre6"/>
              <w:rPr>
                <w:color w:val="auto"/>
                <w:sz w:val="22"/>
                <w:szCs w:val="22"/>
              </w:rPr>
            </w:pPr>
            <w:r w:rsidRPr="00A35CE6">
              <w:rPr>
                <w:color w:val="auto"/>
                <w:sz w:val="22"/>
                <w:szCs w:val="22"/>
              </w:rPr>
              <w:t>kWh/m²</w:t>
            </w:r>
          </w:p>
        </w:tc>
      </w:tr>
    </w:tbl>
    <w:p w14:paraId="10B23010" w14:textId="77777777" w:rsidR="00106B13" w:rsidRPr="00A35CE6" w:rsidRDefault="00106B13">
      <w:pPr>
        <w:jc w:val="both"/>
        <w:rPr>
          <w:sz w:val="22"/>
          <w:szCs w:val="22"/>
        </w:rPr>
      </w:pPr>
    </w:p>
    <w:p w14:paraId="1EEA7EF3" w14:textId="77777777" w:rsidR="00705028" w:rsidRPr="00A35CE6" w:rsidRDefault="00705028">
      <w:pPr>
        <w:jc w:val="both"/>
        <w:rPr>
          <w:sz w:val="22"/>
          <w:szCs w:val="22"/>
        </w:rPr>
      </w:pPr>
    </w:p>
    <w:p w14:paraId="2514FF67" w14:textId="77777777" w:rsidR="000E5BCB" w:rsidRPr="00A35CE6" w:rsidRDefault="000E5BCB" w:rsidP="00FD0639">
      <w:pPr>
        <w:pStyle w:val="Titre1"/>
        <w:numPr>
          <w:ilvl w:val="0"/>
          <w:numId w:val="2"/>
        </w:numPr>
        <w:jc w:val="both"/>
        <w:rPr>
          <w:b/>
          <w:sz w:val="22"/>
          <w:szCs w:val="22"/>
        </w:rPr>
      </w:pPr>
      <w:r w:rsidRPr="00A35CE6">
        <w:rPr>
          <w:b/>
          <w:sz w:val="22"/>
          <w:szCs w:val="22"/>
        </w:rPr>
        <w:t>MONTANT DE CERTIFICATS EN KWH CUMAC</w:t>
      </w:r>
    </w:p>
    <w:p w14:paraId="3196E511" w14:textId="77777777" w:rsidR="00705028" w:rsidRPr="00A35CE6" w:rsidRDefault="00705028">
      <w:pPr>
        <w:pStyle w:val="Corpsdetexte"/>
        <w:rPr>
          <w:sz w:val="22"/>
          <w:szCs w:val="22"/>
        </w:rPr>
      </w:pPr>
    </w:p>
    <w:p w14:paraId="04DE7E11" w14:textId="77777777" w:rsidR="00705028" w:rsidRPr="00A35CE6" w:rsidRDefault="00705028" w:rsidP="00591AA7">
      <w:pPr>
        <w:pStyle w:val="Corpsdetexte"/>
        <w:jc w:val="both"/>
        <w:rPr>
          <w:sz w:val="22"/>
          <w:szCs w:val="22"/>
        </w:rPr>
      </w:pPr>
      <w:r w:rsidRPr="00A35CE6">
        <w:rPr>
          <w:sz w:val="22"/>
          <w:szCs w:val="22"/>
        </w:rPr>
        <w:t>Exprimée en kWh actualisés cumulés (</w:t>
      </w:r>
      <w:r w:rsidR="008E33B4" w:rsidRPr="00A35CE6">
        <w:rPr>
          <w:sz w:val="22"/>
          <w:szCs w:val="22"/>
        </w:rPr>
        <w:t>c</w:t>
      </w:r>
      <w:r w:rsidRPr="00A35CE6">
        <w:rPr>
          <w:sz w:val="22"/>
          <w:szCs w:val="22"/>
        </w:rPr>
        <w:t>umac) sur la durée de vie</w:t>
      </w:r>
      <w:r w:rsidR="00174773" w:rsidRPr="00A35CE6">
        <w:rPr>
          <w:sz w:val="22"/>
          <w:szCs w:val="22"/>
        </w:rPr>
        <w:t xml:space="preserve"> du produit.</w:t>
      </w:r>
      <w:r w:rsidR="00591AA7" w:rsidRPr="00A35CE6">
        <w:rPr>
          <w:sz w:val="22"/>
          <w:szCs w:val="22"/>
        </w:rPr>
        <w:t xml:space="preserve"> </w:t>
      </w:r>
    </w:p>
    <w:p w14:paraId="66971130" w14:textId="77777777" w:rsidR="00045FEC" w:rsidRPr="00A35CE6" w:rsidRDefault="00045FEC" w:rsidP="00FC7BB7">
      <w:pPr>
        <w:pStyle w:val="Titre4"/>
        <w:rPr>
          <w:b/>
          <w:bCs/>
          <w:color w:val="auto"/>
          <w:sz w:val="22"/>
          <w:szCs w:val="22"/>
        </w:rPr>
      </w:pPr>
    </w:p>
    <w:p w14:paraId="4C7B556C" w14:textId="7A7EBC03" w:rsidR="00AF2BCA" w:rsidRPr="00A35CE6" w:rsidRDefault="00034D24" w:rsidP="0039284E">
      <w:pPr>
        <w:rPr>
          <w:b/>
          <w:bCs/>
          <w:sz w:val="22"/>
          <w:szCs w:val="22"/>
        </w:rPr>
      </w:pPr>
      <w:r w:rsidRPr="00A35CE6">
        <w:rPr>
          <w:b/>
          <w:bCs/>
          <w:sz w:val="22"/>
          <w:szCs w:val="22"/>
        </w:rPr>
        <w:t xml:space="preserve">Action : </w:t>
      </w:r>
      <w:r w:rsidR="00AF2BCA" w:rsidRPr="00A35CE6">
        <w:rPr>
          <w:b/>
          <w:bCs/>
          <w:sz w:val="22"/>
          <w:szCs w:val="22"/>
        </w:rPr>
        <w:t>Mise en place d’un</w:t>
      </w:r>
      <w:r w:rsidR="0039284E" w:rsidRPr="00A35CE6">
        <w:rPr>
          <w:b/>
          <w:bCs/>
          <w:sz w:val="22"/>
          <w:szCs w:val="22"/>
        </w:rPr>
        <w:t xml:space="preserve">e isolation correspondant à une </w:t>
      </w:r>
      <w:r w:rsidR="00AF2BCA" w:rsidRPr="00A35CE6">
        <w:rPr>
          <w:b/>
          <w:bCs/>
          <w:sz w:val="22"/>
          <w:szCs w:val="22"/>
        </w:rPr>
        <w:t>résistance thermique</w:t>
      </w:r>
      <w:r w:rsidR="0039284E" w:rsidRPr="00A35CE6">
        <w:rPr>
          <w:b/>
          <w:bCs/>
          <w:sz w:val="22"/>
          <w:szCs w:val="22"/>
        </w:rPr>
        <w:t xml:space="preserve"> additionnelle</w:t>
      </w:r>
      <w:r w:rsidR="00AF2BCA" w:rsidRPr="00A35CE6">
        <w:rPr>
          <w:b/>
          <w:bCs/>
          <w:sz w:val="22"/>
          <w:szCs w:val="22"/>
        </w:rPr>
        <w:t xml:space="preserve"> </w:t>
      </w:r>
      <w:r w:rsidR="00AF2BCA" w:rsidRPr="00A35CE6">
        <w:rPr>
          <w:sz w:val="22"/>
          <w:szCs w:val="22"/>
        </w:rPr>
        <w:t xml:space="preserve">R </w:t>
      </w:r>
      <w:r w:rsidR="00AF2BCA" w:rsidRPr="00A35CE6">
        <w:rPr>
          <w:sz w:val="22"/>
          <w:szCs w:val="22"/>
        </w:rPr>
        <w:sym w:font="Symbol" w:char="F0B3"/>
      </w:r>
      <w:r w:rsidR="0039284E" w:rsidRPr="00A35CE6">
        <w:rPr>
          <w:sz w:val="22"/>
          <w:szCs w:val="22"/>
        </w:rPr>
        <w:t xml:space="preserve"> </w:t>
      </w:r>
      <w:ins w:id="38" w:author="Julien PARC" w:date="2021-07-09T15:45:00Z">
        <w:r w:rsidR="00FD7B6E">
          <w:rPr>
            <w:sz w:val="22"/>
            <w:szCs w:val="22"/>
          </w:rPr>
          <w:t>4</w:t>
        </w:r>
      </w:ins>
      <w:del w:id="39" w:author="Julien PARC" w:date="2021-07-09T15:45:00Z">
        <w:r w:rsidR="00CD6E3C" w:rsidRPr="00A35CE6" w:rsidDel="00FD7B6E">
          <w:rPr>
            <w:sz w:val="22"/>
            <w:szCs w:val="22"/>
          </w:rPr>
          <w:delText>3</w:delText>
        </w:r>
      </w:del>
      <w:r w:rsidR="00AF2BCA" w:rsidRPr="00A35CE6">
        <w:rPr>
          <w:sz w:val="22"/>
          <w:szCs w:val="22"/>
        </w:rPr>
        <w:t xml:space="preserve"> m²K/W :</w:t>
      </w:r>
    </w:p>
    <w:p w14:paraId="3288FB28" w14:textId="77777777" w:rsidR="00034D24" w:rsidRPr="00A35CE6" w:rsidRDefault="00034D24" w:rsidP="00AF2BCA">
      <w:pPr>
        <w:pStyle w:val="Corpsdetexte"/>
        <w:ind w:left="993" w:hanging="993"/>
        <w:rPr>
          <w:b/>
          <w:bCs/>
        </w:rPr>
      </w:pPr>
    </w:p>
    <w:p w14:paraId="4C180F16" w14:textId="77777777" w:rsidR="001A34C0" w:rsidRPr="00A35CE6" w:rsidRDefault="007D5F97" w:rsidP="000E5BCB">
      <w:pPr>
        <w:pStyle w:val="Corpsdetexte"/>
        <w:jc w:val="both"/>
        <w:rPr>
          <w:sz w:val="20"/>
          <w:szCs w:val="20"/>
          <w:lang w:eastAsia="zh-CN"/>
        </w:rPr>
      </w:pPr>
      <w:r w:rsidRPr="00A35CE6">
        <w:fldChar w:fldCharType="begin"/>
      </w:r>
      <w:r w:rsidRPr="00A35CE6">
        <w:instrText xml:space="preserve"> LINK </w:instrText>
      </w:r>
      <w:r w:rsidR="003B421D" w:rsidRPr="00A35CE6">
        <w:instrText xml:space="preserve">Excel.Sheet.12 "C:\\Users\\Club C2E stagiaire\\Desktop\\SylvainDamag\\BAR-EN-103\\BAR-EN-103_FC.xlsx" "BAR-EN-103 U=2 V.2!L43C2:L46C4" </w:instrText>
      </w:r>
      <w:r w:rsidRPr="00A35CE6">
        <w:instrText xml:space="preserve">\a \f 4 \h </w:instrText>
      </w:r>
      <w:r w:rsidR="00A35CE6">
        <w:instrText xml:space="preserve"> \* MERGEFORMAT </w:instrText>
      </w:r>
      <w:r w:rsidRPr="00A35CE6">
        <w:fldChar w:fldCharType="separate"/>
      </w:r>
    </w:p>
    <w:tbl>
      <w:tblPr>
        <w:tblW w:w="7560" w:type="dxa"/>
        <w:tblInd w:w="55" w:type="dxa"/>
        <w:tblCellMar>
          <w:left w:w="70" w:type="dxa"/>
          <w:right w:w="70" w:type="dxa"/>
        </w:tblCellMar>
        <w:tblLook w:val="04A0" w:firstRow="1" w:lastRow="0" w:firstColumn="1" w:lastColumn="0" w:noHBand="0" w:noVBand="1"/>
      </w:tblPr>
      <w:tblGrid>
        <w:gridCol w:w="3320"/>
        <w:gridCol w:w="1200"/>
        <w:gridCol w:w="1520"/>
        <w:gridCol w:w="1520"/>
      </w:tblGrid>
      <w:tr w:rsidR="00FD7B6E" w:rsidRPr="00A35CE6" w14:paraId="19003344" w14:textId="77777777" w:rsidTr="00633CAE">
        <w:trPr>
          <w:divId w:val="993339688"/>
          <w:trHeight w:val="585"/>
        </w:trPr>
        <w:tc>
          <w:tcPr>
            <w:tcW w:w="33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07ABDD" w14:textId="77777777" w:rsidR="00FD7B6E" w:rsidRPr="00A35CE6" w:rsidRDefault="00FD7B6E" w:rsidP="001A34C0">
            <w:pPr>
              <w:jc w:val="center"/>
              <w:rPr>
                <w:color w:val="000000"/>
                <w:sz w:val="22"/>
                <w:szCs w:val="22"/>
                <w:lang w:eastAsia="zh-CN"/>
              </w:rPr>
            </w:pPr>
            <w:r w:rsidRPr="00A35CE6">
              <w:rPr>
                <w:color w:val="000000"/>
                <w:sz w:val="22"/>
                <w:szCs w:val="22"/>
                <w:lang w:eastAsia="zh-CN"/>
              </w:rPr>
              <w:t>Zone climatique</w:t>
            </w:r>
          </w:p>
        </w:tc>
        <w:tc>
          <w:tcPr>
            <w:tcW w:w="1200" w:type="dxa"/>
            <w:tcBorders>
              <w:top w:val="single" w:sz="8" w:space="0" w:color="auto"/>
              <w:left w:val="nil"/>
              <w:bottom w:val="single" w:sz="8" w:space="0" w:color="auto"/>
              <w:right w:val="single" w:sz="4" w:space="0" w:color="auto"/>
            </w:tcBorders>
            <w:shd w:val="clear" w:color="auto" w:fill="auto"/>
            <w:vAlign w:val="center"/>
            <w:hideMark/>
          </w:tcPr>
          <w:p w14:paraId="0B591435" w14:textId="77777777" w:rsidR="00FD7B6E" w:rsidRPr="00A35CE6" w:rsidRDefault="00FD7B6E" w:rsidP="001A34C0">
            <w:pPr>
              <w:jc w:val="center"/>
              <w:rPr>
                <w:sz w:val="22"/>
                <w:szCs w:val="22"/>
                <w:lang w:eastAsia="zh-CN"/>
              </w:rPr>
            </w:pPr>
            <w:r w:rsidRPr="00A35CE6">
              <w:rPr>
                <w:sz w:val="22"/>
                <w:szCs w:val="22"/>
                <w:lang w:eastAsia="zh-CN"/>
              </w:rPr>
              <w:t>Chauffage électrique</w:t>
            </w:r>
          </w:p>
        </w:tc>
        <w:tc>
          <w:tcPr>
            <w:tcW w:w="1520" w:type="dxa"/>
            <w:tcBorders>
              <w:top w:val="single" w:sz="4" w:space="0" w:color="auto"/>
              <w:left w:val="single" w:sz="4" w:space="0" w:color="auto"/>
              <w:bottom w:val="single" w:sz="4" w:space="0" w:color="auto"/>
              <w:right w:val="single" w:sz="4" w:space="0" w:color="auto"/>
            </w:tcBorders>
          </w:tcPr>
          <w:p w14:paraId="30E044CF" w14:textId="325A6B60" w:rsidR="00FD7B6E" w:rsidRPr="00A35CE6" w:rsidRDefault="00FD7B6E" w:rsidP="001A34C0">
            <w:pPr>
              <w:jc w:val="center"/>
              <w:rPr>
                <w:sz w:val="22"/>
                <w:szCs w:val="22"/>
                <w:lang w:eastAsia="zh-CN"/>
              </w:rPr>
            </w:pPr>
            <w:ins w:id="40" w:author="Julien PARC" w:date="2021-07-09T15:46:00Z">
              <w:r>
                <w:rPr>
                  <w:sz w:val="22"/>
                  <w:szCs w:val="22"/>
                  <w:lang w:eastAsia="zh-CN"/>
                </w:rPr>
                <w:t>Chauffage combustible</w:t>
              </w:r>
            </w:ins>
          </w:p>
        </w:tc>
        <w:tc>
          <w:tcPr>
            <w:tcW w:w="152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368DD56" w14:textId="02BD3D2B" w:rsidR="00FD7B6E" w:rsidRPr="00A35CE6" w:rsidRDefault="00FD7B6E" w:rsidP="001A34C0">
            <w:pPr>
              <w:jc w:val="center"/>
              <w:rPr>
                <w:sz w:val="22"/>
                <w:szCs w:val="22"/>
                <w:lang w:eastAsia="zh-CN"/>
              </w:rPr>
            </w:pPr>
            <w:r w:rsidRPr="00A35CE6">
              <w:rPr>
                <w:sz w:val="22"/>
                <w:szCs w:val="22"/>
                <w:lang w:eastAsia="zh-CN"/>
              </w:rPr>
              <w:t>Unité</w:t>
            </w:r>
          </w:p>
        </w:tc>
      </w:tr>
    </w:tbl>
    <w:tbl>
      <w:tblPr>
        <w:tblW w:w="7560" w:type="dxa"/>
        <w:tblInd w:w="55" w:type="dxa"/>
        <w:tblCellMar>
          <w:left w:w="70" w:type="dxa"/>
          <w:right w:w="70" w:type="dxa"/>
        </w:tblCellMar>
        <w:tblLook w:val="04A0" w:firstRow="1" w:lastRow="0" w:firstColumn="1" w:lastColumn="0" w:noHBand="0" w:noVBand="1"/>
      </w:tblPr>
      <w:tblGrid>
        <w:gridCol w:w="3320"/>
        <w:gridCol w:w="1200"/>
        <w:gridCol w:w="1520"/>
        <w:gridCol w:w="1520"/>
      </w:tblGrid>
      <w:tr w:rsidR="00FD7B6E" w:rsidRPr="00A35CE6" w14:paraId="745FA4C0" w14:textId="77777777" w:rsidTr="00633CAE">
        <w:trPr>
          <w:trHeight w:val="506"/>
        </w:trPr>
        <w:tc>
          <w:tcPr>
            <w:tcW w:w="3320" w:type="dxa"/>
            <w:tcBorders>
              <w:top w:val="nil"/>
              <w:left w:val="single" w:sz="8" w:space="0" w:color="auto"/>
              <w:bottom w:val="single" w:sz="8" w:space="0" w:color="auto"/>
              <w:right w:val="single" w:sz="8" w:space="0" w:color="auto"/>
            </w:tcBorders>
            <w:shd w:val="clear" w:color="auto" w:fill="auto"/>
            <w:vAlign w:val="center"/>
            <w:hideMark/>
          </w:tcPr>
          <w:p w14:paraId="37BB7778" w14:textId="77777777" w:rsidR="00FD7B6E" w:rsidRPr="00A35CE6" w:rsidRDefault="00FD7B6E" w:rsidP="00FD7B6E">
            <w:pPr>
              <w:jc w:val="center"/>
              <w:rPr>
                <w:color w:val="000000"/>
                <w:sz w:val="22"/>
                <w:szCs w:val="22"/>
                <w:lang w:eastAsia="zh-CN"/>
              </w:rPr>
            </w:pPr>
            <w:r w:rsidRPr="00A35CE6">
              <w:rPr>
                <w:color w:val="000000"/>
                <w:sz w:val="22"/>
                <w:szCs w:val="22"/>
                <w:lang w:eastAsia="zh-CN"/>
              </w:rPr>
              <w:t>H1</w:t>
            </w:r>
          </w:p>
        </w:tc>
        <w:tc>
          <w:tcPr>
            <w:tcW w:w="1200" w:type="dxa"/>
            <w:tcBorders>
              <w:top w:val="nil"/>
              <w:left w:val="nil"/>
              <w:bottom w:val="single" w:sz="8" w:space="0" w:color="auto"/>
              <w:right w:val="single" w:sz="4" w:space="0" w:color="auto"/>
            </w:tcBorders>
            <w:shd w:val="clear" w:color="auto" w:fill="auto"/>
            <w:vAlign w:val="center"/>
          </w:tcPr>
          <w:p w14:paraId="2DE3002D" w14:textId="6BF2F265" w:rsidR="00FD7B6E" w:rsidRPr="00A35CE6" w:rsidRDefault="00FD7B6E" w:rsidP="00633CAE">
            <w:pPr>
              <w:jc w:val="center"/>
              <w:rPr>
                <w:color w:val="000000"/>
                <w:sz w:val="22"/>
                <w:szCs w:val="22"/>
                <w:lang w:eastAsia="zh-CN"/>
              </w:rPr>
            </w:pPr>
            <w:del w:id="41" w:author="Julien PARC" w:date="2021-07-09T15:46:00Z">
              <w:r w:rsidRPr="00A35CE6" w:rsidDel="00441E0D">
                <w:rPr>
                  <w:color w:val="000000"/>
                  <w:sz w:val="22"/>
                  <w:szCs w:val="22"/>
                  <w:lang w:eastAsia="zh-CN"/>
                </w:rPr>
                <w:delText>1557</w:delText>
              </w:r>
            </w:del>
            <w:ins w:id="42" w:author="Julien PARC" w:date="2021-08-06T15:48:00Z">
              <w:r w:rsidR="00633CAE">
                <w:rPr>
                  <w:color w:val="000000"/>
                  <w:sz w:val="22"/>
                  <w:szCs w:val="22"/>
                  <w:lang w:eastAsia="zh-CN"/>
                </w:rPr>
                <w:t>621</w:t>
              </w:r>
            </w:ins>
          </w:p>
        </w:tc>
        <w:tc>
          <w:tcPr>
            <w:tcW w:w="1520" w:type="dxa"/>
            <w:tcBorders>
              <w:top w:val="single" w:sz="4" w:space="0" w:color="auto"/>
              <w:left w:val="single" w:sz="4" w:space="0" w:color="auto"/>
              <w:bottom w:val="single" w:sz="4" w:space="0" w:color="auto"/>
              <w:right w:val="single" w:sz="4" w:space="0" w:color="auto"/>
            </w:tcBorders>
            <w:vAlign w:val="center"/>
          </w:tcPr>
          <w:p w14:paraId="27262011" w14:textId="445F8F92" w:rsidR="00FD7B6E" w:rsidRPr="00A35CE6" w:rsidRDefault="00633CAE" w:rsidP="00633CAE">
            <w:pPr>
              <w:jc w:val="center"/>
              <w:rPr>
                <w:sz w:val="22"/>
                <w:szCs w:val="22"/>
                <w:lang w:eastAsia="zh-CN"/>
              </w:rPr>
            </w:pPr>
            <w:ins w:id="43" w:author="Julien PARC" w:date="2021-08-06T15:48:00Z">
              <w:r>
                <w:rPr>
                  <w:sz w:val="22"/>
                  <w:szCs w:val="22"/>
                  <w:lang w:eastAsia="zh-CN"/>
                </w:rPr>
                <w:t>983</w:t>
              </w:r>
            </w:ins>
          </w:p>
        </w:tc>
        <w:tc>
          <w:tcPr>
            <w:tcW w:w="1520" w:type="dxa"/>
            <w:tcBorders>
              <w:top w:val="nil"/>
              <w:left w:val="single" w:sz="4" w:space="0" w:color="auto"/>
              <w:bottom w:val="nil"/>
              <w:right w:val="single" w:sz="8" w:space="0" w:color="auto"/>
            </w:tcBorders>
            <w:shd w:val="clear" w:color="auto" w:fill="auto"/>
            <w:vAlign w:val="center"/>
            <w:hideMark/>
          </w:tcPr>
          <w:p w14:paraId="788A800F" w14:textId="26BC76CB" w:rsidR="00FD7B6E" w:rsidRPr="00A35CE6" w:rsidRDefault="00FD7B6E" w:rsidP="00633CAE">
            <w:pPr>
              <w:jc w:val="center"/>
              <w:rPr>
                <w:sz w:val="22"/>
                <w:szCs w:val="22"/>
                <w:lang w:eastAsia="zh-CN"/>
              </w:rPr>
            </w:pPr>
            <w:r w:rsidRPr="00A35CE6">
              <w:rPr>
                <w:sz w:val="22"/>
                <w:szCs w:val="22"/>
                <w:lang w:eastAsia="zh-CN"/>
              </w:rPr>
              <w:t>kWh cumac</w:t>
            </w:r>
          </w:p>
        </w:tc>
      </w:tr>
      <w:tr w:rsidR="00FD7B6E" w:rsidRPr="00A35CE6" w14:paraId="3BB45B76" w14:textId="77777777" w:rsidTr="00633CAE">
        <w:trPr>
          <w:trHeight w:val="506"/>
        </w:trPr>
        <w:tc>
          <w:tcPr>
            <w:tcW w:w="3320" w:type="dxa"/>
            <w:tcBorders>
              <w:top w:val="nil"/>
              <w:left w:val="single" w:sz="8" w:space="0" w:color="auto"/>
              <w:bottom w:val="single" w:sz="8" w:space="0" w:color="auto"/>
              <w:right w:val="single" w:sz="8" w:space="0" w:color="auto"/>
            </w:tcBorders>
            <w:shd w:val="clear" w:color="auto" w:fill="auto"/>
            <w:vAlign w:val="center"/>
            <w:hideMark/>
          </w:tcPr>
          <w:p w14:paraId="144049C5" w14:textId="77777777" w:rsidR="00FD7B6E" w:rsidRPr="00A35CE6" w:rsidRDefault="00FD7B6E" w:rsidP="00FD7B6E">
            <w:pPr>
              <w:jc w:val="center"/>
              <w:rPr>
                <w:color w:val="000000"/>
                <w:sz w:val="22"/>
                <w:szCs w:val="22"/>
                <w:lang w:eastAsia="zh-CN"/>
              </w:rPr>
            </w:pPr>
            <w:r w:rsidRPr="00A35CE6">
              <w:rPr>
                <w:color w:val="000000"/>
                <w:sz w:val="22"/>
                <w:szCs w:val="22"/>
                <w:lang w:eastAsia="zh-CN"/>
              </w:rPr>
              <w:t>H2</w:t>
            </w:r>
          </w:p>
        </w:tc>
        <w:tc>
          <w:tcPr>
            <w:tcW w:w="1200" w:type="dxa"/>
            <w:tcBorders>
              <w:top w:val="nil"/>
              <w:left w:val="nil"/>
              <w:bottom w:val="single" w:sz="8" w:space="0" w:color="auto"/>
              <w:right w:val="single" w:sz="4" w:space="0" w:color="auto"/>
            </w:tcBorders>
            <w:shd w:val="clear" w:color="auto" w:fill="auto"/>
            <w:vAlign w:val="center"/>
          </w:tcPr>
          <w:p w14:paraId="015AD353" w14:textId="6F1C279E" w:rsidR="00FD7B6E" w:rsidRPr="00A35CE6" w:rsidRDefault="00FD7B6E" w:rsidP="00633CAE">
            <w:pPr>
              <w:jc w:val="center"/>
              <w:rPr>
                <w:color w:val="000000"/>
                <w:sz w:val="22"/>
                <w:szCs w:val="22"/>
                <w:lang w:eastAsia="zh-CN"/>
              </w:rPr>
            </w:pPr>
            <w:del w:id="44" w:author="Julien PARC" w:date="2021-07-09T15:46:00Z">
              <w:r w:rsidRPr="00A35CE6" w:rsidDel="00441E0D">
                <w:rPr>
                  <w:color w:val="000000"/>
                  <w:sz w:val="22"/>
                  <w:szCs w:val="22"/>
                  <w:lang w:eastAsia="zh-CN"/>
                </w:rPr>
                <w:delText>1274</w:delText>
              </w:r>
            </w:del>
            <w:ins w:id="45" w:author="Julien PARC" w:date="2021-08-06T15:48:00Z">
              <w:r w:rsidR="00633CAE">
                <w:rPr>
                  <w:color w:val="000000"/>
                  <w:sz w:val="22"/>
                  <w:szCs w:val="22"/>
                  <w:lang w:eastAsia="zh-CN"/>
                </w:rPr>
                <w:t>508</w:t>
              </w:r>
            </w:ins>
          </w:p>
        </w:tc>
        <w:tc>
          <w:tcPr>
            <w:tcW w:w="1520" w:type="dxa"/>
            <w:tcBorders>
              <w:top w:val="single" w:sz="4" w:space="0" w:color="auto"/>
              <w:left w:val="single" w:sz="4" w:space="0" w:color="auto"/>
              <w:bottom w:val="single" w:sz="4" w:space="0" w:color="auto"/>
              <w:right w:val="single" w:sz="4" w:space="0" w:color="auto"/>
            </w:tcBorders>
            <w:vAlign w:val="center"/>
          </w:tcPr>
          <w:p w14:paraId="7708CAC8" w14:textId="2F18F3C3" w:rsidR="00FD7B6E" w:rsidRPr="00A35CE6" w:rsidRDefault="00633CAE" w:rsidP="00633CAE">
            <w:pPr>
              <w:jc w:val="center"/>
              <w:rPr>
                <w:sz w:val="22"/>
                <w:szCs w:val="22"/>
                <w:lang w:eastAsia="zh-CN"/>
              </w:rPr>
            </w:pPr>
            <w:ins w:id="46" w:author="Julien PARC" w:date="2021-08-06T15:48:00Z">
              <w:r>
                <w:rPr>
                  <w:sz w:val="22"/>
                  <w:szCs w:val="22"/>
                  <w:lang w:eastAsia="zh-CN"/>
                </w:rPr>
                <w:t>805</w:t>
              </w:r>
            </w:ins>
          </w:p>
        </w:tc>
        <w:tc>
          <w:tcPr>
            <w:tcW w:w="1520" w:type="dxa"/>
            <w:tcBorders>
              <w:top w:val="nil"/>
              <w:left w:val="single" w:sz="4" w:space="0" w:color="auto"/>
              <w:bottom w:val="nil"/>
              <w:right w:val="single" w:sz="8" w:space="0" w:color="auto"/>
            </w:tcBorders>
            <w:shd w:val="clear" w:color="auto" w:fill="auto"/>
            <w:vAlign w:val="center"/>
            <w:hideMark/>
          </w:tcPr>
          <w:p w14:paraId="1469D8F1" w14:textId="7CA8E93D" w:rsidR="00FD7B6E" w:rsidRPr="00A35CE6" w:rsidRDefault="00FD7B6E" w:rsidP="00633CAE">
            <w:pPr>
              <w:jc w:val="center"/>
              <w:rPr>
                <w:sz w:val="22"/>
                <w:szCs w:val="22"/>
                <w:lang w:eastAsia="zh-CN"/>
              </w:rPr>
            </w:pPr>
            <w:r w:rsidRPr="00A35CE6">
              <w:rPr>
                <w:sz w:val="22"/>
                <w:szCs w:val="22"/>
                <w:lang w:eastAsia="zh-CN"/>
              </w:rPr>
              <w:t>par m² d’isolant</w:t>
            </w:r>
          </w:p>
        </w:tc>
      </w:tr>
      <w:tr w:rsidR="00FD7B6E" w:rsidRPr="00A35CE6" w14:paraId="15F3955E" w14:textId="77777777" w:rsidTr="00633CAE">
        <w:trPr>
          <w:trHeight w:val="506"/>
        </w:trPr>
        <w:tc>
          <w:tcPr>
            <w:tcW w:w="3320" w:type="dxa"/>
            <w:tcBorders>
              <w:top w:val="nil"/>
              <w:left w:val="single" w:sz="8" w:space="0" w:color="auto"/>
              <w:bottom w:val="single" w:sz="8" w:space="0" w:color="auto"/>
              <w:right w:val="single" w:sz="8" w:space="0" w:color="auto"/>
            </w:tcBorders>
            <w:shd w:val="clear" w:color="auto" w:fill="auto"/>
            <w:vAlign w:val="center"/>
            <w:hideMark/>
          </w:tcPr>
          <w:p w14:paraId="11258EE8" w14:textId="77777777" w:rsidR="00FD7B6E" w:rsidRPr="00A35CE6" w:rsidRDefault="00FD7B6E" w:rsidP="00FD7B6E">
            <w:pPr>
              <w:jc w:val="center"/>
              <w:rPr>
                <w:color w:val="000000"/>
                <w:sz w:val="22"/>
                <w:szCs w:val="22"/>
                <w:lang w:eastAsia="zh-CN"/>
              </w:rPr>
            </w:pPr>
            <w:r w:rsidRPr="00A35CE6">
              <w:rPr>
                <w:color w:val="000000"/>
                <w:sz w:val="22"/>
                <w:szCs w:val="22"/>
                <w:lang w:eastAsia="zh-CN"/>
              </w:rPr>
              <w:t>H3</w:t>
            </w:r>
          </w:p>
        </w:tc>
        <w:tc>
          <w:tcPr>
            <w:tcW w:w="1200" w:type="dxa"/>
            <w:tcBorders>
              <w:top w:val="nil"/>
              <w:left w:val="nil"/>
              <w:bottom w:val="single" w:sz="8" w:space="0" w:color="auto"/>
              <w:right w:val="single" w:sz="4" w:space="0" w:color="auto"/>
            </w:tcBorders>
            <w:shd w:val="clear" w:color="auto" w:fill="auto"/>
            <w:vAlign w:val="center"/>
          </w:tcPr>
          <w:p w14:paraId="68E80B95" w14:textId="3061493C" w:rsidR="00FD7B6E" w:rsidRPr="00A35CE6" w:rsidRDefault="00FD7B6E" w:rsidP="00633CAE">
            <w:pPr>
              <w:jc w:val="center"/>
              <w:rPr>
                <w:color w:val="000000"/>
                <w:sz w:val="22"/>
                <w:szCs w:val="22"/>
                <w:lang w:eastAsia="zh-CN"/>
              </w:rPr>
            </w:pPr>
            <w:del w:id="47" w:author="Julien PARC" w:date="2021-07-09T15:46:00Z">
              <w:r w:rsidRPr="00A35CE6" w:rsidDel="00441E0D">
                <w:rPr>
                  <w:color w:val="000000"/>
                  <w:sz w:val="22"/>
                  <w:szCs w:val="22"/>
                  <w:lang w:eastAsia="zh-CN"/>
                </w:rPr>
                <w:delText>849</w:delText>
              </w:r>
            </w:del>
            <w:ins w:id="48" w:author="Julien PARC" w:date="2021-08-06T15:48:00Z">
              <w:r w:rsidR="00633CAE">
                <w:rPr>
                  <w:color w:val="000000"/>
                  <w:sz w:val="22"/>
                  <w:szCs w:val="22"/>
                  <w:lang w:eastAsia="zh-CN"/>
                </w:rPr>
                <w:t>339</w:t>
              </w:r>
            </w:ins>
          </w:p>
        </w:tc>
        <w:tc>
          <w:tcPr>
            <w:tcW w:w="1520" w:type="dxa"/>
            <w:tcBorders>
              <w:top w:val="single" w:sz="4" w:space="0" w:color="auto"/>
              <w:left w:val="single" w:sz="4" w:space="0" w:color="auto"/>
              <w:bottom w:val="single" w:sz="4" w:space="0" w:color="auto"/>
              <w:right w:val="single" w:sz="4" w:space="0" w:color="auto"/>
            </w:tcBorders>
            <w:vAlign w:val="center"/>
          </w:tcPr>
          <w:p w14:paraId="0506EBA3" w14:textId="3C38DD7B" w:rsidR="00FD7B6E" w:rsidRPr="00A35CE6" w:rsidRDefault="00633CAE" w:rsidP="00633CAE">
            <w:pPr>
              <w:jc w:val="center"/>
              <w:rPr>
                <w:color w:val="000000"/>
                <w:sz w:val="22"/>
                <w:szCs w:val="22"/>
                <w:lang w:eastAsia="zh-CN"/>
              </w:rPr>
            </w:pPr>
            <w:ins w:id="49" w:author="Julien PARC" w:date="2021-08-06T15:48:00Z">
              <w:r>
                <w:rPr>
                  <w:color w:val="000000"/>
                  <w:sz w:val="22"/>
                  <w:szCs w:val="22"/>
                  <w:lang w:eastAsia="zh-CN"/>
                </w:rPr>
                <w:t>536</w:t>
              </w:r>
            </w:ins>
          </w:p>
        </w:tc>
        <w:tc>
          <w:tcPr>
            <w:tcW w:w="1520" w:type="dxa"/>
            <w:tcBorders>
              <w:top w:val="nil"/>
              <w:left w:val="single" w:sz="4" w:space="0" w:color="auto"/>
              <w:bottom w:val="single" w:sz="8" w:space="0" w:color="auto"/>
              <w:right w:val="single" w:sz="8" w:space="0" w:color="auto"/>
            </w:tcBorders>
            <w:shd w:val="clear" w:color="auto" w:fill="auto"/>
            <w:vAlign w:val="center"/>
            <w:hideMark/>
          </w:tcPr>
          <w:p w14:paraId="291140E7" w14:textId="68F50BED" w:rsidR="00FD7B6E" w:rsidRPr="00A35CE6" w:rsidRDefault="00FD7B6E" w:rsidP="00633CAE">
            <w:pPr>
              <w:jc w:val="center"/>
              <w:rPr>
                <w:color w:val="000000"/>
                <w:sz w:val="22"/>
                <w:szCs w:val="22"/>
                <w:lang w:eastAsia="zh-CN"/>
              </w:rPr>
            </w:pPr>
          </w:p>
        </w:tc>
      </w:tr>
    </w:tbl>
    <w:p w14:paraId="3CB5FA82" w14:textId="77777777" w:rsidR="00FD0639" w:rsidRPr="00A35CE6" w:rsidRDefault="007D5F97" w:rsidP="000E5BCB">
      <w:pPr>
        <w:pStyle w:val="Corpsdetexte"/>
        <w:jc w:val="both"/>
        <w:rPr>
          <w:sz w:val="22"/>
          <w:szCs w:val="22"/>
          <w:u w:val="single"/>
        </w:rPr>
      </w:pPr>
      <w:r w:rsidRPr="00A35CE6">
        <w:rPr>
          <w:sz w:val="22"/>
          <w:szCs w:val="22"/>
          <w:u w:val="single"/>
        </w:rPr>
        <w:fldChar w:fldCharType="end"/>
      </w:r>
    </w:p>
    <w:p w14:paraId="2C583262" w14:textId="77777777" w:rsidR="000E5BCB" w:rsidRPr="00A35CE6" w:rsidRDefault="00FD0639" w:rsidP="000E5BCB">
      <w:pPr>
        <w:pStyle w:val="Corpsdetexte"/>
        <w:jc w:val="both"/>
        <w:rPr>
          <w:sz w:val="22"/>
          <w:szCs w:val="22"/>
          <w:u w:val="single"/>
        </w:rPr>
      </w:pPr>
      <w:r w:rsidRPr="00A35CE6">
        <w:rPr>
          <w:sz w:val="22"/>
          <w:szCs w:val="22"/>
          <w:u w:val="single"/>
        </w:rPr>
        <w:br w:type="page"/>
      </w:r>
      <w:r w:rsidR="000E5BCB" w:rsidRPr="00A35CE6">
        <w:rPr>
          <w:sz w:val="22"/>
          <w:szCs w:val="22"/>
          <w:u w:val="single"/>
        </w:rPr>
        <w:lastRenderedPageBreak/>
        <w:t xml:space="preserve">Présentation retenue pour </w:t>
      </w:r>
      <w:r w:rsidR="005B577A" w:rsidRPr="00A35CE6">
        <w:rPr>
          <w:sz w:val="22"/>
          <w:szCs w:val="22"/>
          <w:u w:val="single"/>
        </w:rPr>
        <w:t>l’arrêté (</w:t>
      </w:r>
      <w:r w:rsidR="000E5BCB" w:rsidRPr="00A35CE6">
        <w:rPr>
          <w:sz w:val="22"/>
          <w:szCs w:val="22"/>
          <w:u w:val="single"/>
        </w:rPr>
        <w:t>valeurs arrondies)</w:t>
      </w:r>
      <w:r w:rsidRPr="00A35CE6">
        <w:rPr>
          <w:sz w:val="22"/>
          <w:szCs w:val="22"/>
        </w:rPr>
        <w:t xml:space="preserve"> </w:t>
      </w:r>
      <w:r w:rsidR="000E5BCB" w:rsidRPr="00A35CE6">
        <w:rPr>
          <w:sz w:val="22"/>
          <w:szCs w:val="22"/>
        </w:rPr>
        <w:t>:</w:t>
      </w:r>
    </w:p>
    <w:p w14:paraId="4E919552" w14:textId="77777777" w:rsidR="00DE2B73" w:rsidRPr="00A35CE6" w:rsidRDefault="00DE2B73" w:rsidP="00106B13">
      <w:pPr>
        <w:pStyle w:val="Corpsdetexte"/>
        <w:jc w:val="center"/>
        <w:rPr>
          <w:b/>
        </w:rPr>
      </w:pPr>
    </w:p>
    <w:p w14:paraId="421A3BB6" w14:textId="77777777" w:rsidR="001A34C0" w:rsidRPr="00A35CE6" w:rsidRDefault="007D5F97" w:rsidP="00FD0639">
      <w:pPr>
        <w:jc w:val="center"/>
        <w:rPr>
          <w:lang w:eastAsia="zh-CN"/>
        </w:rPr>
      </w:pPr>
      <w:r w:rsidRPr="00A35CE6">
        <w:fldChar w:fldCharType="begin"/>
      </w:r>
      <w:r w:rsidRPr="00A35CE6">
        <w:instrText xml:space="preserve"> LINK </w:instrText>
      </w:r>
      <w:r w:rsidR="003B421D" w:rsidRPr="00A35CE6">
        <w:instrText xml:space="preserve">Excel.Sheet.12 "C:\\Users\\Club C2E stagiaire\\Desktop\\SylvainDamag\\BAR-EN-103\\BAR-EN-103_FC.xlsx" "BAR-EN-103 U=2 V.2!L48C2:L51C4" </w:instrText>
      </w:r>
      <w:r w:rsidRPr="00A35CE6">
        <w:instrText xml:space="preserve">\a \f 4 \h </w:instrText>
      </w:r>
      <w:r w:rsidR="00A35CE6">
        <w:instrText xml:space="preserve"> \* MERGEFORMAT </w:instrText>
      </w:r>
      <w:r w:rsidRPr="00A35CE6">
        <w:fldChar w:fldCharType="separate"/>
      </w:r>
    </w:p>
    <w:tbl>
      <w:tblPr>
        <w:tblW w:w="7482" w:type="dxa"/>
        <w:jc w:val="center"/>
        <w:tblCellMar>
          <w:left w:w="70" w:type="dxa"/>
          <w:right w:w="70" w:type="dxa"/>
        </w:tblCellMar>
        <w:tblLook w:val="04A0" w:firstRow="1" w:lastRow="0" w:firstColumn="1" w:lastColumn="0" w:noHBand="0" w:noVBand="1"/>
      </w:tblPr>
      <w:tblGrid>
        <w:gridCol w:w="1758"/>
        <w:gridCol w:w="1559"/>
        <w:gridCol w:w="1663"/>
        <w:gridCol w:w="801"/>
        <w:gridCol w:w="1701"/>
      </w:tblGrid>
      <w:tr w:rsidR="005B577A" w:rsidRPr="00A35CE6" w14:paraId="113F003B" w14:textId="77777777" w:rsidTr="005B577A">
        <w:trPr>
          <w:divId w:val="2094350071"/>
          <w:trHeight w:val="585"/>
          <w:jc w:val="center"/>
        </w:trPr>
        <w:tc>
          <w:tcPr>
            <w:tcW w:w="4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71958E" w14:textId="77777777" w:rsidR="005B577A" w:rsidRPr="00A35CE6" w:rsidRDefault="005B577A" w:rsidP="005B577A">
            <w:pPr>
              <w:jc w:val="center"/>
              <w:rPr>
                <w:sz w:val="22"/>
                <w:szCs w:val="22"/>
                <w:lang w:eastAsia="zh-CN"/>
              </w:rPr>
            </w:pPr>
            <w:r>
              <w:rPr>
                <w:color w:val="000000"/>
                <w:sz w:val="22"/>
                <w:szCs w:val="22"/>
                <w:lang w:eastAsia="zh-CN"/>
              </w:rPr>
              <w:t>Montant en kWh cumac par m² d'isolant en fonction de la zone climatique</w:t>
            </w:r>
          </w:p>
        </w:tc>
        <w:tc>
          <w:tcPr>
            <w:tcW w:w="801" w:type="dxa"/>
            <w:tcBorders>
              <w:left w:val="single" w:sz="4" w:space="0" w:color="auto"/>
              <w:bottom w:val="nil"/>
              <w:right w:val="single" w:sz="4" w:space="0" w:color="auto"/>
            </w:tcBorders>
            <w:shd w:val="clear" w:color="auto" w:fill="auto"/>
            <w:vAlign w:val="center"/>
          </w:tcPr>
          <w:p w14:paraId="3783134C" w14:textId="77777777" w:rsidR="005B577A" w:rsidRPr="00A35CE6" w:rsidRDefault="005B577A" w:rsidP="005B577A">
            <w:pPr>
              <w:jc w:val="center"/>
              <w:rPr>
                <w:sz w:val="22"/>
                <w:szCs w:val="22"/>
                <w:lang w:eastAsia="zh-C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8129E" w14:textId="77777777" w:rsidR="005B577A" w:rsidRPr="00A35CE6" w:rsidRDefault="005B577A" w:rsidP="005B577A">
            <w:pPr>
              <w:jc w:val="center"/>
              <w:rPr>
                <w:sz w:val="22"/>
                <w:szCs w:val="22"/>
                <w:lang w:eastAsia="zh-CN"/>
              </w:rPr>
            </w:pPr>
            <w:r>
              <w:rPr>
                <w:sz w:val="22"/>
                <w:szCs w:val="22"/>
                <w:lang w:eastAsia="zh-CN"/>
              </w:rPr>
              <w:t>Surface d'isolant (m²)</w:t>
            </w:r>
          </w:p>
        </w:tc>
      </w:tr>
      <w:tr w:rsidR="005B577A" w:rsidRPr="00A35CE6" w14:paraId="0647E425" w14:textId="77777777" w:rsidTr="005B577A">
        <w:trPr>
          <w:divId w:val="2094350071"/>
          <w:trHeight w:val="315"/>
          <w:jc w:val="center"/>
        </w:trPr>
        <w:tc>
          <w:tcPr>
            <w:tcW w:w="1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8A031" w14:textId="77777777" w:rsidR="005B577A" w:rsidRPr="00A35CE6" w:rsidRDefault="005B577A" w:rsidP="005B577A">
            <w:pPr>
              <w:jc w:val="center"/>
              <w:rPr>
                <w:color w:val="000000"/>
                <w:sz w:val="22"/>
                <w:szCs w:val="22"/>
                <w:lang w:eastAsia="zh-CN"/>
              </w:rPr>
            </w:pPr>
            <w:r w:rsidRPr="00A35CE6">
              <w:rPr>
                <w:color w:val="000000"/>
                <w:sz w:val="22"/>
                <w:szCs w:val="22"/>
                <w:lang w:eastAsia="zh-CN"/>
              </w:rPr>
              <w:t>H1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263997" w14:textId="77777777" w:rsidR="005B577A" w:rsidRPr="00A35CE6" w:rsidRDefault="005B577A" w:rsidP="005B577A">
            <w:pPr>
              <w:jc w:val="center"/>
              <w:rPr>
                <w:color w:val="000000"/>
                <w:sz w:val="22"/>
                <w:szCs w:val="22"/>
                <w:lang w:eastAsia="zh-CN"/>
              </w:rPr>
            </w:pPr>
            <w:r>
              <w:rPr>
                <w:color w:val="000000"/>
                <w:sz w:val="22"/>
                <w:szCs w:val="22"/>
                <w:lang w:eastAsia="zh-CN"/>
              </w:rPr>
              <w:t>H2</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14:paraId="167C1BC4" w14:textId="77777777" w:rsidR="005B577A" w:rsidRPr="00A35CE6" w:rsidRDefault="005B577A" w:rsidP="005B577A">
            <w:pPr>
              <w:jc w:val="center"/>
              <w:rPr>
                <w:color w:val="000000"/>
                <w:sz w:val="22"/>
                <w:szCs w:val="22"/>
                <w:lang w:eastAsia="zh-CN"/>
              </w:rPr>
            </w:pPr>
            <w:r>
              <w:rPr>
                <w:color w:val="000000"/>
                <w:sz w:val="22"/>
                <w:szCs w:val="22"/>
                <w:lang w:eastAsia="zh-CN"/>
              </w:rPr>
              <w:t>H3</w:t>
            </w:r>
          </w:p>
        </w:tc>
        <w:tc>
          <w:tcPr>
            <w:tcW w:w="801" w:type="dxa"/>
            <w:vMerge w:val="restart"/>
            <w:tcBorders>
              <w:left w:val="single" w:sz="4" w:space="0" w:color="auto"/>
              <w:right w:val="single" w:sz="4" w:space="0" w:color="auto"/>
            </w:tcBorders>
            <w:shd w:val="clear" w:color="auto" w:fill="auto"/>
            <w:noWrap/>
            <w:vAlign w:val="center"/>
          </w:tcPr>
          <w:p w14:paraId="3241F3BD" w14:textId="77777777" w:rsidR="005B577A" w:rsidRPr="00A35CE6" w:rsidRDefault="005B577A" w:rsidP="005B577A">
            <w:pPr>
              <w:jc w:val="center"/>
              <w:rPr>
                <w:color w:val="000000"/>
                <w:sz w:val="22"/>
                <w:szCs w:val="22"/>
                <w:lang w:eastAsia="zh-CN"/>
              </w:rPr>
            </w:pPr>
            <w:r>
              <w:rPr>
                <w:color w:val="000000"/>
                <w:sz w:val="22"/>
                <w:szCs w:val="22"/>
                <w:lang w:eastAsia="zh-CN"/>
              </w:rPr>
              <w:t>X</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062B8" w14:textId="77777777" w:rsidR="005B577A" w:rsidRPr="005B577A" w:rsidRDefault="005B577A" w:rsidP="005B577A">
            <w:pPr>
              <w:jc w:val="center"/>
              <w:rPr>
                <w:b/>
                <w:sz w:val="22"/>
                <w:szCs w:val="22"/>
                <w:lang w:eastAsia="zh-CN"/>
              </w:rPr>
            </w:pPr>
            <w:r w:rsidRPr="005B577A">
              <w:rPr>
                <w:b/>
                <w:sz w:val="22"/>
                <w:szCs w:val="22"/>
                <w:lang w:eastAsia="zh-CN"/>
              </w:rPr>
              <w:t>S</w:t>
            </w:r>
          </w:p>
        </w:tc>
      </w:tr>
      <w:tr w:rsidR="005B577A" w:rsidRPr="00A35CE6" w14:paraId="16D6E399" w14:textId="77777777" w:rsidTr="005B577A">
        <w:trPr>
          <w:divId w:val="2094350071"/>
          <w:trHeight w:val="585"/>
          <w:jc w:val="center"/>
        </w:trPr>
        <w:tc>
          <w:tcPr>
            <w:tcW w:w="1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814DE" w14:textId="4438D1FE" w:rsidR="005B577A" w:rsidRPr="005B577A" w:rsidRDefault="005B577A" w:rsidP="005B577A">
            <w:pPr>
              <w:jc w:val="center"/>
              <w:rPr>
                <w:b/>
                <w:color w:val="000000"/>
                <w:sz w:val="22"/>
                <w:szCs w:val="22"/>
                <w:lang w:eastAsia="zh-CN"/>
              </w:rPr>
            </w:pPr>
            <w:del w:id="50" w:author="Julien PARC" w:date="2021-08-06T15:49:00Z">
              <w:r w:rsidRPr="005B577A" w:rsidDel="00633CAE">
                <w:rPr>
                  <w:b/>
                  <w:color w:val="000000"/>
                  <w:sz w:val="22"/>
                  <w:szCs w:val="22"/>
                  <w:lang w:eastAsia="zh-CN"/>
                </w:rPr>
                <w:delText>1</w:delText>
              </w:r>
              <w:r w:rsidR="009A5210" w:rsidDel="00633CAE">
                <w:rPr>
                  <w:b/>
                  <w:color w:val="000000"/>
                  <w:sz w:val="22"/>
                  <w:szCs w:val="22"/>
                  <w:lang w:eastAsia="zh-CN"/>
                </w:rPr>
                <w:delText xml:space="preserve"> </w:delText>
              </w:r>
              <w:r w:rsidRPr="005B577A" w:rsidDel="00633CAE">
                <w:rPr>
                  <w:b/>
                  <w:color w:val="000000"/>
                  <w:sz w:val="22"/>
                  <w:szCs w:val="22"/>
                  <w:lang w:eastAsia="zh-CN"/>
                </w:rPr>
                <w:delText>600</w:delText>
              </w:r>
            </w:del>
            <w:ins w:id="51" w:author="Julien PARC" w:date="2021-09-01T09:47:00Z">
              <w:r w:rsidR="00A56EAA">
                <w:rPr>
                  <w:b/>
                  <w:color w:val="000000"/>
                  <w:sz w:val="22"/>
                  <w:szCs w:val="22"/>
                  <w:lang w:eastAsia="zh-CN"/>
                </w:rPr>
                <w:t>87</w:t>
              </w:r>
            </w:ins>
            <w:ins w:id="52" w:author="Julien PARC" w:date="2021-08-06T15:49:00Z">
              <w:r w:rsidR="00633CAE">
                <w:rPr>
                  <w:b/>
                  <w:color w:val="000000"/>
                  <w:sz w:val="22"/>
                  <w:szCs w:val="22"/>
                  <w:lang w:eastAsia="zh-CN"/>
                </w:rPr>
                <w:t>0</w:t>
              </w:r>
            </w:ins>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154FAE" w14:textId="6D724E2E" w:rsidR="005B577A" w:rsidRPr="005B577A" w:rsidRDefault="00A56EAA" w:rsidP="005B577A">
            <w:pPr>
              <w:jc w:val="center"/>
              <w:rPr>
                <w:b/>
                <w:color w:val="000000"/>
                <w:sz w:val="22"/>
                <w:szCs w:val="22"/>
                <w:lang w:eastAsia="zh-CN"/>
              </w:rPr>
            </w:pPr>
            <w:ins w:id="53" w:author="Julien PARC" w:date="2021-09-01T09:47:00Z">
              <w:r>
                <w:rPr>
                  <w:b/>
                  <w:color w:val="000000"/>
                  <w:sz w:val="22"/>
                  <w:szCs w:val="22"/>
                  <w:lang w:eastAsia="zh-CN"/>
                </w:rPr>
                <w:t>710</w:t>
              </w:r>
            </w:ins>
            <w:del w:id="54" w:author="Julien PARC" w:date="2021-08-06T15:49:00Z">
              <w:r w:rsidR="005B577A" w:rsidRPr="005B577A" w:rsidDel="00633CAE">
                <w:rPr>
                  <w:b/>
                  <w:color w:val="000000"/>
                  <w:sz w:val="22"/>
                  <w:szCs w:val="22"/>
                  <w:lang w:eastAsia="zh-CN"/>
                </w:rPr>
                <w:delText>1</w:delText>
              </w:r>
              <w:r w:rsidR="009A5210" w:rsidDel="00633CAE">
                <w:rPr>
                  <w:b/>
                  <w:color w:val="000000"/>
                  <w:sz w:val="22"/>
                  <w:szCs w:val="22"/>
                  <w:lang w:eastAsia="zh-CN"/>
                </w:rPr>
                <w:delText xml:space="preserve"> </w:delText>
              </w:r>
              <w:r w:rsidR="005B577A" w:rsidRPr="005B577A" w:rsidDel="00633CAE">
                <w:rPr>
                  <w:b/>
                  <w:color w:val="000000"/>
                  <w:sz w:val="22"/>
                  <w:szCs w:val="22"/>
                  <w:lang w:eastAsia="zh-CN"/>
                </w:rPr>
                <w:delText>3</w:delText>
              </w:r>
            </w:del>
            <w:del w:id="55" w:author="Julien PARC" w:date="2021-09-01T09:47:00Z">
              <w:r w:rsidR="005B577A" w:rsidRPr="005B577A" w:rsidDel="00A56EAA">
                <w:rPr>
                  <w:b/>
                  <w:color w:val="000000"/>
                  <w:sz w:val="22"/>
                  <w:szCs w:val="22"/>
                  <w:lang w:eastAsia="zh-CN"/>
                </w:rPr>
                <w:delText>00</w:delText>
              </w:r>
            </w:del>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14:paraId="009EA78C" w14:textId="60F5D40E" w:rsidR="005B577A" w:rsidRPr="005B577A" w:rsidRDefault="00A56EAA" w:rsidP="005B577A">
            <w:pPr>
              <w:jc w:val="center"/>
              <w:rPr>
                <w:b/>
                <w:color w:val="000000"/>
                <w:sz w:val="22"/>
                <w:szCs w:val="22"/>
                <w:lang w:eastAsia="zh-CN"/>
              </w:rPr>
            </w:pPr>
            <w:ins w:id="56" w:author="Julien PARC" w:date="2021-09-01T09:47:00Z">
              <w:r>
                <w:rPr>
                  <w:b/>
                  <w:color w:val="000000"/>
                  <w:sz w:val="22"/>
                  <w:szCs w:val="22"/>
                  <w:lang w:eastAsia="zh-CN"/>
                </w:rPr>
                <w:t>480</w:t>
              </w:r>
            </w:ins>
            <w:del w:id="57" w:author="Julien PARC" w:date="2021-08-06T15:49:00Z">
              <w:r w:rsidR="005B577A" w:rsidRPr="005B577A" w:rsidDel="00633CAE">
                <w:rPr>
                  <w:b/>
                  <w:color w:val="000000"/>
                  <w:sz w:val="22"/>
                  <w:szCs w:val="22"/>
                  <w:lang w:eastAsia="zh-CN"/>
                </w:rPr>
                <w:delText>9</w:delText>
              </w:r>
            </w:del>
            <w:del w:id="58" w:author="Julien PARC" w:date="2021-09-01T09:47:00Z">
              <w:r w:rsidR="005B577A" w:rsidRPr="005B577A" w:rsidDel="00A56EAA">
                <w:rPr>
                  <w:b/>
                  <w:color w:val="000000"/>
                  <w:sz w:val="22"/>
                  <w:szCs w:val="22"/>
                  <w:lang w:eastAsia="zh-CN"/>
                </w:rPr>
                <w:delText>00</w:delText>
              </w:r>
            </w:del>
          </w:p>
        </w:tc>
        <w:tc>
          <w:tcPr>
            <w:tcW w:w="801" w:type="dxa"/>
            <w:vMerge/>
            <w:tcBorders>
              <w:left w:val="single" w:sz="4" w:space="0" w:color="auto"/>
              <w:right w:val="single" w:sz="4" w:space="0" w:color="auto"/>
            </w:tcBorders>
            <w:shd w:val="clear" w:color="auto" w:fill="auto"/>
            <w:noWrap/>
            <w:vAlign w:val="center"/>
          </w:tcPr>
          <w:p w14:paraId="618E5776" w14:textId="77777777" w:rsidR="005B577A" w:rsidRPr="00A35CE6" w:rsidRDefault="005B577A" w:rsidP="005B577A">
            <w:pPr>
              <w:jc w:val="center"/>
              <w:rPr>
                <w:color w:val="000000"/>
                <w:sz w:val="22"/>
                <w:szCs w:val="22"/>
                <w:lang w:eastAsia="zh-CN"/>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BE2D26" w14:textId="77777777" w:rsidR="005B577A" w:rsidRPr="00A35CE6" w:rsidRDefault="005B577A" w:rsidP="005B577A">
            <w:pPr>
              <w:jc w:val="center"/>
              <w:rPr>
                <w:sz w:val="22"/>
                <w:szCs w:val="22"/>
                <w:lang w:eastAsia="zh-CN"/>
              </w:rPr>
            </w:pPr>
          </w:p>
        </w:tc>
      </w:tr>
    </w:tbl>
    <w:p w14:paraId="4CE6216C" w14:textId="4FD779E9" w:rsidR="0037496E" w:rsidRDefault="007D5F97" w:rsidP="00FD0639">
      <w:pPr>
        <w:jc w:val="center"/>
        <w:rPr>
          <w:ins w:id="59" w:author="Julien PARC" w:date="2021-07-09T15:47:00Z"/>
          <w:b/>
        </w:rPr>
      </w:pPr>
      <w:r w:rsidRPr="00A35CE6">
        <w:rPr>
          <w:b/>
        </w:rPr>
        <w:fldChar w:fldCharType="end"/>
      </w:r>
    </w:p>
    <w:p w14:paraId="186CB3B8" w14:textId="5ED7D998" w:rsidR="00FD7B6E" w:rsidRDefault="00FD7B6E" w:rsidP="00FD7B6E">
      <w:pPr>
        <w:rPr>
          <w:ins w:id="60" w:author="Julien PARC" w:date="2021-07-09T15:47:00Z"/>
          <w:b/>
        </w:rPr>
      </w:pPr>
    </w:p>
    <w:p w14:paraId="7B9D6338" w14:textId="77777777" w:rsidR="00FD7B6E" w:rsidRDefault="00FD7B6E" w:rsidP="00FD7B6E">
      <w:pPr>
        <w:rPr>
          <w:ins w:id="61" w:author="Julien PARC" w:date="2021-07-09T15:47:00Z"/>
          <w:b/>
        </w:rPr>
      </w:pPr>
      <w:ins w:id="62" w:author="Julien PARC" w:date="2021-07-09T15:47:00Z">
        <w:r w:rsidRPr="007F235A">
          <w:rPr>
            <w:sz w:val="22"/>
            <w:szCs w:val="22"/>
          </w:rPr>
          <w:t>Avec 69% chauffage combustible et 31% Chauffage électrique</w:t>
        </w:r>
        <w:r w:rsidRPr="00B21C09" w:rsidDel="001B0571">
          <w:rPr>
            <w:b/>
          </w:rPr>
          <w:t xml:space="preserve"> </w:t>
        </w:r>
        <w:r>
          <w:rPr>
            <w:b/>
          </w:rPr>
          <w:t xml:space="preserve">. </w:t>
        </w:r>
      </w:ins>
    </w:p>
    <w:p w14:paraId="19C37CF4" w14:textId="77777777" w:rsidR="00FD7B6E" w:rsidRPr="00A35CE6" w:rsidRDefault="00FD7B6E" w:rsidP="00633CAE">
      <w:pPr>
        <w:rPr>
          <w:b/>
        </w:rPr>
      </w:pPr>
    </w:p>
    <w:p w14:paraId="339D18F5" w14:textId="77777777" w:rsidR="0037496E" w:rsidRPr="00A35CE6" w:rsidRDefault="0037496E" w:rsidP="00FD0639">
      <w:pPr>
        <w:jc w:val="center"/>
        <w:rPr>
          <w:b/>
        </w:rPr>
      </w:pPr>
    </w:p>
    <w:p w14:paraId="2CD337FC" w14:textId="35765061" w:rsidR="0037496E" w:rsidRPr="00A35CE6" w:rsidDel="00FD7B6E" w:rsidRDefault="0037496E" w:rsidP="00CF01A0">
      <w:pPr>
        <w:pStyle w:val="Titre3"/>
        <w:rPr>
          <w:del w:id="63" w:author="Julien PARC" w:date="2021-07-09T15:48:00Z"/>
          <w:sz w:val="22"/>
          <w:szCs w:val="22"/>
        </w:rPr>
      </w:pPr>
      <w:del w:id="64" w:author="Julien PARC" w:date="2021-07-09T15:48:00Z">
        <w:r w:rsidRPr="00A35CE6" w:rsidDel="00FD7B6E">
          <w:rPr>
            <w:sz w:val="22"/>
            <w:szCs w:val="22"/>
          </w:rPr>
          <w:delText>TAUX DE COUVERTURE</w:delText>
        </w:r>
      </w:del>
    </w:p>
    <w:p w14:paraId="3E17953D" w14:textId="77777777" w:rsidR="00CF01A0" w:rsidRPr="00A35CE6" w:rsidRDefault="00CF01A0" w:rsidP="0037496E">
      <w:pPr>
        <w:rPr>
          <w:b/>
        </w:rPr>
      </w:pPr>
    </w:p>
    <w:p w14:paraId="29C52512" w14:textId="2A4A9D8E" w:rsidR="00CF01A0" w:rsidRPr="00A35CE6" w:rsidDel="00FD7B6E" w:rsidRDefault="00CF01A0" w:rsidP="0037496E">
      <w:pPr>
        <w:rPr>
          <w:del w:id="65" w:author="Julien PARC" w:date="2021-07-09T15:47:00Z"/>
        </w:rPr>
      </w:pPr>
      <w:del w:id="66" w:author="Julien PARC" w:date="2021-07-09T15:47:00Z">
        <w:r w:rsidRPr="00A35CE6" w:rsidDel="00FD7B6E">
          <w:rPr>
            <w:sz w:val="22"/>
            <w:szCs w:val="22"/>
          </w:rPr>
          <w:delText>On considère une surface de plancher à isole</w:delText>
        </w:r>
        <w:r w:rsidR="00CF4A87" w:rsidRPr="00A35CE6" w:rsidDel="00FD7B6E">
          <w:rPr>
            <w:sz w:val="22"/>
            <w:szCs w:val="22"/>
          </w:rPr>
          <w:delText>r</w:delText>
        </w:r>
        <w:r w:rsidRPr="00A35CE6" w:rsidDel="00FD7B6E">
          <w:rPr>
            <w:sz w:val="22"/>
            <w:szCs w:val="22"/>
          </w:rPr>
          <w:delText xml:space="preserve"> de 70m</w:delText>
        </w:r>
        <w:r w:rsidRPr="00A35CE6" w:rsidDel="00FD7B6E">
          <w:delText>²</w:delText>
        </w:r>
        <w:r w:rsidR="00CF4A87" w:rsidRPr="00A35CE6" w:rsidDel="00FD7B6E">
          <w:delText xml:space="preserve"> ainsi qu’un prix de 4€ du MWhc</w:delText>
        </w:r>
        <w:r w:rsidRPr="00A35CE6" w:rsidDel="00FD7B6E">
          <w:delText>.</w:delText>
        </w:r>
      </w:del>
    </w:p>
    <w:p w14:paraId="0B2BEA33" w14:textId="0B8B0F61" w:rsidR="0007754A" w:rsidRPr="00A35CE6" w:rsidDel="00FD7B6E" w:rsidRDefault="0007754A" w:rsidP="0037496E">
      <w:pPr>
        <w:rPr>
          <w:del w:id="67" w:author="Julien PARC" w:date="2021-07-09T15:47:00Z"/>
          <w:b/>
        </w:rPr>
      </w:pPr>
    </w:p>
    <w:p w14:paraId="2EC46505" w14:textId="36441E88" w:rsidR="0007754A" w:rsidRPr="00A35CE6" w:rsidDel="00FD7B6E" w:rsidRDefault="0007754A" w:rsidP="0037496E">
      <w:pPr>
        <w:rPr>
          <w:del w:id="68" w:author="Julien PARC" w:date="2021-07-09T15:47:00Z"/>
          <w:b/>
          <w:sz w:val="22"/>
          <w:szCs w:val="22"/>
        </w:rPr>
      </w:pPr>
      <w:del w:id="69" w:author="Julien PARC" w:date="2021-07-09T15:47:00Z">
        <w:r w:rsidRPr="00A35CE6" w:rsidDel="00FD7B6E">
          <w:rPr>
            <w:b/>
            <w:sz w:val="22"/>
            <w:szCs w:val="22"/>
          </w:rPr>
          <w:delText xml:space="preserve">J1- </w:delText>
        </w:r>
        <w:r w:rsidR="008E55C4" w:rsidRPr="00A35CE6" w:rsidDel="00FD7B6E">
          <w:rPr>
            <w:b/>
            <w:sz w:val="22"/>
            <w:szCs w:val="22"/>
          </w:rPr>
          <w:delText>INDIVIDUELLE</w:delText>
        </w:r>
      </w:del>
    </w:p>
    <w:p w14:paraId="3F643706" w14:textId="6E54188D" w:rsidR="00CF01A0" w:rsidRPr="00A35CE6" w:rsidDel="00FD7B6E" w:rsidRDefault="00CF01A0" w:rsidP="0037496E">
      <w:pPr>
        <w:rPr>
          <w:del w:id="70" w:author="Julien PARC" w:date="2021-07-09T15:47:00Z"/>
          <w:b/>
        </w:rPr>
      </w:pPr>
    </w:p>
    <w:p w14:paraId="029FC297" w14:textId="1429820E" w:rsidR="00CF01A0" w:rsidRPr="00A35CE6" w:rsidDel="00FD7B6E" w:rsidRDefault="00CF01A0" w:rsidP="0037496E">
      <w:pPr>
        <w:rPr>
          <w:del w:id="71" w:author="Julien PARC" w:date="2021-07-09T15:47:00Z"/>
          <w:sz w:val="22"/>
          <w:szCs w:val="22"/>
        </w:rPr>
      </w:pPr>
      <w:del w:id="72" w:author="Julien PARC" w:date="2021-07-09T15:47:00Z">
        <w:r w:rsidRPr="00A35CE6" w:rsidDel="00FD7B6E">
          <w:rPr>
            <w:sz w:val="22"/>
            <w:szCs w:val="22"/>
          </w:rPr>
          <w:delText>On considère un prix moyen de 38€</w:delText>
        </w:r>
        <w:r w:rsidR="006D46E1" w:rsidRPr="00A35CE6" w:rsidDel="00FD7B6E">
          <w:rPr>
            <w:sz w:val="22"/>
            <w:szCs w:val="22"/>
          </w:rPr>
          <w:delText xml:space="preserve"> par m² à isoler et une hypothèse de valorisation à 4€/MWh.</w:delText>
        </w:r>
      </w:del>
    </w:p>
    <w:p w14:paraId="45F8D36D" w14:textId="176F091D" w:rsidR="0007754A" w:rsidRPr="00A35CE6" w:rsidDel="00FD7B6E" w:rsidRDefault="0007754A" w:rsidP="0037496E">
      <w:pPr>
        <w:rPr>
          <w:del w:id="73" w:author="Julien PARC" w:date="2021-07-09T15:47:00Z"/>
          <w:b/>
        </w:rPr>
      </w:pPr>
    </w:p>
    <w:p w14:paraId="75D3DBC2" w14:textId="66B97E1B" w:rsidR="0007754A" w:rsidRPr="00A35CE6" w:rsidDel="00FD7B6E" w:rsidRDefault="00CF01A0" w:rsidP="0037496E">
      <w:pPr>
        <w:rPr>
          <w:del w:id="74" w:author="Julien PARC" w:date="2021-07-09T15:47:00Z"/>
          <w:b/>
          <w:sz w:val="22"/>
          <w:szCs w:val="22"/>
        </w:rPr>
      </w:pPr>
      <w:del w:id="75" w:author="Julien PARC" w:date="2021-07-09T15:47:00Z">
        <w:r w:rsidRPr="00A35CE6" w:rsidDel="00FD7B6E">
          <w:rPr>
            <w:b/>
            <w:i/>
            <w:sz w:val="22"/>
            <w:szCs w:val="22"/>
          </w:rPr>
          <w:delText>Zone H1</w:delText>
        </w:r>
        <w:r w:rsidRPr="00A35CE6" w:rsidDel="00FD7B6E">
          <w:rPr>
            <w:b/>
            <w:sz w:val="22"/>
            <w:szCs w:val="22"/>
          </w:rPr>
          <w:delText xml:space="preserve"> : </w:delText>
        </w:r>
        <w:r w:rsidRPr="00A35CE6" w:rsidDel="00FD7B6E">
          <w:rPr>
            <w:sz w:val="22"/>
            <w:szCs w:val="22"/>
          </w:rPr>
          <w:delText>Forfa</w:delText>
        </w:r>
        <w:r w:rsidR="006D46E1" w:rsidRPr="00A35CE6" w:rsidDel="00FD7B6E">
          <w:rPr>
            <w:sz w:val="22"/>
            <w:szCs w:val="22"/>
          </w:rPr>
          <w:delText xml:space="preserve">it à </w:delText>
        </w:r>
        <w:r w:rsidR="006D46E1" w:rsidRPr="00A35CE6" w:rsidDel="00FD7B6E">
          <w:rPr>
            <w:b/>
            <w:sz w:val="22"/>
            <w:szCs w:val="22"/>
          </w:rPr>
          <w:delText>1600</w:delText>
        </w:r>
        <w:r w:rsidR="006D46E1" w:rsidRPr="00A35CE6" w:rsidDel="00FD7B6E">
          <w:rPr>
            <w:b/>
            <w:bCs/>
            <w:color w:val="000000"/>
            <w:sz w:val="22"/>
            <w:szCs w:val="22"/>
          </w:rPr>
          <w:delText>X70X10^(-3)X4=448</w:delText>
        </w:r>
        <w:r w:rsidR="006D46E1" w:rsidRPr="00A35CE6" w:rsidDel="00FD7B6E">
          <w:rPr>
            <w:b/>
            <w:sz w:val="22"/>
            <w:szCs w:val="22"/>
          </w:rPr>
          <w:delText xml:space="preserve">€  </w:delText>
        </w:r>
        <w:r w:rsidR="006D46E1" w:rsidRPr="00A35CE6" w:rsidDel="00FD7B6E">
          <w:rPr>
            <w:sz w:val="22"/>
            <w:szCs w:val="22"/>
          </w:rPr>
          <w:delText xml:space="preserve">pour un prix d’installation de </w:delText>
        </w:r>
        <w:r w:rsidR="006D46E1" w:rsidRPr="00A35CE6" w:rsidDel="00FD7B6E">
          <w:rPr>
            <w:b/>
            <w:sz w:val="22"/>
            <w:szCs w:val="22"/>
          </w:rPr>
          <w:delText>70*38=2260€</w:delText>
        </w:r>
      </w:del>
    </w:p>
    <w:p w14:paraId="5BA2862E" w14:textId="5A3DF2DC" w:rsidR="006D46E1" w:rsidRPr="00A35CE6" w:rsidDel="00FD7B6E" w:rsidRDefault="00CF4A87" w:rsidP="0037496E">
      <w:pPr>
        <w:rPr>
          <w:del w:id="76" w:author="Julien PARC" w:date="2021-07-09T15:47:00Z"/>
          <w:b/>
          <w:sz w:val="22"/>
          <w:szCs w:val="22"/>
        </w:rPr>
      </w:pPr>
      <w:del w:id="77" w:author="Julien PARC" w:date="2021-07-09T15:47:00Z">
        <w:r w:rsidRPr="00A35CE6" w:rsidDel="00FD7B6E">
          <w:rPr>
            <w:sz w:val="22"/>
            <w:szCs w:val="22"/>
          </w:rPr>
          <w:delText>donc le</w:delText>
        </w:r>
        <w:r w:rsidR="006D46E1" w:rsidRPr="00A35CE6" w:rsidDel="00FD7B6E">
          <w:rPr>
            <w:sz w:val="22"/>
            <w:szCs w:val="22"/>
          </w:rPr>
          <w:delText xml:space="preserve"> taux de couverture </w:delText>
        </w:r>
        <w:r w:rsidRPr="00A35CE6" w:rsidDel="00FD7B6E">
          <w:rPr>
            <w:sz w:val="22"/>
            <w:szCs w:val="22"/>
          </w:rPr>
          <w:delText xml:space="preserve"> est </w:delText>
        </w:r>
        <w:r w:rsidR="006D46E1" w:rsidRPr="00A35CE6" w:rsidDel="00FD7B6E">
          <w:rPr>
            <w:sz w:val="22"/>
            <w:szCs w:val="22"/>
          </w:rPr>
          <w:delText xml:space="preserve">de </w:delText>
        </w:r>
        <w:r w:rsidR="006D46E1" w:rsidRPr="00A35CE6" w:rsidDel="00FD7B6E">
          <w:rPr>
            <w:b/>
            <w:sz w:val="22"/>
            <w:szCs w:val="22"/>
          </w:rPr>
          <w:delText>20%</w:delText>
        </w:r>
        <w:r w:rsidRPr="00A35CE6" w:rsidDel="00FD7B6E">
          <w:rPr>
            <w:b/>
            <w:sz w:val="22"/>
            <w:szCs w:val="22"/>
          </w:rPr>
          <w:delText>.</w:delText>
        </w:r>
      </w:del>
    </w:p>
    <w:p w14:paraId="05027159" w14:textId="159AD204" w:rsidR="006D46E1" w:rsidRPr="00A35CE6" w:rsidDel="00FD7B6E" w:rsidRDefault="006D46E1" w:rsidP="0037496E">
      <w:pPr>
        <w:rPr>
          <w:del w:id="78" w:author="Julien PARC" w:date="2021-07-09T15:47:00Z"/>
          <w:b/>
          <w:sz w:val="22"/>
          <w:szCs w:val="22"/>
        </w:rPr>
      </w:pPr>
    </w:p>
    <w:p w14:paraId="49C3269E" w14:textId="78F28465" w:rsidR="006D46E1" w:rsidRPr="00A35CE6" w:rsidDel="00FD7B6E" w:rsidRDefault="006D46E1" w:rsidP="006D46E1">
      <w:pPr>
        <w:rPr>
          <w:del w:id="79" w:author="Julien PARC" w:date="2021-07-09T15:47:00Z"/>
          <w:b/>
          <w:sz w:val="22"/>
          <w:szCs w:val="22"/>
        </w:rPr>
      </w:pPr>
      <w:del w:id="80" w:author="Julien PARC" w:date="2021-07-09T15:47:00Z">
        <w:r w:rsidRPr="00A35CE6" w:rsidDel="00FD7B6E">
          <w:rPr>
            <w:b/>
            <w:i/>
            <w:sz w:val="22"/>
            <w:szCs w:val="22"/>
          </w:rPr>
          <w:delText>Zone H2</w:delText>
        </w:r>
        <w:r w:rsidRPr="00A35CE6" w:rsidDel="00FD7B6E">
          <w:rPr>
            <w:b/>
            <w:sz w:val="22"/>
            <w:szCs w:val="22"/>
          </w:rPr>
          <w:delText xml:space="preserve"> : </w:delText>
        </w:r>
        <w:r w:rsidRPr="00A35CE6" w:rsidDel="00FD7B6E">
          <w:rPr>
            <w:sz w:val="22"/>
            <w:szCs w:val="22"/>
          </w:rPr>
          <w:delText xml:space="preserve">Forfait à </w:delText>
        </w:r>
        <w:r w:rsidRPr="00A35CE6" w:rsidDel="00FD7B6E">
          <w:rPr>
            <w:b/>
            <w:sz w:val="22"/>
            <w:szCs w:val="22"/>
          </w:rPr>
          <w:delText>1300</w:delText>
        </w:r>
        <w:r w:rsidRPr="00A35CE6" w:rsidDel="00FD7B6E">
          <w:rPr>
            <w:b/>
            <w:bCs/>
            <w:color w:val="000000"/>
            <w:sz w:val="22"/>
            <w:szCs w:val="22"/>
          </w:rPr>
          <w:delText>X70X10^(-3)X4=364</w:delText>
        </w:r>
        <w:r w:rsidRPr="00A35CE6" w:rsidDel="00FD7B6E">
          <w:rPr>
            <w:b/>
            <w:sz w:val="22"/>
            <w:szCs w:val="22"/>
          </w:rPr>
          <w:delText xml:space="preserve">€  </w:delText>
        </w:r>
        <w:r w:rsidRPr="00A35CE6" w:rsidDel="00FD7B6E">
          <w:rPr>
            <w:sz w:val="22"/>
            <w:szCs w:val="22"/>
          </w:rPr>
          <w:delText xml:space="preserve">pour un prix d’installation de </w:delText>
        </w:r>
        <w:r w:rsidRPr="00A35CE6" w:rsidDel="00FD7B6E">
          <w:rPr>
            <w:b/>
            <w:sz w:val="22"/>
            <w:szCs w:val="22"/>
          </w:rPr>
          <w:delText>70*38=2260€</w:delText>
        </w:r>
      </w:del>
    </w:p>
    <w:p w14:paraId="5EAD5995" w14:textId="75CE567E" w:rsidR="006D46E1" w:rsidRPr="00A35CE6" w:rsidDel="00FD7B6E" w:rsidRDefault="00CF4A87" w:rsidP="006D46E1">
      <w:pPr>
        <w:rPr>
          <w:del w:id="81" w:author="Julien PARC" w:date="2021-07-09T15:47:00Z"/>
          <w:sz w:val="22"/>
          <w:szCs w:val="22"/>
        </w:rPr>
      </w:pPr>
      <w:del w:id="82" w:author="Julien PARC" w:date="2021-07-09T15:47:00Z">
        <w:r w:rsidRPr="00A35CE6" w:rsidDel="00FD7B6E">
          <w:rPr>
            <w:sz w:val="22"/>
            <w:szCs w:val="22"/>
          </w:rPr>
          <w:delText>donc le</w:delText>
        </w:r>
        <w:r w:rsidR="006D46E1" w:rsidRPr="00A35CE6" w:rsidDel="00FD7B6E">
          <w:rPr>
            <w:sz w:val="22"/>
            <w:szCs w:val="22"/>
          </w:rPr>
          <w:delText xml:space="preserve"> taux de couverture</w:delText>
        </w:r>
        <w:r w:rsidRPr="00A35CE6" w:rsidDel="00FD7B6E">
          <w:rPr>
            <w:sz w:val="22"/>
            <w:szCs w:val="22"/>
          </w:rPr>
          <w:delText xml:space="preserve"> est</w:delText>
        </w:r>
        <w:r w:rsidR="006D46E1" w:rsidRPr="00A35CE6" w:rsidDel="00FD7B6E">
          <w:rPr>
            <w:sz w:val="22"/>
            <w:szCs w:val="22"/>
          </w:rPr>
          <w:delText xml:space="preserve"> de </w:delText>
        </w:r>
        <w:r w:rsidR="006D46E1" w:rsidRPr="00A35CE6" w:rsidDel="00FD7B6E">
          <w:rPr>
            <w:b/>
            <w:sz w:val="22"/>
            <w:szCs w:val="22"/>
          </w:rPr>
          <w:delText>16%</w:delText>
        </w:r>
        <w:r w:rsidRPr="00A35CE6" w:rsidDel="00FD7B6E">
          <w:rPr>
            <w:b/>
            <w:sz w:val="22"/>
            <w:szCs w:val="22"/>
          </w:rPr>
          <w:delText>.</w:delText>
        </w:r>
      </w:del>
    </w:p>
    <w:p w14:paraId="3B528F55" w14:textId="07D91650" w:rsidR="006D46E1" w:rsidRPr="00A35CE6" w:rsidDel="00FD7B6E" w:rsidRDefault="006D46E1" w:rsidP="0037496E">
      <w:pPr>
        <w:rPr>
          <w:del w:id="83" w:author="Julien PARC" w:date="2021-07-09T15:47:00Z"/>
          <w:sz w:val="22"/>
          <w:szCs w:val="22"/>
        </w:rPr>
      </w:pPr>
    </w:p>
    <w:p w14:paraId="6951806D" w14:textId="0F8AD1EE" w:rsidR="006D46E1" w:rsidRPr="00A35CE6" w:rsidDel="00FD7B6E" w:rsidRDefault="006D46E1" w:rsidP="006D46E1">
      <w:pPr>
        <w:rPr>
          <w:del w:id="84" w:author="Julien PARC" w:date="2021-07-09T15:47:00Z"/>
          <w:b/>
          <w:sz w:val="22"/>
          <w:szCs w:val="22"/>
        </w:rPr>
      </w:pPr>
      <w:del w:id="85" w:author="Julien PARC" w:date="2021-07-09T15:47:00Z">
        <w:r w:rsidRPr="00A35CE6" w:rsidDel="00FD7B6E">
          <w:rPr>
            <w:b/>
            <w:i/>
            <w:sz w:val="22"/>
            <w:szCs w:val="22"/>
          </w:rPr>
          <w:delText>Zone H3</w:delText>
        </w:r>
        <w:r w:rsidRPr="00A35CE6" w:rsidDel="00FD7B6E">
          <w:rPr>
            <w:b/>
            <w:sz w:val="22"/>
            <w:szCs w:val="22"/>
          </w:rPr>
          <w:delText xml:space="preserve"> : </w:delText>
        </w:r>
        <w:r w:rsidRPr="00A35CE6" w:rsidDel="00FD7B6E">
          <w:rPr>
            <w:sz w:val="22"/>
            <w:szCs w:val="22"/>
          </w:rPr>
          <w:delText xml:space="preserve">Forfait à </w:delText>
        </w:r>
        <w:r w:rsidRPr="00A35CE6" w:rsidDel="00FD7B6E">
          <w:rPr>
            <w:b/>
            <w:sz w:val="22"/>
            <w:szCs w:val="22"/>
          </w:rPr>
          <w:delText>800</w:delText>
        </w:r>
        <w:r w:rsidRPr="00A35CE6" w:rsidDel="00FD7B6E">
          <w:rPr>
            <w:b/>
            <w:bCs/>
            <w:color w:val="000000"/>
            <w:sz w:val="22"/>
            <w:szCs w:val="22"/>
          </w:rPr>
          <w:delText>X70X10^(-3)X4=224</w:delText>
        </w:r>
        <w:r w:rsidRPr="00A35CE6" w:rsidDel="00FD7B6E">
          <w:rPr>
            <w:b/>
            <w:sz w:val="22"/>
            <w:szCs w:val="22"/>
          </w:rPr>
          <w:delText xml:space="preserve">€  </w:delText>
        </w:r>
        <w:r w:rsidRPr="00A35CE6" w:rsidDel="00FD7B6E">
          <w:rPr>
            <w:sz w:val="22"/>
            <w:szCs w:val="22"/>
          </w:rPr>
          <w:delText xml:space="preserve">pour un prix d’installation de </w:delText>
        </w:r>
        <w:r w:rsidRPr="00A35CE6" w:rsidDel="00FD7B6E">
          <w:rPr>
            <w:b/>
            <w:sz w:val="22"/>
            <w:szCs w:val="22"/>
          </w:rPr>
          <w:delText>70*38=2260€</w:delText>
        </w:r>
      </w:del>
    </w:p>
    <w:p w14:paraId="76B8B98D" w14:textId="41927E49" w:rsidR="006D46E1" w:rsidRPr="00A35CE6" w:rsidDel="00FD7B6E" w:rsidRDefault="00CF4A87" w:rsidP="006D46E1">
      <w:pPr>
        <w:rPr>
          <w:del w:id="86" w:author="Julien PARC" w:date="2021-07-09T15:47:00Z"/>
          <w:sz w:val="22"/>
          <w:szCs w:val="22"/>
        </w:rPr>
      </w:pPr>
      <w:del w:id="87" w:author="Julien PARC" w:date="2021-07-09T15:47:00Z">
        <w:r w:rsidRPr="00A35CE6" w:rsidDel="00FD7B6E">
          <w:rPr>
            <w:sz w:val="22"/>
            <w:szCs w:val="22"/>
          </w:rPr>
          <w:delText>donc le</w:delText>
        </w:r>
        <w:r w:rsidR="006D46E1" w:rsidRPr="00A35CE6" w:rsidDel="00FD7B6E">
          <w:rPr>
            <w:sz w:val="22"/>
            <w:szCs w:val="22"/>
          </w:rPr>
          <w:delText xml:space="preserve"> taux de couverture </w:delText>
        </w:r>
        <w:r w:rsidRPr="00A35CE6" w:rsidDel="00FD7B6E">
          <w:rPr>
            <w:sz w:val="22"/>
            <w:szCs w:val="22"/>
          </w:rPr>
          <w:delText xml:space="preserve"> est </w:delText>
        </w:r>
        <w:r w:rsidR="006D46E1" w:rsidRPr="00A35CE6" w:rsidDel="00FD7B6E">
          <w:rPr>
            <w:sz w:val="22"/>
            <w:szCs w:val="22"/>
          </w:rPr>
          <w:delText xml:space="preserve">de </w:delText>
        </w:r>
        <w:r w:rsidR="006D46E1" w:rsidRPr="00A35CE6" w:rsidDel="00FD7B6E">
          <w:rPr>
            <w:b/>
            <w:sz w:val="22"/>
            <w:szCs w:val="22"/>
          </w:rPr>
          <w:delText>10%</w:delText>
        </w:r>
        <w:r w:rsidRPr="00A35CE6" w:rsidDel="00FD7B6E">
          <w:rPr>
            <w:b/>
            <w:sz w:val="22"/>
            <w:szCs w:val="22"/>
          </w:rPr>
          <w:delText>.</w:delText>
        </w:r>
      </w:del>
    </w:p>
    <w:p w14:paraId="27B33BE7" w14:textId="2C038CC3" w:rsidR="006D46E1" w:rsidRPr="00A35CE6" w:rsidDel="00FD7B6E" w:rsidRDefault="006D46E1" w:rsidP="0037496E">
      <w:pPr>
        <w:rPr>
          <w:del w:id="88" w:author="Julien PARC" w:date="2021-07-09T15:47:00Z"/>
          <w:sz w:val="22"/>
          <w:szCs w:val="22"/>
        </w:rPr>
      </w:pPr>
    </w:p>
    <w:p w14:paraId="220DD321" w14:textId="288BE3AA" w:rsidR="00CF4A87" w:rsidRPr="00A35CE6" w:rsidDel="00FD7B6E" w:rsidRDefault="00CF4A87" w:rsidP="0037496E">
      <w:pPr>
        <w:rPr>
          <w:del w:id="89" w:author="Julien PARC" w:date="2021-07-09T15:47:00Z"/>
          <w:sz w:val="22"/>
          <w:szCs w:val="22"/>
        </w:rPr>
      </w:pPr>
      <w:del w:id="90" w:author="Julien PARC" w:date="2021-07-09T15:47:00Z">
        <w:r w:rsidRPr="00A35CE6" w:rsidDel="00FD7B6E">
          <w:rPr>
            <w:sz w:val="22"/>
            <w:szCs w:val="22"/>
          </w:rPr>
          <w:delText>Soit un taux de couverture moyen de 15,3% en résidentiel individuelle.</w:delText>
        </w:r>
      </w:del>
    </w:p>
    <w:p w14:paraId="07695409" w14:textId="19A9CC19" w:rsidR="0007754A" w:rsidRPr="00A35CE6" w:rsidDel="00FD7B6E" w:rsidRDefault="0007754A" w:rsidP="0037496E">
      <w:pPr>
        <w:rPr>
          <w:del w:id="91" w:author="Julien PARC" w:date="2021-07-09T15:47:00Z"/>
          <w:b/>
        </w:rPr>
      </w:pPr>
    </w:p>
    <w:p w14:paraId="6EC995D6" w14:textId="195ED9D2" w:rsidR="006D46E1" w:rsidRPr="00A35CE6" w:rsidDel="00FD7B6E" w:rsidRDefault="0007754A" w:rsidP="0037496E">
      <w:pPr>
        <w:rPr>
          <w:del w:id="92" w:author="Julien PARC" w:date="2021-07-09T15:47:00Z"/>
          <w:b/>
          <w:sz w:val="22"/>
          <w:szCs w:val="22"/>
        </w:rPr>
      </w:pPr>
      <w:del w:id="93" w:author="Julien PARC" w:date="2021-07-09T15:47:00Z">
        <w:r w:rsidRPr="00A35CE6" w:rsidDel="00FD7B6E">
          <w:rPr>
            <w:b/>
            <w:sz w:val="22"/>
            <w:szCs w:val="22"/>
          </w:rPr>
          <w:delText>J2- COLLECTIF</w:delText>
        </w:r>
      </w:del>
    </w:p>
    <w:p w14:paraId="46863844" w14:textId="66D6FCA4" w:rsidR="006D46E1" w:rsidRPr="00A35CE6" w:rsidDel="00FD7B6E" w:rsidRDefault="006D46E1" w:rsidP="0037496E">
      <w:pPr>
        <w:rPr>
          <w:del w:id="94" w:author="Julien PARC" w:date="2021-07-09T15:47:00Z"/>
          <w:b/>
          <w:sz w:val="22"/>
          <w:szCs w:val="22"/>
        </w:rPr>
      </w:pPr>
    </w:p>
    <w:p w14:paraId="2629568E" w14:textId="05501AC8" w:rsidR="006D46E1" w:rsidRPr="00A35CE6" w:rsidDel="00FD7B6E" w:rsidRDefault="006D46E1" w:rsidP="006D46E1">
      <w:pPr>
        <w:rPr>
          <w:del w:id="95" w:author="Julien PARC" w:date="2021-07-09T15:47:00Z"/>
          <w:sz w:val="22"/>
          <w:szCs w:val="22"/>
        </w:rPr>
      </w:pPr>
      <w:del w:id="96" w:author="Julien PARC" w:date="2021-07-09T15:47:00Z">
        <w:r w:rsidRPr="00A35CE6" w:rsidDel="00FD7B6E">
          <w:rPr>
            <w:sz w:val="22"/>
            <w:szCs w:val="22"/>
          </w:rPr>
          <w:delText>On considère un prix moyen de 27€ par m² à isoler et une hypothèse de valorisation à 4€/MWh.</w:delText>
        </w:r>
      </w:del>
    </w:p>
    <w:p w14:paraId="1AEA54DD" w14:textId="6D202446" w:rsidR="006D46E1" w:rsidRPr="00A35CE6" w:rsidDel="00FD7B6E" w:rsidRDefault="006D46E1" w:rsidP="0037496E">
      <w:pPr>
        <w:rPr>
          <w:del w:id="97" w:author="Julien PARC" w:date="2021-07-09T15:47:00Z"/>
          <w:b/>
        </w:rPr>
      </w:pPr>
    </w:p>
    <w:p w14:paraId="2AC65C82" w14:textId="7C0EBA42" w:rsidR="006D46E1" w:rsidRPr="00A35CE6" w:rsidDel="00FD7B6E" w:rsidRDefault="006D46E1" w:rsidP="006D46E1">
      <w:pPr>
        <w:rPr>
          <w:del w:id="98" w:author="Julien PARC" w:date="2021-07-09T15:47:00Z"/>
          <w:b/>
          <w:sz w:val="22"/>
          <w:szCs w:val="22"/>
        </w:rPr>
      </w:pPr>
      <w:del w:id="99" w:author="Julien PARC" w:date="2021-07-09T15:47:00Z">
        <w:r w:rsidRPr="00A35CE6" w:rsidDel="00FD7B6E">
          <w:rPr>
            <w:b/>
            <w:i/>
            <w:sz w:val="22"/>
            <w:szCs w:val="22"/>
          </w:rPr>
          <w:delText>Zone H1</w:delText>
        </w:r>
        <w:r w:rsidRPr="00A35CE6" w:rsidDel="00FD7B6E">
          <w:rPr>
            <w:b/>
            <w:sz w:val="22"/>
            <w:szCs w:val="22"/>
          </w:rPr>
          <w:delText xml:space="preserve"> : </w:delText>
        </w:r>
        <w:r w:rsidRPr="00A35CE6" w:rsidDel="00FD7B6E">
          <w:rPr>
            <w:sz w:val="22"/>
            <w:szCs w:val="22"/>
          </w:rPr>
          <w:delText xml:space="preserve">Forfait à </w:delText>
        </w:r>
        <w:r w:rsidRPr="00A35CE6" w:rsidDel="00FD7B6E">
          <w:rPr>
            <w:b/>
            <w:sz w:val="22"/>
            <w:szCs w:val="22"/>
          </w:rPr>
          <w:delText>1600</w:delText>
        </w:r>
        <w:r w:rsidRPr="00A35CE6" w:rsidDel="00FD7B6E">
          <w:rPr>
            <w:b/>
            <w:bCs/>
            <w:color w:val="000000"/>
            <w:sz w:val="22"/>
            <w:szCs w:val="22"/>
          </w:rPr>
          <w:delText>X70X10^(-3)X4=448</w:delText>
        </w:r>
        <w:r w:rsidRPr="00A35CE6" w:rsidDel="00FD7B6E">
          <w:rPr>
            <w:b/>
            <w:sz w:val="22"/>
            <w:szCs w:val="22"/>
          </w:rPr>
          <w:delText xml:space="preserve">€  </w:delText>
        </w:r>
        <w:r w:rsidRPr="00A35CE6" w:rsidDel="00FD7B6E">
          <w:rPr>
            <w:sz w:val="22"/>
            <w:szCs w:val="22"/>
          </w:rPr>
          <w:delText xml:space="preserve">pour un prix d’installation de </w:delText>
        </w:r>
        <w:r w:rsidRPr="00A35CE6" w:rsidDel="00FD7B6E">
          <w:rPr>
            <w:b/>
            <w:sz w:val="22"/>
            <w:szCs w:val="22"/>
          </w:rPr>
          <w:delText>70*27=1890€</w:delText>
        </w:r>
      </w:del>
    </w:p>
    <w:p w14:paraId="16D79FE0" w14:textId="35E0AC69" w:rsidR="006D46E1" w:rsidRPr="00A35CE6" w:rsidDel="00FD7B6E" w:rsidRDefault="00CF4A87" w:rsidP="006D46E1">
      <w:pPr>
        <w:rPr>
          <w:del w:id="100" w:author="Julien PARC" w:date="2021-07-09T15:47:00Z"/>
          <w:b/>
          <w:sz w:val="22"/>
          <w:szCs w:val="22"/>
        </w:rPr>
      </w:pPr>
      <w:del w:id="101" w:author="Julien PARC" w:date="2021-07-09T15:47:00Z">
        <w:r w:rsidRPr="00A35CE6" w:rsidDel="00FD7B6E">
          <w:rPr>
            <w:sz w:val="22"/>
            <w:szCs w:val="22"/>
          </w:rPr>
          <w:delText>donc le</w:delText>
        </w:r>
        <w:r w:rsidR="006D46E1" w:rsidRPr="00A35CE6" w:rsidDel="00FD7B6E">
          <w:rPr>
            <w:sz w:val="22"/>
            <w:szCs w:val="22"/>
          </w:rPr>
          <w:delText xml:space="preserve"> taux de couverture </w:delText>
        </w:r>
        <w:r w:rsidRPr="00A35CE6" w:rsidDel="00FD7B6E">
          <w:rPr>
            <w:sz w:val="22"/>
            <w:szCs w:val="22"/>
          </w:rPr>
          <w:delText xml:space="preserve">est </w:delText>
        </w:r>
        <w:r w:rsidR="006D46E1" w:rsidRPr="00A35CE6" w:rsidDel="00FD7B6E">
          <w:rPr>
            <w:sz w:val="22"/>
            <w:szCs w:val="22"/>
          </w:rPr>
          <w:delText xml:space="preserve">de </w:delText>
        </w:r>
        <w:r w:rsidR="006D46E1" w:rsidRPr="00A35CE6" w:rsidDel="00FD7B6E">
          <w:rPr>
            <w:b/>
            <w:sz w:val="22"/>
            <w:szCs w:val="22"/>
          </w:rPr>
          <w:delText>23,7%</w:delText>
        </w:r>
        <w:r w:rsidRPr="00A35CE6" w:rsidDel="00FD7B6E">
          <w:rPr>
            <w:b/>
            <w:sz w:val="22"/>
            <w:szCs w:val="22"/>
          </w:rPr>
          <w:delText>.</w:delText>
        </w:r>
      </w:del>
    </w:p>
    <w:p w14:paraId="691D1423" w14:textId="0742FEE1" w:rsidR="006D46E1" w:rsidRPr="00A35CE6" w:rsidDel="00FD7B6E" w:rsidRDefault="006D46E1" w:rsidP="006D46E1">
      <w:pPr>
        <w:rPr>
          <w:del w:id="102" w:author="Julien PARC" w:date="2021-07-09T15:47:00Z"/>
          <w:b/>
          <w:sz w:val="22"/>
          <w:szCs w:val="22"/>
        </w:rPr>
      </w:pPr>
    </w:p>
    <w:p w14:paraId="1B9A72A9" w14:textId="0FFEC326" w:rsidR="006D46E1" w:rsidRPr="00A35CE6" w:rsidDel="00FD7B6E" w:rsidRDefault="006D46E1" w:rsidP="006D46E1">
      <w:pPr>
        <w:rPr>
          <w:del w:id="103" w:author="Julien PARC" w:date="2021-07-09T15:47:00Z"/>
          <w:b/>
          <w:sz w:val="22"/>
          <w:szCs w:val="22"/>
        </w:rPr>
      </w:pPr>
      <w:del w:id="104" w:author="Julien PARC" w:date="2021-07-09T15:47:00Z">
        <w:r w:rsidRPr="00A35CE6" w:rsidDel="00FD7B6E">
          <w:rPr>
            <w:b/>
            <w:i/>
            <w:sz w:val="22"/>
            <w:szCs w:val="22"/>
          </w:rPr>
          <w:delText>Zone H2</w:delText>
        </w:r>
        <w:r w:rsidRPr="00A35CE6" w:rsidDel="00FD7B6E">
          <w:rPr>
            <w:b/>
            <w:sz w:val="22"/>
            <w:szCs w:val="22"/>
          </w:rPr>
          <w:delText xml:space="preserve"> : </w:delText>
        </w:r>
        <w:r w:rsidRPr="00A35CE6" w:rsidDel="00FD7B6E">
          <w:rPr>
            <w:sz w:val="22"/>
            <w:szCs w:val="22"/>
          </w:rPr>
          <w:delText xml:space="preserve">Forfait à </w:delText>
        </w:r>
        <w:r w:rsidRPr="00A35CE6" w:rsidDel="00FD7B6E">
          <w:rPr>
            <w:b/>
            <w:sz w:val="22"/>
            <w:szCs w:val="22"/>
          </w:rPr>
          <w:delText>1300</w:delText>
        </w:r>
        <w:r w:rsidRPr="00A35CE6" w:rsidDel="00FD7B6E">
          <w:rPr>
            <w:b/>
            <w:bCs/>
            <w:color w:val="000000"/>
            <w:sz w:val="22"/>
            <w:szCs w:val="22"/>
          </w:rPr>
          <w:delText>X70X10^(-3)X4=364</w:delText>
        </w:r>
        <w:r w:rsidRPr="00A35CE6" w:rsidDel="00FD7B6E">
          <w:rPr>
            <w:b/>
            <w:sz w:val="22"/>
            <w:szCs w:val="22"/>
          </w:rPr>
          <w:delText xml:space="preserve">€  </w:delText>
        </w:r>
        <w:r w:rsidRPr="00A35CE6" w:rsidDel="00FD7B6E">
          <w:rPr>
            <w:sz w:val="22"/>
            <w:szCs w:val="22"/>
          </w:rPr>
          <w:delText xml:space="preserve">pour un prix d’installation de </w:delText>
        </w:r>
        <w:r w:rsidRPr="00A35CE6" w:rsidDel="00FD7B6E">
          <w:rPr>
            <w:b/>
            <w:sz w:val="22"/>
            <w:szCs w:val="22"/>
          </w:rPr>
          <w:delText>70*27=1890€</w:delText>
        </w:r>
      </w:del>
    </w:p>
    <w:p w14:paraId="0F2D7F1C" w14:textId="5AF7C8A2" w:rsidR="006D46E1" w:rsidRPr="00A35CE6" w:rsidDel="00FD7B6E" w:rsidRDefault="00CF4A87" w:rsidP="006D46E1">
      <w:pPr>
        <w:rPr>
          <w:del w:id="105" w:author="Julien PARC" w:date="2021-07-09T15:47:00Z"/>
          <w:sz w:val="22"/>
          <w:szCs w:val="22"/>
        </w:rPr>
      </w:pPr>
      <w:del w:id="106" w:author="Julien PARC" w:date="2021-07-09T15:47:00Z">
        <w:r w:rsidRPr="00A35CE6" w:rsidDel="00FD7B6E">
          <w:rPr>
            <w:sz w:val="22"/>
            <w:szCs w:val="22"/>
          </w:rPr>
          <w:delText>donc le</w:delText>
        </w:r>
        <w:r w:rsidR="006D46E1" w:rsidRPr="00A35CE6" w:rsidDel="00FD7B6E">
          <w:rPr>
            <w:sz w:val="22"/>
            <w:szCs w:val="22"/>
          </w:rPr>
          <w:delText xml:space="preserve"> taux de couverture </w:delText>
        </w:r>
        <w:r w:rsidRPr="00A35CE6" w:rsidDel="00FD7B6E">
          <w:rPr>
            <w:sz w:val="22"/>
            <w:szCs w:val="22"/>
          </w:rPr>
          <w:delText xml:space="preserve">est </w:delText>
        </w:r>
        <w:r w:rsidR="006D46E1" w:rsidRPr="00A35CE6" w:rsidDel="00FD7B6E">
          <w:rPr>
            <w:sz w:val="22"/>
            <w:szCs w:val="22"/>
          </w:rPr>
          <w:delText xml:space="preserve">de </w:delText>
        </w:r>
        <w:r w:rsidR="006D46E1" w:rsidRPr="00A35CE6" w:rsidDel="00FD7B6E">
          <w:rPr>
            <w:b/>
            <w:sz w:val="22"/>
            <w:szCs w:val="22"/>
          </w:rPr>
          <w:delText>19,2%</w:delText>
        </w:r>
        <w:r w:rsidRPr="00A35CE6" w:rsidDel="00FD7B6E">
          <w:rPr>
            <w:b/>
            <w:sz w:val="22"/>
            <w:szCs w:val="22"/>
          </w:rPr>
          <w:delText>.</w:delText>
        </w:r>
      </w:del>
    </w:p>
    <w:p w14:paraId="5F72141C" w14:textId="6ED8D906" w:rsidR="006D46E1" w:rsidRPr="00A35CE6" w:rsidDel="00FD7B6E" w:rsidRDefault="006D46E1" w:rsidP="006D46E1">
      <w:pPr>
        <w:rPr>
          <w:del w:id="107" w:author="Julien PARC" w:date="2021-07-09T15:47:00Z"/>
          <w:sz w:val="22"/>
          <w:szCs w:val="22"/>
        </w:rPr>
      </w:pPr>
    </w:p>
    <w:p w14:paraId="367A6631" w14:textId="0E8AD107" w:rsidR="006D46E1" w:rsidRPr="00A35CE6" w:rsidDel="00FD7B6E" w:rsidRDefault="006D46E1" w:rsidP="006D46E1">
      <w:pPr>
        <w:rPr>
          <w:del w:id="108" w:author="Julien PARC" w:date="2021-07-09T15:47:00Z"/>
          <w:b/>
          <w:sz w:val="22"/>
          <w:szCs w:val="22"/>
        </w:rPr>
      </w:pPr>
      <w:del w:id="109" w:author="Julien PARC" w:date="2021-07-09T15:47:00Z">
        <w:r w:rsidRPr="00A35CE6" w:rsidDel="00FD7B6E">
          <w:rPr>
            <w:b/>
            <w:i/>
            <w:sz w:val="22"/>
            <w:szCs w:val="22"/>
          </w:rPr>
          <w:delText>Zone H3</w:delText>
        </w:r>
        <w:r w:rsidRPr="00A35CE6" w:rsidDel="00FD7B6E">
          <w:rPr>
            <w:b/>
            <w:sz w:val="22"/>
            <w:szCs w:val="22"/>
          </w:rPr>
          <w:delText xml:space="preserve"> : </w:delText>
        </w:r>
        <w:r w:rsidRPr="00A35CE6" w:rsidDel="00FD7B6E">
          <w:rPr>
            <w:sz w:val="22"/>
            <w:szCs w:val="22"/>
          </w:rPr>
          <w:delText xml:space="preserve">Forfait à </w:delText>
        </w:r>
        <w:r w:rsidRPr="00A35CE6" w:rsidDel="00FD7B6E">
          <w:rPr>
            <w:b/>
            <w:sz w:val="22"/>
            <w:szCs w:val="22"/>
          </w:rPr>
          <w:delText>800</w:delText>
        </w:r>
        <w:r w:rsidRPr="00A35CE6" w:rsidDel="00FD7B6E">
          <w:rPr>
            <w:b/>
            <w:bCs/>
            <w:color w:val="000000"/>
            <w:sz w:val="22"/>
            <w:szCs w:val="22"/>
          </w:rPr>
          <w:delText>X70X10^(-3)X4=224</w:delText>
        </w:r>
        <w:r w:rsidRPr="00A35CE6" w:rsidDel="00FD7B6E">
          <w:rPr>
            <w:b/>
            <w:sz w:val="22"/>
            <w:szCs w:val="22"/>
          </w:rPr>
          <w:delText xml:space="preserve">€  </w:delText>
        </w:r>
        <w:r w:rsidRPr="00A35CE6" w:rsidDel="00FD7B6E">
          <w:rPr>
            <w:sz w:val="22"/>
            <w:szCs w:val="22"/>
          </w:rPr>
          <w:delText xml:space="preserve">pour un prix d’installation de </w:delText>
        </w:r>
        <w:r w:rsidRPr="00A35CE6" w:rsidDel="00FD7B6E">
          <w:rPr>
            <w:b/>
            <w:sz w:val="22"/>
            <w:szCs w:val="22"/>
          </w:rPr>
          <w:delText>70*27=1890€</w:delText>
        </w:r>
      </w:del>
    </w:p>
    <w:p w14:paraId="10AF2E7C" w14:textId="7103720A" w:rsidR="006D46E1" w:rsidRPr="00A35CE6" w:rsidDel="00FD7B6E" w:rsidRDefault="00CF4A87" w:rsidP="006D46E1">
      <w:pPr>
        <w:rPr>
          <w:del w:id="110" w:author="Julien PARC" w:date="2021-07-09T15:47:00Z"/>
          <w:sz w:val="22"/>
          <w:szCs w:val="22"/>
        </w:rPr>
      </w:pPr>
      <w:del w:id="111" w:author="Julien PARC" w:date="2021-07-09T15:47:00Z">
        <w:r w:rsidRPr="00A35CE6" w:rsidDel="00FD7B6E">
          <w:rPr>
            <w:sz w:val="22"/>
            <w:szCs w:val="22"/>
          </w:rPr>
          <w:delText>donc le</w:delText>
        </w:r>
        <w:r w:rsidR="006D46E1" w:rsidRPr="00A35CE6" w:rsidDel="00FD7B6E">
          <w:rPr>
            <w:sz w:val="22"/>
            <w:szCs w:val="22"/>
          </w:rPr>
          <w:delText xml:space="preserve"> taux de couverture</w:delText>
        </w:r>
        <w:r w:rsidRPr="00A35CE6" w:rsidDel="00FD7B6E">
          <w:rPr>
            <w:sz w:val="22"/>
            <w:szCs w:val="22"/>
          </w:rPr>
          <w:delText xml:space="preserve"> est</w:delText>
        </w:r>
        <w:r w:rsidR="006D46E1" w:rsidRPr="00A35CE6" w:rsidDel="00FD7B6E">
          <w:rPr>
            <w:sz w:val="22"/>
            <w:szCs w:val="22"/>
          </w:rPr>
          <w:delText xml:space="preserve"> de </w:delText>
        </w:r>
        <w:r w:rsidR="006D46E1" w:rsidRPr="00A35CE6" w:rsidDel="00FD7B6E">
          <w:rPr>
            <w:b/>
            <w:sz w:val="22"/>
            <w:szCs w:val="22"/>
          </w:rPr>
          <w:delText>11,8%</w:delText>
        </w:r>
        <w:r w:rsidRPr="00A35CE6" w:rsidDel="00FD7B6E">
          <w:rPr>
            <w:b/>
            <w:sz w:val="22"/>
            <w:szCs w:val="22"/>
          </w:rPr>
          <w:delText>.</w:delText>
        </w:r>
      </w:del>
    </w:p>
    <w:p w14:paraId="2B9705DE" w14:textId="2C3AEB1C" w:rsidR="00CF4A87" w:rsidRPr="00A35CE6" w:rsidDel="00FD7B6E" w:rsidRDefault="00CF4A87" w:rsidP="0037496E">
      <w:pPr>
        <w:rPr>
          <w:del w:id="112" w:author="Julien PARC" w:date="2021-07-09T15:47:00Z"/>
          <w:b/>
          <w:sz w:val="22"/>
          <w:szCs w:val="22"/>
        </w:rPr>
      </w:pPr>
    </w:p>
    <w:p w14:paraId="5BC8DFAD" w14:textId="6B5A6637" w:rsidR="000E5BCB" w:rsidRPr="00A35CE6" w:rsidRDefault="00CF4A87" w:rsidP="0037496E">
      <w:pPr>
        <w:rPr>
          <w:b/>
          <w:sz w:val="24"/>
          <w:szCs w:val="24"/>
        </w:rPr>
      </w:pPr>
      <w:del w:id="113" w:author="Julien PARC" w:date="2021-07-09T15:47:00Z">
        <w:r w:rsidRPr="00A35CE6" w:rsidDel="00FD7B6E">
          <w:rPr>
            <w:sz w:val="22"/>
            <w:szCs w:val="22"/>
          </w:rPr>
          <w:delText>Soit un taux de couverture moyen de 18,2 en résidentiel collectif.</w:delText>
        </w:r>
      </w:del>
      <w:r w:rsidR="00AF2BCA" w:rsidRPr="00A35CE6">
        <w:rPr>
          <w:b/>
        </w:rPr>
        <w:br w:type="page"/>
      </w:r>
      <w:r w:rsidR="000E5BCB" w:rsidRPr="00A35CE6">
        <w:rPr>
          <w:b/>
          <w:sz w:val="24"/>
          <w:szCs w:val="24"/>
        </w:rPr>
        <w:lastRenderedPageBreak/>
        <w:t>ANNEXE 1</w:t>
      </w:r>
    </w:p>
    <w:p w14:paraId="4439DB5F" w14:textId="77777777" w:rsidR="000E5BCB" w:rsidRPr="00A35CE6" w:rsidRDefault="000E5BCB" w:rsidP="000E5BCB">
      <w:pPr>
        <w:pStyle w:val="Corpsdetexte"/>
        <w:jc w:val="center"/>
        <w:rPr>
          <w:b/>
        </w:rPr>
      </w:pPr>
    </w:p>
    <w:p w14:paraId="7AA19816" w14:textId="77777777" w:rsidR="000E5BCB" w:rsidRPr="00A35CE6" w:rsidRDefault="000E5BCB" w:rsidP="000E5BCB">
      <w:pPr>
        <w:pStyle w:val="Corpsdetexte"/>
        <w:jc w:val="center"/>
        <w:rPr>
          <w:b/>
        </w:rPr>
      </w:pPr>
      <w:r w:rsidRPr="00A35CE6">
        <w:rPr>
          <w:b/>
        </w:rPr>
        <w:t>Données complémentaires informatives</w:t>
      </w:r>
    </w:p>
    <w:p w14:paraId="24547643" w14:textId="77777777" w:rsidR="000E5BCB" w:rsidRPr="00A35CE6" w:rsidRDefault="000E5BCB" w:rsidP="000E5BCB">
      <w:pPr>
        <w:pStyle w:val="Corpsdetexte"/>
        <w:jc w:val="center"/>
        <w:rPr>
          <w:b/>
        </w:rPr>
      </w:pPr>
    </w:p>
    <w:p w14:paraId="57499BF7" w14:textId="77777777" w:rsidR="000E5BCB" w:rsidRPr="00A35CE6" w:rsidRDefault="000E5BCB" w:rsidP="000E5BCB">
      <w:pPr>
        <w:pStyle w:val="Corpsdetexte"/>
        <w:jc w:val="center"/>
        <w:rPr>
          <w:b/>
        </w:rPr>
      </w:pPr>
    </w:p>
    <w:p w14:paraId="3DF13257" w14:textId="77777777" w:rsidR="000E5BCB" w:rsidRPr="00A35CE6" w:rsidRDefault="000E5BCB" w:rsidP="000E5BCB">
      <w:pPr>
        <w:pStyle w:val="Corpsdetexte"/>
        <w:jc w:val="center"/>
        <w:rPr>
          <w:b/>
          <w:u w:val="single"/>
        </w:rPr>
      </w:pPr>
    </w:p>
    <w:p w14:paraId="692504C0" w14:textId="77777777" w:rsidR="000E5BCB" w:rsidRPr="00A35CE6" w:rsidRDefault="000E5BCB" w:rsidP="00FD0639">
      <w:pPr>
        <w:pStyle w:val="Corpsdetexte"/>
        <w:jc w:val="both"/>
        <w:rPr>
          <w:bCs/>
          <w:sz w:val="22"/>
          <w:szCs w:val="22"/>
          <w:u w:val="single"/>
        </w:rPr>
      </w:pPr>
      <w:r w:rsidRPr="00A35CE6">
        <w:rPr>
          <w:bCs/>
          <w:sz w:val="22"/>
          <w:szCs w:val="22"/>
          <w:u w:val="single"/>
        </w:rPr>
        <w:t>Hypothèses de référence</w:t>
      </w:r>
      <w:r w:rsidRPr="00A35CE6">
        <w:rPr>
          <w:bCs/>
          <w:sz w:val="22"/>
          <w:szCs w:val="22"/>
        </w:rPr>
        <w:t> :</w:t>
      </w:r>
    </w:p>
    <w:p w14:paraId="4C342F16" w14:textId="58C22C63" w:rsidR="000E5BCB" w:rsidRDefault="000E5BCB" w:rsidP="00FD0639">
      <w:pPr>
        <w:pStyle w:val="Corpsdetexte"/>
        <w:jc w:val="both"/>
        <w:rPr>
          <w:ins w:id="114" w:author="Julien PARC" w:date="2021-07-09T15:49:00Z"/>
          <w:bCs/>
          <w:sz w:val="22"/>
          <w:szCs w:val="22"/>
        </w:rPr>
      </w:pPr>
    </w:p>
    <w:p w14:paraId="6E5B988F" w14:textId="77777777" w:rsidR="00FD7B6E" w:rsidRPr="00F0482A" w:rsidRDefault="00FD7B6E" w:rsidP="00FD7B6E">
      <w:pPr>
        <w:pStyle w:val="Retraitcorpsdetexte"/>
        <w:numPr>
          <w:ilvl w:val="0"/>
          <w:numId w:val="30"/>
        </w:numPr>
        <w:jc w:val="both"/>
        <w:rPr>
          <w:ins w:id="115" w:author="Julien PARC" w:date="2021-07-09T15:49:00Z"/>
          <w:rFonts w:ascii="Times New Roman" w:hAnsi="Times New Roman" w:cs="Times New Roman"/>
          <w:i/>
          <w:iCs/>
          <w:color w:val="auto"/>
          <w:u w:val="single"/>
        </w:rPr>
      </w:pPr>
      <w:ins w:id="116" w:author="Julien PARC" w:date="2021-07-09T15:49:00Z">
        <w:r w:rsidRPr="00F0482A">
          <w:rPr>
            <w:rFonts w:ascii="Times New Roman" w:hAnsi="Times New Roman" w:cs="Times New Roman"/>
            <w:i/>
            <w:iCs/>
            <w:color w:val="auto"/>
            <w:u w:val="single"/>
          </w:rPr>
          <w:t xml:space="preserve">Hypothèses pour le calcul de U référence </w:t>
        </w:r>
      </w:ins>
    </w:p>
    <w:p w14:paraId="2C2DA68F" w14:textId="77777777" w:rsidR="00FD7B6E" w:rsidRPr="00A35CE6" w:rsidRDefault="00FD7B6E" w:rsidP="00FD0639">
      <w:pPr>
        <w:pStyle w:val="Corpsdetexte"/>
        <w:jc w:val="both"/>
        <w:rPr>
          <w:bCs/>
          <w:sz w:val="22"/>
          <w:szCs w:val="22"/>
        </w:rPr>
      </w:pPr>
    </w:p>
    <w:p w14:paraId="08FF4A12" w14:textId="77777777" w:rsidR="000E5BCB" w:rsidRPr="00A35CE6" w:rsidRDefault="000E5BCB" w:rsidP="00FD0639">
      <w:pPr>
        <w:pStyle w:val="Retraitcorpsdetexte"/>
        <w:ind w:left="0"/>
        <w:jc w:val="both"/>
        <w:rPr>
          <w:rFonts w:ascii="Times New Roman" w:hAnsi="Times New Roman" w:cs="Times New Roman"/>
          <w:color w:val="auto"/>
        </w:rPr>
      </w:pPr>
      <w:r w:rsidRPr="00A35CE6">
        <w:rPr>
          <w:rFonts w:ascii="Times New Roman" w:hAnsi="Times New Roman" w:cs="Times New Roman"/>
          <w:color w:val="auto"/>
        </w:rPr>
        <w:t xml:space="preserve">Afin de simplifier la démarche et dans la mesure où il sera difficile de vérifier après coup l’état initial, une seule valeur est retenue pour la valorisation de l’action isolation, et ce, quel que soit l’état initial.  </w:t>
      </w:r>
    </w:p>
    <w:p w14:paraId="35692A0C" w14:textId="77777777" w:rsidR="00BE55F3" w:rsidRDefault="00BE55F3" w:rsidP="00BE55F3">
      <w:pPr>
        <w:pStyle w:val="Retraitcorpsdetexte"/>
        <w:numPr>
          <w:ilvl w:val="0"/>
          <w:numId w:val="32"/>
        </w:numPr>
        <w:tabs>
          <w:tab w:val="clear" w:pos="2136"/>
          <w:tab w:val="num" w:pos="-1416"/>
        </w:tabs>
        <w:ind w:left="426"/>
        <w:jc w:val="both"/>
        <w:rPr>
          <w:ins w:id="117" w:author="Julien PARC" w:date="2021-08-05T14:46:00Z"/>
          <w:rFonts w:ascii="Times New Roman" w:hAnsi="Times New Roman" w:cs="Times New Roman"/>
          <w:color w:val="auto"/>
        </w:rPr>
      </w:pPr>
      <w:ins w:id="118" w:author="Julien PARC" w:date="2021-08-05T14:46:00Z">
        <w:r>
          <w:rPr>
            <w:rFonts w:ascii="Times New Roman" w:hAnsi="Times New Roman" w:cs="Times New Roman"/>
            <w:color w:val="auto"/>
          </w:rPr>
          <w:t>Reconstitution statistiques du parc en considérant l’ensemble des logements à isoler ou réisoler sur la base des données PROFEEL</w:t>
        </w:r>
      </w:ins>
    </w:p>
    <w:p w14:paraId="32E65D4A" w14:textId="77777777" w:rsidR="00BE55F3" w:rsidRPr="00F47C04" w:rsidRDefault="00BE55F3" w:rsidP="00BE55F3">
      <w:pPr>
        <w:pStyle w:val="Retraitcorpsdetexte"/>
        <w:ind w:left="0"/>
        <w:jc w:val="both"/>
        <w:rPr>
          <w:ins w:id="119" w:author="Julien PARC" w:date="2021-08-05T14:41:00Z"/>
          <w:rFonts w:ascii="Times New Roman" w:hAnsi="Times New Roman" w:cs="Times New Roman"/>
          <w:color w:val="auto"/>
        </w:rPr>
      </w:pPr>
    </w:p>
    <w:p w14:paraId="44C9374E" w14:textId="2BBADB87" w:rsidR="000E5BCB" w:rsidDel="00BE55F3" w:rsidRDefault="000E5BCB" w:rsidP="00FD0639">
      <w:pPr>
        <w:pStyle w:val="Corpsdetexte"/>
        <w:jc w:val="both"/>
        <w:rPr>
          <w:del w:id="120" w:author="Julien PARC" w:date="2021-08-05T14:41:00Z"/>
          <w:sz w:val="22"/>
          <w:szCs w:val="22"/>
        </w:rPr>
      </w:pPr>
      <w:del w:id="121" w:author="Julien PARC" w:date="2021-08-05T14:41:00Z">
        <w:r w:rsidRPr="00A35CE6" w:rsidDel="00BE55F3">
          <w:rPr>
            <w:sz w:val="22"/>
            <w:szCs w:val="22"/>
          </w:rPr>
          <w:delText xml:space="preserve">Le coefficient de transmission de référence de l’action est Upinit </w:delText>
        </w:r>
        <w:r w:rsidRPr="00A35CE6" w:rsidDel="00BE55F3">
          <w:rPr>
            <w:sz w:val="22"/>
            <w:szCs w:val="22"/>
            <w:vertAlign w:val="superscript"/>
          </w:rPr>
          <w:delText xml:space="preserve"> </w:delText>
        </w:r>
        <w:r w:rsidRPr="00A35CE6" w:rsidDel="00BE55F3">
          <w:rPr>
            <w:sz w:val="22"/>
            <w:szCs w:val="22"/>
          </w:rPr>
          <w:delText xml:space="preserve">= </w:delText>
        </w:r>
        <w:r w:rsidR="001A34C0" w:rsidRPr="00A35CE6" w:rsidDel="00BE55F3">
          <w:rPr>
            <w:sz w:val="22"/>
            <w:szCs w:val="22"/>
          </w:rPr>
          <w:delText>2</w:delText>
        </w:r>
        <w:r w:rsidRPr="00A35CE6" w:rsidDel="00BE55F3">
          <w:rPr>
            <w:sz w:val="22"/>
            <w:szCs w:val="22"/>
          </w:rPr>
          <w:delText xml:space="preserve"> W/m²K.</w:delText>
        </w:r>
      </w:del>
    </w:p>
    <w:p w14:paraId="3A849EF0" w14:textId="0CD22F50" w:rsidR="00BE55F3" w:rsidRDefault="00BE55F3" w:rsidP="00FD0639">
      <w:pPr>
        <w:pStyle w:val="Corpsdetexte"/>
        <w:jc w:val="both"/>
        <w:outlineLvl w:val="0"/>
        <w:rPr>
          <w:ins w:id="122" w:author="Julien PARC" w:date="2021-08-05T14:41:00Z"/>
          <w:sz w:val="22"/>
          <w:szCs w:val="22"/>
        </w:rPr>
      </w:pPr>
    </w:p>
    <w:tbl>
      <w:tblPr>
        <w:tblW w:w="5000" w:type="pct"/>
        <w:tblCellMar>
          <w:left w:w="70" w:type="dxa"/>
          <w:right w:w="70" w:type="dxa"/>
        </w:tblCellMar>
        <w:tblLook w:val="04A0" w:firstRow="1" w:lastRow="0" w:firstColumn="1" w:lastColumn="0" w:noHBand="0" w:noVBand="1"/>
      </w:tblPr>
      <w:tblGrid>
        <w:gridCol w:w="4145"/>
        <w:gridCol w:w="817"/>
        <w:gridCol w:w="672"/>
        <w:gridCol w:w="1286"/>
        <w:gridCol w:w="2140"/>
      </w:tblGrid>
      <w:tr w:rsidR="00BE55F3" w:rsidRPr="00BE55F3" w14:paraId="510FC136" w14:textId="77777777" w:rsidTr="00633CAE">
        <w:trPr>
          <w:trHeight w:val="645"/>
          <w:ins w:id="123" w:author="Julien PARC" w:date="2021-08-05T14:42:00Z"/>
        </w:trPr>
        <w:tc>
          <w:tcPr>
            <w:tcW w:w="1563"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20766EC0" w14:textId="77777777" w:rsidR="00BE55F3" w:rsidRPr="00633CAE" w:rsidRDefault="00BE55F3" w:rsidP="00633CAE">
            <w:pPr>
              <w:jc w:val="center"/>
              <w:rPr>
                <w:ins w:id="124" w:author="Julien PARC" w:date="2021-08-05T14:42:00Z"/>
                <w:color w:val="000000"/>
              </w:rPr>
            </w:pPr>
            <w:ins w:id="125" w:author="Julien PARC" w:date="2021-08-05T14:42:00Z">
              <w:r w:rsidRPr="00633CAE">
                <w:rPr>
                  <w:color w:val="000000"/>
                </w:rPr>
                <w:t>U_init en fonction de la période de construction et de la ZC (DPE) en W/m².K</w:t>
              </w:r>
            </w:ins>
          </w:p>
        </w:tc>
        <w:tc>
          <w:tcPr>
            <w:tcW w:w="632" w:type="pct"/>
            <w:tcBorders>
              <w:top w:val="single" w:sz="4" w:space="0" w:color="auto"/>
              <w:left w:val="nil"/>
              <w:bottom w:val="single" w:sz="4" w:space="0" w:color="auto"/>
              <w:right w:val="single" w:sz="4" w:space="0" w:color="auto"/>
            </w:tcBorders>
            <w:shd w:val="clear" w:color="000000" w:fill="E2EFDA"/>
            <w:noWrap/>
            <w:vAlign w:val="center"/>
            <w:hideMark/>
          </w:tcPr>
          <w:p w14:paraId="7A837EA8" w14:textId="05B88707" w:rsidR="00BE55F3" w:rsidRPr="00633CAE" w:rsidRDefault="00BE55F3" w:rsidP="00633CAE">
            <w:pPr>
              <w:jc w:val="center"/>
              <w:rPr>
                <w:ins w:id="126" w:author="Julien PARC" w:date="2021-08-05T14:42:00Z"/>
                <w:color w:val="000000"/>
              </w:rPr>
            </w:pPr>
            <w:ins w:id="127" w:author="Julien PARC" w:date="2021-08-05T14:42:00Z">
              <w:r w:rsidRPr="00633CAE">
                <w:rPr>
                  <w:color w:val="000000"/>
                </w:rPr>
                <w:t>H1</w:t>
              </w:r>
            </w:ins>
          </w:p>
        </w:tc>
        <w:tc>
          <w:tcPr>
            <w:tcW w:w="552" w:type="pct"/>
            <w:tcBorders>
              <w:top w:val="single" w:sz="4" w:space="0" w:color="auto"/>
              <w:left w:val="nil"/>
              <w:bottom w:val="single" w:sz="4" w:space="0" w:color="auto"/>
              <w:right w:val="single" w:sz="4" w:space="0" w:color="auto"/>
            </w:tcBorders>
            <w:shd w:val="clear" w:color="000000" w:fill="E2EFDA"/>
            <w:noWrap/>
            <w:vAlign w:val="center"/>
            <w:hideMark/>
          </w:tcPr>
          <w:p w14:paraId="219EFB1A" w14:textId="77777777" w:rsidR="00BE55F3" w:rsidRPr="00633CAE" w:rsidRDefault="00BE55F3" w:rsidP="00633CAE">
            <w:pPr>
              <w:jc w:val="center"/>
              <w:rPr>
                <w:ins w:id="128" w:author="Julien PARC" w:date="2021-08-05T14:42:00Z"/>
                <w:color w:val="000000"/>
              </w:rPr>
            </w:pPr>
            <w:ins w:id="129" w:author="Julien PARC" w:date="2021-08-05T14:42:00Z">
              <w:r w:rsidRPr="00633CAE">
                <w:rPr>
                  <w:color w:val="000000"/>
                </w:rPr>
                <w:t>H2</w:t>
              </w:r>
            </w:ins>
          </w:p>
        </w:tc>
        <w:tc>
          <w:tcPr>
            <w:tcW w:w="891" w:type="pct"/>
            <w:tcBorders>
              <w:top w:val="single" w:sz="4" w:space="0" w:color="auto"/>
              <w:left w:val="nil"/>
              <w:bottom w:val="single" w:sz="4" w:space="0" w:color="auto"/>
              <w:right w:val="single" w:sz="4" w:space="0" w:color="auto"/>
            </w:tcBorders>
            <w:shd w:val="clear" w:color="000000" w:fill="E2EFDA"/>
            <w:noWrap/>
            <w:vAlign w:val="center"/>
            <w:hideMark/>
          </w:tcPr>
          <w:p w14:paraId="6B13E8E3" w14:textId="77777777" w:rsidR="00BE55F3" w:rsidRPr="00633CAE" w:rsidRDefault="00BE55F3" w:rsidP="00633CAE">
            <w:pPr>
              <w:jc w:val="center"/>
              <w:rPr>
                <w:ins w:id="130" w:author="Julien PARC" w:date="2021-08-05T14:42:00Z"/>
                <w:color w:val="000000"/>
              </w:rPr>
            </w:pPr>
            <w:ins w:id="131" w:author="Julien PARC" w:date="2021-08-05T14:42:00Z">
              <w:r w:rsidRPr="00633CAE">
                <w:rPr>
                  <w:color w:val="000000"/>
                </w:rPr>
                <w:t>H3</w:t>
              </w:r>
            </w:ins>
          </w:p>
        </w:tc>
        <w:tc>
          <w:tcPr>
            <w:tcW w:w="1363" w:type="pct"/>
            <w:tcBorders>
              <w:top w:val="single" w:sz="4" w:space="0" w:color="auto"/>
              <w:left w:val="nil"/>
              <w:bottom w:val="single" w:sz="4" w:space="0" w:color="auto"/>
              <w:right w:val="single" w:sz="4" w:space="0" w:color="auto"/>
            </w:tcBorders>
            <w:shd w:val="clear" w:color="000000" w:fill="E2EFDA"/>
            <w:vAlign w:val="center"/>
            <w:hideMark/>
          </w:tcPr>
          <w:p w14:paraId="75DA4180" w14:textId="77777777" w:rsidR="00BE55F3" w:rsidRPr="00633CAE" w:rsidRDefault="00BE55F3" w:rsidP="00633CAE">
            <w:pPr>
              <w:jc w:val="center"/>
              <w:rPr>
                <w:ins w:id="132" w:author="Julien PARC" w:date="2021-08-05T14:42:00Z"/>
                <w:color w:val="000000"/>
              </w:rPr>
            </w:pPr>
            <w:ins w:id="133" w:author="Julien PARC" w:date="2021-08-05T14:42:00Z">
              <w:r w:rsidRPr="00633CAE">
                <w:rPr>
                  <w:color w:val="000000"/>
                </w:rPr>
                <w:t>moyenne pondérée par zone climatique</w:t>
              </w:r>
            </w:ins>
          </w:p>
        </w:tc>
      </w:tr>
      <w:tr w:rsidR="00BE55F3" w:rsidRPr="00BE55F3" w14:paraId="29715A1C" w14:textId="77777777" w:rsidTr="00633CAE">
        <w:trPr>
          <w:trHeight w:val="300"/>
          <w:ins w:id="134"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64741C3E" w14:textId="77777777" w:rsidR="00BE55F3" w:rsidRPr="00633CAE" w:rsidRDefault="00BE55F3" w:rsidP="00633CAE">
            <w:pPr>
              <w:jc w:val="center"/>
              <w:rPr>
                <w:ins w:id="135" w:author="Julien PARC" w:date="2021-08-05T14:42:00Z"/>
                <w:color w:val="000000"/>
              </w:rPr>
            </w:pPr>
            <w:ins w:id="136" w:author="Julien PARC" w:date="2021-08-05T14:42:00Z">
              <w:r w:rsidRPr="00633CAE">
                <w:rPr>
                  <w:color w:val="000000"/>
                </w:rPr>
                <w:t>répartition par zone climatique (données CEREN)</w:t>
              </w:r>
            </w:ins>
          </w:p>
        </w:tc>
        <w:tc>
          <w:tcPr>
            <w:tcW w:w="632" w:type="pct"/>
            <w:tcBorders>
              <w:top w:val="nil"/>
              <w:left w:val="nil"/>
              <w:bottom w:val="single" w:sz="4" w:space="0" w:color="auto"/>
              <w:right w:val="single" w:sz="4" w:space="0" w:color="auto"/>
            </w:tcBorders>
            <w:shd w:val="clear" w:color="000000" w:fill="E2EFDA"/>
            <w:noWrap/>
            <w:vAlign w:val="center"/>
            <w:hideMark/>
          </w:tcPr>
          <w:p w14:paraId="556C5861" w14:textId="77777777" w:rsidR="00BE55F3" w:rsidRPr="00633CAE" w:rsidRDefault="00BE55F3" w:rsidP="00633CAE">
            <w:pPr>
              <w:jc w:val="center"/>
              <w:rPr>
                <w:ins w:id="137" w:author="Julien PARC" w:date="2021-08-05T14:42:00Z"/>
                <w:color w:val="000000"/>
              </w:rPr>
            </w:pPr>
            <w:ins w:id="138" w:author="Julien PARC" w:date="2021-08-05T14:42:00Z">
              <w:r w:rsidRPr="00633CAE">
                <w:rPr>
                  <w:color w:val="000000"/>
                </w:rPr>
                <w:t>0,6</w:t>
              </w:r>
            </w:ins>
          </w:p>
        </w:tc>
        <w:tc>
          <w:tcPr>
            <w:tcW w:w="552" w:type="pct"/>
            <w:tcBorders>
              <w:top w:val="nil"/>
              <w:left w:val="nil"/>
              <w:bottom w:val="single" w:sz="4" w:space="0" w:color="auto"/>
              <w:right w:val="single" w:sz="4" w:space="0" w:color="auto"/>
            </w:tcBorders>
            <w:shd w:val="clear" w:color="000000" w:fill="E2EFDA"/>
            <w:noWrap/>
            <w:vAlign w:val="center"/>
            <w:hideMark/>
          </w:tcPr>
          <w:p w14:paraId="3887639F" w14:textId="77777777" w:rsidR="00BE55F3" w:rsidRPr="00633CAE" w:rsidRDefault="00BE55F3" w:rsidP="00633CAE">
            <w:pPr>
              <w:jc w:val="center"/>
              <w:rPr>
                <w:ins w:id="139" w:author="Julien PARC" w:date="2021-08-05T14:42:00Z"/>
                <w:color w:val="000000"/>
              </w:rPr>
            </w:pPr>
            <w:ins w:id="140" w:author="Julien PARC" w:date="2021-08-05T14:42:00Z">
              <w:r w:rsidRPr="00633CAE">
                <w:rPr>
                  <w:color w:val="000000"/>
                </w:rPr>
                <w:t>0,29</w:t>
              </w:r>
            </w:ins>
          </w:p>
        </w:tc>
        <w:tc>
          <w:tcPr>
            <w:tcW w:w="891" w:type="pct"/>
            <w:tcBorders>
              <w:top w:val="nil"/>
              <w:left w:val="nil"/>
              <w:bottom w:val="single" w:sz="4" w:space="0" w:color="auto"/>
              <w:right w:val="single" w:sz="4" w:space="0" w:color="auto"/>
            </w:tcBorders>
            <w:shd w:val="clear" w:color="000000" w:fill="E2EFDA"/>
            <w:noWrap/>
            <w:vAlign w:val="center"/>
            <w:hideMark/>
          </w:tcPr>
          <w:p w14:paraId="3D059132" w14:textId="77777777" w:rsidR="00BE55F3" w:rsidRPr="00633CAE" w:rsidRDefault="00BE55F3" w:rsidP="00633CAE">
            <w:pPr>
              <w:jc w:val="center"/>
              <w:rPr>
                <w:ins w:id="141" w:author="Julien PARC" w:date="2021-08-05T14:42:00Z"/>
                <w:color w:val="000000"/>
              </w:rPr>
            </w:pPr>
            <w:ins w:id="142" w:author="Julien PARC" w:date="2021-08-05T14:42:00Z">
              <w:r w:rsidRPr="00633CAE">
                <w:rPr>
                  <w:color w:val="000000"/>
                </w:rPr>
                <w:t>0,11</w:t>
              </w:r>
            </w:ins>
          </w:p>
        </w:tc>
        <w:tc>
          <w:tcPr>
            <w:tcW w:w="1363" w:type="pct"/>
            <w:tcBorders>
              <w:top w:val="nil"/>
              <w:left w:val="nil"/>
              <w:bottom w:val="single" w:sz="4" w:space="0" w:color="auto"/>
              <w:right w:val="single" w:sz="4" w:space="0" w:color="auto"/>
            </w:tcBorders>
            <w:shd w:val="clear" w:color="000000" w:fill="E2EFDA"/>
            <w:noWrap/>
            <w:vAlign w:val="center"/>
            <w:hideMark/>
          </w:tcPr>
          <w:p w14:paraId="199FFB1D" w14:textId="1320D5BD" w:rsidR="00BE55F3" w:rsidRPr="00633CAE" w:rsidRDefault="00BE55F3" w:rsidP="00633CAE">
            <w:pPr>
              <w:jc w:val="center"/>
              <w:rPr>
                <w:ins w:id="143" w:author="Julien PARC" w:date="2021-08-05T14:42:00Z"/>
                <w:color w:val="000000"/>
              </w:rPr>
            </w:pPr>
          </w:p>
        </w:tc>
      </w:tr>
      <w:tr w:rsidR="00BE55F3" w:rsidRPr="00BE55F3" w14:paraId="4B06BBB6" w14:textId="77777777" w:rsidTr="00633CAE">
        <w:trPr>
          <w:trHeight w:val="300"/>
          <w:ins w:id="144"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7C9A9E17" w14:textId="77777777" w:rsidR="00BE55F3" w:rsidRPr="00633CAE" w:rsidRDefault="00BE55F3" w:rsidP="00633CAE">
            <w:pPr>
              <w:jc w:val="center"/>
              <w:rPr>
                <w:ins w:id="145" w:author="Julien PARC" w:date="2021-08-05T14:42:00Z"/>
                <w:color w:val="000000"/>
              </w:rPr>
            </w:pPr>
            <w:ins w:id="146" w:author="Julien PARC" w:date="2021-08-05T14:42:00Z">
              <w:r w:rsidRPr="00633CAE">
                <w:rPr>
                  <w:color w:val="000000"/>
                </w:rPr>
                <w:t>&lt;74</w:t>
              </w:r>
            </w:ins>
          </w:p>
        </w:tc>
        <w:tc>
          <w:tcPr>
            <w:tcW w:w="632" w:type="pct"/>
            <w:tcBorders>
              <w:top w:val="nil"/>
              <w:left w:val="nil"/>
              <w:bottom w:val="single" w:sz="4" w:space="0" w:color="auto"/>
              <w:right w:val="single" w:sz="4" w:space="0" w:color="auto"/>
            </w:tcBorders>
            <w:shd w:val="clear" w:color="000000" w:fill="E2EFDA"/>
            <w:noWrap/>
            <w:vAlign w:val="center"/>
            <w:hideMark/>
          </w:tcPr>
          <w:p w14:paraId="52AFC1DB" w14:textId="77777777" w:rsidR="00BE55F3" w:rsidRPr="00633CAE" w:rsidRDefault="00BE55F3" w:rsidP="00633CAE">
            <w:pPr>
              <w:jc w:val="center"/>
              <w:rPr>
                <w:ins w:id="147" w:author="Julien PARC" w:date="2021-08-05T14:42:00Z"/>
                <w:color w:val="000000"/>
              </w:rPr>
            </w:pPr>
            <w:ins w:id="148" w:author="Julien PARC" w:date="2021-08-05T14:42:00Z">
              <w:r w:rsidRPr="00633CAE">
                <w:rPr>
                  <w:color w:val="000000"/>
                </w:rPr>
                <w:t>2</w:t>
              </w:r>
            </w:ins>
          </w:p>
        </w:tc>
        <w:tc>
          <w:tcPr>
            <w:tcW w:w="552" w:type="pct"/>
            <w:tcBorders>
              <w:top w:val="nil"/>
              <w:left w:val="nil"/>
              <w:bottom w:val="single" w:sz="4" w:space="0" w:color="auto"/>
              <w:right w:val="single" w:sz="4" w:space="0" w:color="auto"/>
            </w:tcBorders>
            <w:shd w:val="clear" w:color="000000" w:fill="E2EFDA"/>
            <w:noWrap/>
            <w:vAlign w:val="center"/>
            <w:hideMark/>
          </w:tcPr>
          <w:p w14:paraId="3BACBECF" w14:textId="77777777" w:rsidR="00BE55F3" w:rsidRPr="00633CAE" w:rsidRDefault="00BE55F3" w:rsidP="00633CAE">
            <w:pPr>
              <w:jc w:val="center"/>
              <w:rPr>
                <w:ins w:id="149" w:author="Julien PARC" w:date="2021-08-05T14:42:00Z"/>
                <w:color w:val="000000"/>
              </w:rPr>
            </w:pPr>
            <w:ins w:id="150" w:author="Julien PARC" w:date="2021-08-05T14:42:00Z">
              <w:r w:rsidRPr="00633CAE">
                <w:rPr>
                  <w:color w:val="000000"/>
                </w:rPr>
                <w:t>2</w:t>
              </w:r>
            </w:ins>
          </w:p>
        </w:tc>
        <w:tc>
          <w:tcPr>
            <w:tcW w:w="891" w:type="pct"/>
            <w:tcBorders>
              <w:top w:val="nil"/>
              <w:left w:val="nil"/>
              <w:bottom w:val="single" w:sz="4" w:space="0" w:color="auto"/>
              <w:right w:val="single" w:sz="4" w:space="0" w:color="auto"/>
            </w:tcBorders>
            <w:shd w:val="clear" w:color="000000" w:fill="E2EFDA"/>
            <w:noWrap/>
            <w:vAlign w:val="center"/>
            <w:hideMark/>
          </w:tcPr>
          <w:p w14:paraId="6D20D347" w14:textId="77777777" w:rsidR="00BE55F3" w:rsidRPr="00633CAE" w:rsidRDefault="00BE55F3" w:rsidP="00633CAE">
            <w:pPr>
              <w:jc w:val="center"/>
              <w:rPr>
                <w:ins w:id="151" w:author="Julien PARC" w:date="2021-08-05T14:42:00Z"/>
                <w:color w:val="000000"/>
              </w:rPr>
            </w:pPr>
            <w:ins w:id="152" w:author="Julien PARC" w:date="2021-08-05T14:42:00Z">
              <w:r w:rsidRPr="00633CAE">
                <w:rPr>
                  <w:color w:val="000000"/>
                </w:rPr>
                <w:t>2</w:t>
              </w:r>
            </w:ins>
          </w:p>
        </w:tc>
        <w:tc>
          <w:tcPr>
            <w:tcW w:w="1363" w:type="pct"/>
            <w:tcBorders>
              <w:top w:val="nil"/>
              <w:left w:val="nil"/>
              <w:bottom w:val="single" w:sz="4" w:space="0" w:color="auto"/>
              <w:right w:val="single" w:sz="4" w:space="0" w:color="auto"/>
            </w:tcBorders>
            <w:shd w:val="clear" w:color="000000" w:fill="E2EFDA"/>
            <w:noWrap/>
            <w:vAlign w:val="center"/>
            <w:hideMark/>
          </w:tcPr>
          <w:p w14:paraId="1F5640F5" w14:textId="77777777" w:rsidR="00BE55F3" w:rsidRPr="00633CAE" w:rsidRDefault="00BE55F3" w:rsidP="00633CAE">
            <w:pPr>
              <w:jc w:val="center"/>
              <w:rPr>
                <w:ins w:id="153" w:author="Julien PARC" w:date="2021-08-05T14:42:00Z"/>
                <w:color w:val="000000"/>
              </w:rPr>
            </w:pPr>
            <w:ins w:id="154" w:author="Julien PARC" w:date="2021-08-05T14:42:00Z">
              <w:r w:rsidRPr="00633CAE">
                <w:rPr>
                  <w:color w:val="000000"/>
                </w:rPr>
                <w:t>2,00</w:t>
              </w:r>
            </w:ins>
          </w:p>
        </w:tc>
      </w:tr>
      <w:tr w:rsidR="00BE55F3" w:rsidRPr="00BE55F3" w14:paraId="148941C9" w14:textId="77777777" w:rsidTr="00633CAE">
        <w:trPr>
          <w:trHeight w:val="300"/>
          <w:ins w:id="155"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5C5C249C" w14:textId="77777777" w:rsidR="00BE55F3" w:rsidRPr="00633CAE" w:rsidRDefault="00BE55F3" w:rsidP="00633CAE">
            <w:pPr>
              <w:jc w:val="center"/>
              <w:rPr>
                <w:ins w:id="156" w:author="Julien PARC" w:date="2021-08-05T14:42:00Z"/>
                <w:color w:val="000000"/>
              </w:rPr>
            </w:pPr>
            <w:ins w:id="157" w:author="Julien PARC" w:date="2021-08-05T14:42:00Z">
              <w:r w:rsidRPr="00633CAE">
                <w:rPr>
                  <w:color w:val="000000"/>
                </w:rPr>
                <w:t>75-77</w:t>
              </w:r>
            </w:ins>
          </w:p>
        </w:tc>
        <w:tc>
          <w:tcPr>
            <w:tcW w:w="632" w:type="pct"/>
            <w:tcBorders>
              <w:top w:val="nil"/>
              <w:left w:val="nil"/>
              <w:bottom w:val="single" w:sz="4" w:space="0" w:color="auto"/>
              <w:right w:val="single" w:sz="4" w:space="0" w:color="auto"/>
            </w:tcBorders>
            <w:shd w:val="clear" w:color="000000" w:fill="E2EFDA"/>
            <w:noWrap/>
            <w:vAlign w:val="center"/>
            <w:hideMark/>
          </w:tcPr>
          <w:p w14:paraId="55F5594D" w14:textId="77777777" w:rsidR="00BE55F3" w:rsidRPr="00633CAE" w:rsidRDefault="00BE55F3" w:rsidP="00633CAE">
            <w:pPr>
              <w:jc w:val="center"/>
              <w:rPr>
                <w:ins w:id="158" w:author="Julien PARC" w:date="2021-08-05T14:42:00Z"/>
                <w:color w:val="000000"/>
              </w:rPr>
            </w:pPr>
            <w:ins w:id="159" w:author="Julien PARC" w:date="2021-08-05T14:42:00Z">
              <w:r w:rsidRPr="00633CAE">
                <w:rPr>
                  <w:color w:val="000000"/>
                </w:rPr>
                <w:t>0,9</w:t>
              </w:r>
            </w:ins>
          </w:p>
        </w:tc>
        <w:tc>
          <w:tcPr>
            <w:tcW w:w="552" w:type="pct"/>
            <w:tcBorders>
              <w:top w:val="nil"/>
              <w:left w:val="nil"/>
              <w:bottom w:val="single" w:sz="4" w:space="0" w:color="auto"/>
              <w:right w:val="single" w:sz="4" w:space="0" w:color="auto"/>
            </w:tcBorders>
            <w:shd w:val="clear" w:color="000000" w:fill="E2EFDA"/>
            <w:noWrap/>
            <w:vAlign w:val="center"/>
            <w:hideMark/>
          </w:tcPr>
          <w:p w14:paraId="406FB6A4" w14:textId="77777777" w:rsidR="00BE55F3" w:rsidRPr="00633CAE" w:rsidRDefault="00BE55F3" w:rsidP="00633CAE">
            <w:pPr>
              <w:jc w:val="center"/>
              <w:rPr>
                <w:ins w:id="160" w:author="Julien PARC" w:date="2021-08-05T14:42:00Z"/>
                <w:color w:val="000000"/>
              </w:rPr>
            </w:pPr>
            <w:ins w:id="161" w:author="Julien PARC" w:date="2021-08-05T14:42:00Z">
              <w:r w:rsidRPr="00633CAE">
                <w:rPr>
                  <w:color w:val="000000"/>
                </w:rPr>
                <w:t>0,95</w:t>
              </w:r>
            </w:ins>
          </w:p>
        </w:tc>
        <w:tc>
          <w:tcPr>
            <w:tcW w:w="891" w:type="pct"/>
            <w:tcBorders>
              <w:top w:val="nil"/>
              <w:left w:val="nil"/>
              <w:bottom w:val="single" w:sz="4" w:space="0" w:color="auto"/>
              <w:right w:val="single" w:sz="4" w:space="0" w:color="auto"/>
            </w:tcBorders>
            <w:shd w:val="clear" w:color="000000" w:fill="E2EFDA"/>
            <w:noWrap/>
            <w:vAlign w:val="center"/>
            <w:hideMark/>
          </w:tcPr>
          <w:p w14:paraId="18BE78FD" w14:textId="77777777" w:rsidR="00BE55F3" w:rsidRPr="00633CAE" w:rsidRDefault="00BE55F3" w:rsidP="00633CAE">
            <w:pPr>
              <w:jc w:val="center"/>
              <w:rPr>
                <w:ins w:id="162" w:author="Julien PARC" w:date="2021-08-05T14:42:00Z"/>
                <w:color w:val="000000"/>
              </w:rPr>
            </w:pPr>
            <w:ins w:id="163" w:author="Julien PARC" w:date="2021-08-05T14:42:00Z">
              <w:r w:rsidRPr="00633CAE">
                <w:rPr>
                  <w:color w:val="000000"/>
                </w:rPr>
                <w:t>1</w:t>
              </w:r>
            </w:ins>
          </w:p>
        </w:tc>
        <w:tc>
          <w:tcPr>
            <w:tcW w:w="1363" w:type="pct"/>
            <w:tcBorders>
              <w:top w:val="nil"/>
              <w:left w:val="nil"/>
              <w:bottom w:val="single" w:sz="4" w:space="0" w:color="auto"/>
              <w:right w:val="single" w:sz="4" w:space="0" w:color="auto"/>
            </w:tcBorders>
            <w:shd w:val="clear" w:color="000000" w:fill="E2EFDA"/>
            <w:noWrap/>
            <w:vAlign w:val="center"/>
            <w:hideMark/>
          </w:tcPr>
          <w:p w14:paraId="5E34395B" w14:textId="77777777" w:rsidR="00BE55F3" w:rsidRPr="00633CAE" w:rsidRDefault="00BE55F3" w:rsidP="00633CAE">
            <w:pPr>
              <w:jc w:val="center"/>
              <w:rPr>
                <w:ins w:id="164" w:author="Julien PARC" w:date="2021-08-05T14:42:00Z"/>
                <w:color w:val="000000"/>
              </w:rPr>
            </w:pPr>
            <w:ins w:id="165" w:author="Julien PARC" w:date="2021-08-05T14:42:00Z">
              <w:r w:rsidRPr="00633CAE">
                <w:rPr>
                  <w:color w:val="000000"/>
                </w:rPr>
                <w:t>0,93</w:t>
              </w:r>
            </w:ins>
          </w:p>
        </w:tc>
      </w:tr>
      <w:tr w:rsidR="00BE55F3" w:rsidRPr="00BE55F3" w14:paraId="4ABD38A7" w14:textId="77777777" w:rsidTr="00633CAE">
        <w:trPr>
          <w:trHeight w:val="300"/>
          <w:ins w:id="166"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70AD7ACF" w14:textId="77777777" w:rsidR="00BE55F3" w:rsidRPr="00633CAE" w:rsidRDefault="00BE55F3" w:rsidP="00633CAE">
            <w:pPr>
              <w:jc w:val="center"/>
              <w:rPr>
                <w:ins w:id="167" w:author="Julien PARC" w:date="2021-08-05T14:42:00Z"/>
                <w:color w:val="000000"/>
              </w:rPr>
            </w:pPr>
            <w:ins w:id="168" w:author="Julien PARC" w:date="2021-08-05T14:42:00Z">
              <w:r w:rsidRPr="00633CAE">
                <w:rPr>
                  <w:color w:val="000000"/>
                </w:rPr>
                <w:t>78-82</w:t>
              </w:r>
            </w:ins>
          </w:p>
        </w:tc>
        <w:tc>
          <w:tcPr>
            <w:tcW w:w="632" w:type="pct"/>
            <w:tcBorders>
              <w:top w:val="nil"/>
              <w:left w:val="nil"/>
              <w:bottom w:val="single" w:sz="4" w:space="0" w:color="auto"/>
              <w:right w:val="single" w:sz="4" w:space="0" w:color="auto"/>
            </w:tcBorders>
            <w:shd w:val="clear" w:color="000000" w:fill="E2EFDA"/>
            <w:noWrap/>
            <w:vAlign w:val="center"/>
            <w:hideMark/>
          </w:tcPr>
          <w:p w14:paraId="4A4D3948" w14:textId="77777777" w:rsidR="00BE55F3" w:rsidRPr="00633CAE" w:rsidRDefault="00BE55F3" w:rsidP="00633CAE">
            <w:pPr>
              <w:jc w:val="center"/>
              <w:rPr>
                <w:ins w:id="169" w:author="Julien PARC" w:date="2021-08-05T14:42:00Z"/>
                <w:color w:val="000000"/>
              </w:rPr>
            </w:pPr>
            <w:ins w:id="170" w:author="Julien PARC" w:date="2021-08-05T14:42:00Z">
              <w:r w:rsidRPr="00633CAE">
                <w:rPr>
                  <w:color w:val="000000"/>
                </w:rPr>
                <w:t>0,85</w:t>
              </w:r>
            </w:ins>
          </w:p>
        </w:tc>
        <w:tc>
          <w:tcPr>
            <w:tcW w:w="552" w:type="pct"/>
            <w:tcBorders>
              <w:top w:val="nil"/>
              <w:left w:val="nil"/>
              <w:bottom w:val="single" w:sz="4" w:space="0" w:color="auto"/>
              <w:right w:val="single" w:sz="4" w:space="0" w:color="auto"/>
            </w:tcBorders>
            <w:shd w:val="clear" w:color="000000" w:fill="E2EFDA"/>
            <w:noWrap/>
            <w:vAlign w:val="center"/>
            <w:hideMark/>
          </w:tcPr>
          <w:p w14:paraId="0F9B5028" w14:textId="77777777" w:rsidR="00BE55F3" w:rsidRPr="00633CAE" w:rsidRDefault="00BE55F3" w:rsidP="00633CAE">
            <w:pPr>
              <w:jc w:val="center"/>
              <w:rPr>
                <w:ins w:id="171" w:author="Julien PARC" w:date="2021-08-05T14:42:00Z"/>
                <w:color w:val="000000"/>
              </w:rPr>
            </w:pPr>
            <w:ins w:id="172" w:author="Julien PARC" w:date="2021-08-05T14:42:00Z">
              <w:r w:rsidRPr="00633CAE">
                <w:rPr>
                  <w:color w:val="000000"/>
                </w:rPr>
                <w:t>0,9</w:t>
              </w:r>
            </w:ins>
          </w:p>
        </w:tc>
        <w:tc>
          <w:tcPr>
            <w:tcW w:w="891" w:type="pct"/>
            <w:tcBorders>
              <w:top w:val="nil"/>
              <w:left w:val="nil"/>
              <w:bottom w:val="single" w:sz="4" w:space="0" w:color="auto"/>
              <w:right w:val="single" w:sz="4" w:space="0" w:color="auto"/>
            </w:tcBorders>
            <w:shd w:val="clear" w:color="000000" w:fill="E2EFDA"/>
            <w:noWrap/>
            <w:vAlign w:val="center"/>
            <w:hideMark/>
          </w:tcPr>
          <w:p w14:paraId="545ECF91" w14:textId="77777777" w:rsidR="00BE55F3" w:rsidRPr="00633CAE" w:rsidRDefault="00BE55F3" w:rsidP="00633CAE">
            <w:pPr>
              <w:jc w:val="center"/>
              <w:rPr>
                <w:ins w:id="173" w:author="Julien PARC" w:date="2021-08-05T14:42:00Z"/>
                <w:color w:val="000000"/>
              </w:rPr>
            </w:pPr>
            <w:ins w:id="174" w:author="Julien PARC" w:date="2021-08-05T14:42:00Z">
              <w:r w:rsidRPr="00633CAE">
                <w:rPr>
                  <w:color w:val="000000"/>
                </w:rPr>
                <w:t>0,95</w:t>
              </w:r>
            </w:ins>
          </w:p>
        </w:tc>
        <w:tc>
          <w:tcPr>
            <w:tcW w:w="1363" w:type="pct"/>
            <w:tcBorders>
              <w:top w:val="nil"/>
              <w:left w:val="nil"/>
              <w:bottom w:val="single" w:sz="4" w:space="0" w:color="auto"/>
              <w:right w:val="single" w:sz="4" w:space="0" w:color="auto"/>
            </w:tcBorders>
            <w:shd w:val="clear" w:color="000000" w:fill="E2EFDA"/>
            <w:noWrap/>
            <w:vAlign w:val="center"/>
            <w:hideMark/>
          </w:tcPr>
          <w:p w14:paraId="544DE0FD" w14:textId="77777777" w:rsidR="00BE55F3" w:rsidRPr="00633CAE" w:rsidRDefault="00BE55F3" w:rsidP="00633CAE">
            <w:pPr>
              <w:jc w:val="center"/>
              <w:rPr>
                <w:ins w:id="175" w:author="Julien PARC" w:date="2021-08-05T14:42:00Z"/>
                <w:color w:val="000000"/>
              </w:rPr>
            </w:pPr>
            <w:ins w:id="176" w:author="Julien PARC" w:date="2021-08-05T14:42:00Z">
              <w:r w:rsidRPr="00633CAE">
                <w:rPr>
                  <w:color w:val="000000"/>
                </w:rPr>
                <w:t>0,88</w:t>
              </w:r>
            </w:ins>
          </w:p>
        </w:tc>
      </w:tr>
      <w:tr w:rsidR="00BE55F3" w:rsidRPr="00BE55F3" w14:paraId="5BB4F116" w14:textId="77777777" w:rsidTr="00633CAE">
        <w:trPr>
          <w:trHeight w:val="300"/>
          <w:ins w:id="177"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58334A57" w14:textId="77777777" w:rsidR="00BE55F3" w:rsidRPr="00633CAE" w:rsidRDefault="00BE55F3" w:rsidP="00633CAE">
            <w:pPr>
              <w:jc w:val="center"/>
              <w:rPr>
                <w:ins w:id="178" w:author="Julien PARC" w:date="2021-08-05T14:42:00Z"/>
                <w:color w:val="000000"/>
              </w:rPr>
            </w:pPr>
            <w:ins w:id="179" w:author="Julien PARC" w:date="2021-08-05T14:42:00Z">
              <w:r w:rsidRPr="00633CAE">
                <w:rPr>
                  <w:color w:val="000000"/>
                </w:rPr>
                <w:t>83-88</w:t>
              </w:r>
            </w:ins>
          </w:p>
        </w:tc>
        <w:tc>
          <w:tcPr>
            <w:tcW w:w="632" w:type="pct"/>
            <w:tcBorders>
              <w:top w:val="nil"/>
              <w:left w:val="nil"/>
              <w:bottom w:val="single" w:sz="4" w:space="0" w:color="auto"/>
              <w:right w:val="single" w:sz="4" w:space="0" w:color="auto"/>
            </w:tcBorders>
            <w:shd w:val="clear" w:color="000000" w:fill="E2EFDA"/>
            <w:noWrap/>
            <w:vAlign w:val="center"/>
            <w:hideMark/>
          </w:tcPr>
          <w:p w14:paraId="42B7C61E" w14:textId="77777777" w:rsidR="00BE55F3" w:rsidRPr="00633CAE" w:rsidRDefault="00BE55F3" w:rsidP="00633CAE">
            <w:pPr>
              <w:jc w:val="center"/>
              <w:rPr>
                <w:ins w:id="180" w:author="Julien PARC" w:date="2021-08-05T14:42:00Z"/>
                <w:color w:val="000000"/>
              </w:rPr>
            </w:pPr>
            <w:ins w:id="181" w:author="Julien PARC" w:date="2021-08-05T14:42:00Z">
              <w:r w:rsidRPr="00633CAE">
                <w:rPr>
                  <w:color w:val="000000"/>
                </w:rPr>
                <w:t>0,68</w:t>
              </w:r>
            </w:ins>
          </w:p>
        </w:tc>
        <w:tc>
          <w:tcPr>
            <w:tcW w:w="552" w:type="pct"/>
            <w:tcBorders>
              <w:top w:val="nil"/>
              <w:left w:val="nil"/>
              <w:bottom w:val="single" w:sz="4" w:space="0" w:color="auto"/>
              <w:right w:val="single" w:sz="4" w:space="0" w:color="auto"/>
            </w:tcBorders>
            <w:shd w:val="clear" w:color="000000" w:fill="E2EFDA"/>
            <w:noWrap/>
            <w:vAlign w:val="center"/>
            <w:hideMark/>
          </w:tcPr>
          <w:p w14:paraId="1F3856ED" w14:textId="77777777" w:rsidR="00BE55F3" w:rsidRPr="00633CAE" w:rsidRDefault="00BE55F3" w:rsidP="00633CAE">
            <w:pPr>
              <w:jc w:val="center"/>
              <w:rPr>
                <w:ins w:id="182" w:author="Julien PARC" w:date="2021-08-05T14:42:00Z"/>
                <w:color w:val="000000"/>
              </w:rPr>
            </w:pPr>
            <w:ins w:id="183" w:author="Julien PARC" w:date="2021-08-05T14:42:00Z">
              <w:r w:rsidRPr="00633CAE">
                <w:rPr>
                  <w:color w:val="000000"/>
                </w:rPr>
                <w:t>0,66</w:t>
              </w:r>
            </w:ins>
          </w:p>
        </w:tc>
        <w:tc>
          <w:tcPr>
            <w:tcW w:w="891" w:type="pct"/>
            <w:tcBorders>
              <w:top w:val="nil"/>
              <w:left w:val="nil"/>
              <w:bottom w:val="single" w:sz="4" w:space="0" w:color="auto"/>
              <w:right w:val="single" w:sz="4" w:space="0" w:color="auto"/>
            </w:tcBorders>
            <w:shd w:val="clear" w:color="000000" w:fill="E2EFDA"/>
            <w:noWrap/>
            <w:vAlign w:val="center"/>
            <w:hideMark/>
          </w:tcPr>
          <w:p w14:paraId="4F6B7666" w14:textId="77777777" w:rsidR="00BE55F3" w:rsidRPr="00633CAE" w:rsidRDefault="00BE55F3" w:rsidP="00633CAE">
            <w:pPr>
              <w:jc w:val="center"/>
              <w:rPr>
                <w:ins w:id="184" w:author="Julien PARC" w:date="2021-08-05T14:42:00Z"/>
                <w:color w:val="000000"/>
              </w:rPr>
            </w:pPr>
            <w:ins w:id="185" w:author="Julien PARC" w:date="2021-08-05T14:42:00Z">
              <w:r w:rsidRPr="00633CAE">
                <w:rPr>
                  <w:color w:val="000000"/>
                </w:rPr>
                <w:t>0,84</w:t>
              </w:r>
            </w:ins>
          </w:p>
        </w:tc>
        <w:tc>
          <w:tcPr>
            <w:tcW w:w="1363" w:type="pct"/>
            <w:tcBorders>
              <w:top w:val="nil"/>
              <w:left w:val="nil"/>
              <w:bottom w:val="single" w:sz="4" w:space="0" w:color="auto"/>
              <w:right w:val="single" w:sz="4" w:space="0" w:color="auto"/>
            </w:tcBorders>
            <w:shd w:val="clear" w:color="000000" w:fill="E2EFDA"/>
            <w:noWrap/>
            <w:vAlign w:val="center"/>
            <w:hideMark/>
          </w:tcPr>
          <w:p w14:paraId="68A9F8A6" w14:textId="77777777" w:rsidR="00BE55F3" w:rsidRPr="00633CAE" w:rsidRDefault="00BE55F3" w:rsidP="00633CAE">
            <w:pPr>
              <w:jc w:val="center"/>
              <w:rPr>
                <w:ins w:id="186" w:author="Julien PARC" w:date="2021-08-05T14:42:00Z"/>
                <w:color w:val="000000"/>
              </w:rPr>
            </w:pPr>
            <w:ins w:id="187" w:author="Julien PARC" w:date="2021-08-05T14:42:00Z">
              <w:r w:rsidRPr="00633CAE">
                <w:rPr>
                  <w:color w:val="000000"/>
                </w:rPr>
                <w:t>0,69</w:t>
              </w:r>
            </w:ins>
          </w:p>
        </w:tc>
      </w:tr>
      <w:tr w:rsidR="00BE55F3" w:rsidRPr="00BE55F3" w14:paraId="44EC9DA6" w14:textId="77777777" w:rsidTr="00633CAE">
        <w:trPr>
          <w:trHeight w:val="300"/>
          <w:ins w:id="188"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4791D1B4" w14:textId="77777777" w:rsidR="00BE55F3" w:rsidRPr="00633CAE" w:rsidRDefault="00BE55F3" w:rsidP="00633CAE">
            <w:pPr>
              <w:jc w:val="center"/>
              <w:rPr>
                <w:ins w:id="189" w:author="Julien PARC" w:date="2021-08-05T14:42:00Z"/>
                <w:color w:val="000000"/>
              </w:rPr>
            </w:pPr>
            <w:ins w:id="190" w:author="Julien PARC" w:date="2021-08-05T14:42:00Z">
              <w:r w:rsidRPr="00633CAE">
                <w:rPr>
                  <w:color w:val="000000"/>
                </w:rPr>
                <w:t>89-00</w:t>
              </w:r>
            </w:ins>
          </w:p>
        </w:tc>
        <w:tc>
          <w:tcPr>
            <w:tcW w:w="632" w:type="pct"/>
            <w:tcBorders>
              <w:top w:val="nil"/>
              <w:left w:val="nil"/>
              <w:bottom w:val="single" w:sz="4" w:space="0" w:color="auto"/>
              <w:right w:val="single" w:sz="4" w:space="0" w:color="auto"/>
            </w:tcBorders>
            <w:shd w:val="clear" w:color="000000" w:fill="E2EFDA"/>
            <w:noWrap/>
            <w:vAlign w:val="center"/>
            <w:hideMark/>
          </w:tcPr>
          <w:p w14:paraId="4026B1C5" w14:textId="77777777" w:rsidR="00BE55F3" w:rsidRPr="00633CAE" w:rsidRDefault="00BE55F3" w:rsidP="00633CAE">
            <w:pPr>
              <w:jc w:val="center"/>
              <w:rPr>
                <w:ins w:id="191" w:author="Julien PARC" w:date="2021-08-05T14:42:00Z"/>
                <w:color w:val="000000"/>
              </w:rPr>
            </w:pPr>
            <w:ins w:id="192" w:author="Julien PARC" w:date="2021-08-05T14:42:00Z">
              <w:r w:rsidRPr="00633CAE">
                <w:rPr>
                  <w:color w:val="000000"/>
                </w:rPr>
                <w:t>0,53</w:t>
              </w:r>
            </w:ins>
          </w:p>
        </w:tc>
        <w:tc>
          <w:tcPr>
            <w:tcW w:w="552" w:type="pct"/>
            <w:tcBorders>
              <w:top w:val="nil"/>
              <w:left w:val="nil"/>
              <w:bottom w:val="single" w:sz="4" w:space="0" w:color="auto"/>
              <w:right w:val="single" w:sz="4" w:space="0" w:color="auto"/>
            </w:tcBorders>
            <w:shd w:val="clear" w:color="000000" w:fill="E2EFDA"/>
            <w:noWrap/>
            <w:vAlign w:val="center"/>
            <w:hideMark/>
          </w:tcPr>
          <w:p w14:paraId="277EA211" w14:textId="77777777" w:rsidR="00BE55F3" w:rsidRPr="00633CAE" w:rsidRDefault="00BE55F3" w:rsidP="00633CAE">
            <w:pPr>
              <w:jc w:val="center"/>
              <w:rPr>
                <w:ins w:id="193" w:author="Julien PARC" w:date="2021-08-05T14:42:00Z"/>
                <w:color w:val="000000"/>
              </w:rPr>
            </w:pPr>
            <w:ins w:id="194" w:author="Julien PARC" w:date="2021-08-05T14:42:00Z">
              <w:r w:rsidRPr="00633CAE">
                <w:rPr>
                  <w:color w:val="000000"/>
                </w:rPr>
                <w:t>0,61</w:t>
              </w:r>
            </w:ins>
          </w:p>
        </w:tc>
        <w:tc>
          <w:tcPr>
            <w:tcW w:w="891" w:type="pct"/>
            <w:tcBorders>
              <w:top w:val="nil"/>
              <w:left w:val="nil"/>
              <w:bottom w:val="single" w:sz="4" w:space="0" w:color="auto"/>
              <w:right w:val="single" w:sz="4" w:space="0" w:color="auto"/>
            </w:tcBorders>
            <w:shd w:val="clear" w:color="000000" w:fill="E2EFDA"/>
            <w:noWrap/>
            <w:vAlign w:val="center"/>
            <w:hideMark/>
          </w:tcPr>
          <w:p w14:paraId="401C354D" w14:textId="77777777" w:rsidR="00BE55F3" w:rsidRPr="00633CAE" w:rsidRDefault="00BE55F3" w:rsidP="00633CAE">
            <w:pPr>
              <w:jc w:val="center"/>
              <w:rPr>
                <w:ins w:id="195" w:author="Julien PARC" w:date="2021-08-05T14:42:00Z"/>
                <w:color w:val="000000"/>
              </w:rPr>
            </w:pPr>
            <w:ins w:id="196" w:author="Julien PARC" w:date="2021-08-05T14:42:00Z">
              <w:r w:rsidRPr="00633CAE">
                <w:rPr>
                  <w:color w:val="000000"/>
                </w:rPr>
                <w:t>0,53</w:t>
              </w:r>
            </w:ins>
          </w:p>
        </w:tc>
        <w:tc>
          <w:tcPr>
            <w:tcW w:w="1363" w:type="pct"/>
            <w:tcBorders>
              <w:top w:val="nil"/>
              <w:left w:val="nil"/>
              <w:bottom w:val="single" w:sz="4" w:space="0" w:color="auto"/>
              <w:right w:val="single" w:sz="4" w:space="0" w:color="auto"/>
            </w:tcBorders>
            <w:shd w:val="clear" w:color="000000" w:fill="E2EFDA"/>
            <w:noWrap/>
            <w:vAlign w:val="center"/>
            <w:hideMark/>
          </w:tcPr>
          <w:p w14:paraId="15359D9F" w14:textId="77777777" w:rsidR="00BE55F3" w:rsidRPr="00633CAE" w:rsidRDefault="00BE55F3" w:rsidP="00633CAE">
            <w:pPr>
              <w:jc w:val="center"/>
              <w:rPr>
                <w:ins w:id="197" w:author="Julien PARC" w:date="2021-08-05T14:42:00Z"/>
                <w:color w:val="000000"/>
              </w:rPr>
            </w:pPr>
            <w:ins w:id="198" w:author="Julien PARC" w:date="2021-08-05T14:42:00Z">
              <w:r w:rsidRPr="00633CAE">
                <w:rPr>
                  <w:color w:val="000000"/>
                </w:rPr>
                <w:t>0,53</w:t>
              </w:r>
            </w:ins>
          </w:p>
        </w:tc>
      </w:tr>
      <w:tr w:rsidR="00BE55F3" w:rsidRPr="00BE55F3" w14:paraId="375209DA" w14:textId="77777777" w:rsidTr="00633CAE">
        <w:trPr>
          <w:trHeight w:val="300"/>
          <w:ins w:id="199"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4468CEAF" w14:textId="77777777" w:rsidR="00BE55F3" w:rsidRPr="00633CAE" w:rsidRDefault="00BE55F3" w:rsidP="00633CAE">
            <w:pPr>
              <w:jc w:val="center"/>
              <w:rPr>
                <w:ins w:id="200" w:author="Julien PARC" w:date="2021-08-05T14:42:00Z"/>
                <w:color w:val="000000"/>
              </w:rPr>
            </w:pPr>
            <w:ins w:id="201" w:author="Julien PARC" w:date="2021-08-05T14:42:00Z">
              <w:r w:rsidRPr="00633CAE">
                <w:rPr>
                  <w:color w:val="000000"/>
                </w:rPr>
                <w:t>01--05</w:t>
              </w:r>
            </w:ins>
          </w:p>
        </w:tc>
        <w:tc>
          <w:tcPr>
            <w:tcW w:w="632" w:type="pct"/>
            <w:tcBorders>
              <w:top w:val="nil"/>
              <w:left w:val="nil"/>
              <w:bottom w:val="single" w:sz="4" w:space="0" w:color="auto"/>
              <w:right w:val="single" w:sz="4" w:space="0" w:color="auto"/>
            </w:tcBorders>
            <w:shd w:val="clear" w:color="000000" w:fill="E2EFDA"/>
            <w:noWrap/>
            <w:vAlign w:val="center"/>
            <w:hideMark/>
          </w:tcPr>
          <w:p w14:paraId="03CDE033" w14:textId="77777777" w:rsidR="00BE55F3" w:rsidRPr="00633CAE" w:rsidRDefault="00BE55F3" w:rsidP="00633CAE">
            <w:pPr>
              <w:jc w:val="center"/>
              <w:rPr>
                <w:ins w:id="202" w:author="Julien PARC" w:date="2021-08-05T14:42:00Z"/>
                <w:color w:val="000000"/>
              </w:rPr>
            </w:pPr>
            <w:ins w:id="203" w:author="Julien PARC" w:date="2021-08-05T14:42:00Z">
              <w:r w:rsidRPr="00633CAE">
                <w:rPr>
                  <w:color w:val="000000"/>
                </w:rPr>
                <w:t>0,3</w:t>
              </w:r>
            </w:ins>
          </w:p>
        </w:tc>
        <w:tc>
          <w:tcPr>
            <w:tcW w:w="552" w:type="pct"/>
            <w:tcBorders>
              <w:top w:val="nil"/>
              <w:left w:val="nil"/>
              <w:bottom w:val="single" w:sz="4" w:space="0" w:color="auto"/>
              <w:right w:val="single" w:sz="4" w:space="0" w:color="auto"/>
            </w:tcBorders>
            <w:shd w:val="clear" w:color="000000" w:fill="E2EFDA"/>
            <w:noWrap/>
            <w:vAlign w:val="center"/>
            <w:hideMark/>
          </w:tcPr>
          <w:p w14:paraId="0C1EC917" w14:textId="77777777" w:rsidR="00BE55F3" w:rsidRPr="00633CAE" w:rsidRDefault="00BE55F3" w:rsidP="00633CAE">
            <w:pPr>
              <w:jc w:val="center"/>
              <w:rPr>
                <w:ins w:id="204" w:author="Julien PARC" w:date="2021-08-05T14:42:00Z"/>
                <w:color w:val="000000"/>
              </w:rPr>
            </w:pPr>
            <w:ins w:id="205" w:author="Julien PARC" w:date="2021-08-05T14:42:00Z">
              <w:r w:rsidRPr="00633CAE">
                <w:rPr>
                  <w:color w:val="000000"/>
                </w:rPr>
                <w:t>0,3</w:t>
              </w:r>
            </w:ins>
          </w:p>
        </w:tc>
        <w:tc>
          <w:tcPr>
            <w:tcW w:w="891" w:type="pct"/>
            <w:tcBorders>
              <w:top w:val="nil"/>
              <w:left w:val="nil"/>
              <w:bottom w:val="single" w:sz="4" w:space="0" w:color="auto"/>
              <w:right w:val="single" w:sz="4" w:space="0" w:color="auto"/>
            </w:tcBorders>
            <w:shd w:val="clear" w:color="000000" w:fill="E2EFDA"/>
            <w:noWrap/>
            <w:vAlign w:val="center"/>
            <w:hideMark/>
          </w:tcPr>
          <w:p w14:paraId="1415328D" w14:textId="77777777" w:rsidR="00BE55F3" w:rsidRPr="00633CAE" w:rsidRDefault="00BE55F3" w:rsidP="00633CAE">
            <w:pPr>
              <w:jc w:val="center"/>
              <w:rPr>
                <w:ins w:id="206" w:author="Julien PARC" w:date="2021-08-05T14:42:00Z"/>
                <w:color w:val="000000"/>
              </w:rPr>
            </w:pPr>
            <w:ins w:id="207" w:author="Julien PARC" w:date="2021-08-05T14:42:00Z">
              <w:r w:rsidRPr="00633CAE">
                <w:rPr>
                  <w:color w:val="000000"/>
                </w:rPr>
                <w:t>0,47</w:t>
              </w:r>
            </w:ins>
          </w:p>
        </w:tc>
        <w:tc>
          <w:tcPr>
            <w:tcW w:w="1363" w:type="pct"/>
            <w:tcBorders>
              <w:top w:val="nil"/>
              <w:left w:val="nil"/>
              <w:bottom w:val="single" w:sz="4" w:space="0" w:color="auto"/>
              <w:right w:val="single" w:sz="4" w:space="0" w:color="auto"/>
            </w:tcBorders>
            <w:shd w:val="clear" w:color="000000" w:fill="E2EFDA"/>
            <w:noWrap/>
            <w:vAlign w:val="center"/>
            <w:hideMark/>
          </w:tcPr>
          <w:p w14:paraId="0C4111BC" w14:textId="77777777" w:rsidR="00BE55F3" w:rsidRPr="00633CAE" w:rsidRDefault="00BE55F3" w:rsidP="00633CAE">
            <w:pPr>
              <w:jc w:val="center"/>
              <w:rPr>
                <w:ins w:id="208" w:author="Julien PARC" w:date="2021-08-05T14:42:00Z"/>
                <w:color w:val="000000"/>
              </w:rPr>
            </w:pPr>
            <w:ins w:id="209" w:author="Julien PARC" w:date="2021-08-05T14:42:00Z">
              <w:r w:rsidRPr="00633CAE">
                <w:rPr>
                  <w:color w:val="000000"/>
                </w:rPr>
                <w:t>0,32</w:t>
              </w:r>
            </w:ins>
          </w:p>
        </w:tc>
      </w:tr>
      <w:tr w:rsidR="00BE55F3" w:rsidRPr="00BE55F3" w14:paraId="56324B73" w14:textId="77777777" w:rsidTr="00633CAE">
        <w:trPr>
          <w:trHeight w:val="300"/>
          <w:ins w:id="210"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6150BEA5" w14:textId="77777777" w:rsidR="00BE55F3" w:rsidRPr="00633CAE" w:rsidRDefault="00BE55F3" w:rsidP="00633CAE">
            <w:pPr>
              <w:jc w:val="center"/>
              <w:rPr>
                <w:ins w:id="211" w:author="Julien PARC" w:date="2021-08-05T14:42:00Z"/>
                <w:color w:val="000000"/>
              </w:rPr>
            </w:pPr>
            <w:ins w:id="212" w:author="Julien PARC" w:date="2021-08-05T14:42:00Z">
              <w:r w:rsidRPr="00633CAE">
                <w:rPr>
                  <w:color w:val="000000"/>
                </w:rPr>
                <w:t>06--12</w:t>
              </w:r>
            </w:ins>
          </w:p>
        </w:tc>
        <w:tc>
          <w:tcPr>
            <w:tcW w:w="632" w:type="pct"/>
            <w:tcBorders>
              <w:top w:val="nil"/>
              <w:left w:val="nil"/>
              <w:bottom w:val="single" w:sz="4" w:space="0" w:color="auto"/>
              <w:right w:val="single" w:sz="4" w:space="0" w:color="auto"/>
            </w:tcBorders>
            <w:shd w:val="clear" w:color="000000" w:fill="E2EFDA"/>
            <w:noWrap/>
            <w:vAlign w:val="center"/>
            <w:hideMark/>
          </w:tcPr>
          <w:p w14:paraId="71AEA099" w14:textId="77777777" w:rsidR="00BE55F3" w:rsidRPr="00633CAE" w:rsidRDefault="00BE55F3" w:rsidP="00633CAE">
            <w:pPr>
              <w:jc w:val="center"/>
              <w:rPr>
                <w:ins w:id="213" w:author="Julien PARC" w:date="2021-08-05T14:42:00Z"/>
                <w:color w:val="000000"/>
              </w:rPr>
            </w:pPr>
            <w:ins w:id="214" w:author="Julien PARC" w:date="2021-08-05T14:42:00Z">
              <w:r w:rsidRPr="00633CAE">
                <w:rPr>
                  <w:color w:val="000000"/>
                </w:rPr>
                <w:t>0,27</w:t>
              </w:r>
            </w:ins>
          </w:p>
        </w:tc>
        <w:tc>
          <w:tcPr>
            <w:tcW w:w="552" w:type="pct"/>
            <w:tcBorders>
              <w:top w:val="nil"/>
              <w:left w:val="nil"/>
              <w:bottom w:val="single" w:sz="4" w:space="0" w:color="auto"/>
              <w:right w:val="single" w:sz="4" w:space="0" w:color="auto"/>
            </w:tcBorders>
            <w:shd w:val="clear" w:color="000000" w:fill="E2EFDA"/>
            <w:noWrap/>
            <w:vAlign w:val="center"/>
            <w:hideMark/>
          </w:tcPr>
          <w:p w14:paraId="5353F38F" w14:textId="77777777" w:rsidR="00BE55F3" w:rsidRPr="00633CAE" w:rsidRDefault="00BE55F3" w:rsidP="00633CAE">
            <w:pPr>
              <w:jc w:val="center"/>
              <w:rPr>
                <w:ins w:id="215" w:author="Julien PARC" w:date="2021-08-05T14:42:00Z"/>
                <w:color w:val="000000"/>
              </w:rPr>
            </w:pPr>
            <w:ins w:id="216" w:author="Julien PARC" w:date="2021-08-05T14:42:00Z">
              <w:r w:rsidRPr="00633CAE">
                <w:rPr>
                  <w:color w:val="000000"/>
                </w:rPr>
                <w:t>0,27</w:t>
              </w:r>
            </w:ins>
          </w:p>
        </w:tc>
        <w:tc>
          <w:tcPr>
            <w:tcW w:w="891" w:type="pct"/>
            <w:tcBorders>
              <w:top w:val="nil"/>
              <w:left w:val="nil"/>
              <w:bottom w:val="single" w:sz="4" w:space="0" w:color="auto"/>
              <w:right w:val="single" w:sz="4" w:space="0" w:color="auto"/>
            </w:tcBorders>
            <w:shd w:val="clear" w:color="000000" w:fill="E2EFDA"/>
            <w:noWrap/>
            <w:vAlign w:val="center"/>
            <w:hideMark/>
          </w:tcPr>
          <w:p w14:paraId="56B39707" w14:textId="77777777" w:rsidR="00BE55F3" w:rsidRPr="00633CAE" w:rsidRDefault="00BE55F3" w:rsidP="00633CAE">
            <w:pPr>
              <w:jc w:val="center"/>
              <w:rPr>
                <w:ins w:id="217" w:author="Julien PARC" w:date="2021-08-05T14:42:00Z"/>
                <w:color w:val="000000"/>
              </w:rPr>
            </w:pPr>
            <w:ins w:id="218" w:author="Julien PARC" w:date="2021-08-05T14:42:00Z">
              <w:r w:rsidRPr="00633CAE">
                <w:rPr>
                  <w:color w:val="000000"/>
                </w:rPr>
                <w:t>0,4</w:t>
              </w:r>
            </w:ins>
          </w:p>
        </w:tc>
        <w:tc>
          <w:tcPr>
            <w:tcW w:w="1363" w:type="pct"/>
            <w:tcBorders>
              <w:top w:val="nil"/>
              <w:left w:val="nil"/>
              <w:bottom w:val="single" w:sz="4" w:space="0" w:color="auto"/>
              <w:right w:val="single" w:sz="4" w:space="0" w:color="auto"/>
            </w:tcBorders>
            <w:shd w:val="clear" w:color="000000" w:fill="E2EFDA"/>
            <w:noWrap/>
            <w:vAlign w:val="center"/>
            <w:hideMark/>
          </w:tcPr>
          <w:p w14:paraId="42B5DED4" w14:textId="77777777" w:rsidR="00BE55F3" w:rsidRPr="00633CAE" w:rsidRDefault="00BE55F3" w:rsidP="00633CAE">
            <w:pPr>
              <w:jc w:val="center"/>
              <w:rPr>
                <w:ins w:id="219" w:author="Julien PARC" w:date="2021-08-05T14:42:00Z"/>
                <w:color w:val="000000"/>
              </w:rPr>
            </w:pPr>
            <w:ins w:id="220" w:author="Julien PARC" w:date="2021-08-05T14:42:00Z">
              <w:r w:rsidRPr="00633CAE">
                <w:rPr>
                  <w:color w:val="000000"/>
                </w:rPr>
                <w:t>0,28</w:t>
              </w:r>
            </w:ins>
          </w:p>
        </w:tc>
      </w:tr>
      <w:tr w:rsidR="00BE55F3" w:rsidRPr="00BE55F3" w14:paraId="07999F19" w14:textId="77777777" w:rsidTr="00633CAE">
        <w:trPr>
          <w:trHeight w:val="300"/>
          <w:ins w:id="221" w:author="Julien PARC" w:date="2021-08-05T14:42:00Z"/>
        </w:trPr>
        <w:tc>
          <w:tcPr>
            <w:tcW w:w="1563" w:type="pct"/>
            <w:tcBorders>
              <w:top w:val="nil"/>
              <w:left w:val="single" w:sz="4" w:space="0" w:color="auto"/>
              <w:bottom w:val="single" w:sz="4" w:space="0" w:color="auto"/>
              <w:right w:val="single" w:sz="4" w:space="0" w:color="auto"/>
            </w:tcBorders>
            <w:shd w:val="clear" w:color="000000" w:fill="E2EFDA"/>
            <w:noWrap/>
            <w:vAlign w:val="center"/>
            <w:hideMark/>
          </w:tcPr>
          <w:p w14:paraId="62854BD9" w14:textId="77777777" w:rsidR="00BE55F3" w:rsidRPr="00633CAE" w:rsidRDefault="00BE55F3" w:rsidP="00633CAE">
            <w:pPr>
              <w:jc w:val="center"/>
              <w:rPr>
                <w:ins w:id="222" w:author="Julien PARC" w:date="2021-08-05T14:42:00Z"/>
                <w:color w:val="000000"/>
              </w:rPr>
            </w:pPr>
            <w:ins w:id="223" w:author="Julien PARC" w:date="2021-08-05T14:42:00Z">
              <w:r w:rsidRPr="00633CAE">
                <w:rPr>
                  <w:color w:val="000000"/>
                </w:rPr>
                <w:t>&gt;13</w:t>
              </w:r>
            </w:ins>
          </w:p>
        </w:tc>
        <w:tc>
          <w:tcPr>
            <w:tcW w:w="632" w:type="pct"/>
            <w:tcBorders>
              <w:top w:val="nil"/>
              <w:left w:val="nil"/>
              <w:bottom w:val="single" w:sz="4" w:space="0" w:color="auto"/>
              <w:right w:val="single" w:sz="4" w:space="0" w:color="auto"/>
            </w:tcBorders>
            <w:shd w:val="clear" w:color="000000" w:fill="E2EFDA"/>
            <w:noWrap/>
            <w:vAlign w:val="center"/>
            <w:hideMark/>
          </w:tcPr>
          <w:p w14:paraId="2EBBB234" w14:textId="77777777" w:rsidR="00BE55F3" w:rsidRPr="00633CAE" w:rsidRDefault="00BE55F3" w:rsidP="00633CAE">
            <w:pPr>
              <w:jc w:val="center"/>
              <w:rPr>
                <w:ins w:id="224" w:author="Julien PARC" w:date="2021-08-05T14:42:00Z"/>
                <w:color w:val="000000"/>
              </w:rPr>
            </w:pPr>
            <w:ins w:id="225" w:author="Julien PARC" w:date="2021-08-05T14:42:00Z">
              <w:r w:rsidRPr="00633CAE">
                <w:rPr>
                  <w:color w:val="000000"/>
                </w:rPr>
                <w:t>0,23</w:t>
              </w:r>
            </w:ins>
          </w:p>
        </w:tc>
        <w:tc>
          <w:tcPr>
            <w:tcW w:w="552" w:type="pct"/>
            <w:tcBorders>
              <w:top w:val="nil"/>
              <w:left w:val="nil"/>
              <w:bottom w:val="single" w:sz="4" w:space="0" w:color="auto"/>
              <w:right w:val="single" w:sz="4" w:space="0" w:color="auto"/>
            </w:tcBorders>
            <w:shd w:val="clear" w:color="000000" w:fill="E2EFDA"/>
            <w:noWrap/>
            <w:vAlign w:val="center"/>
            <w:hideMark/>
          </w:tcPr>
          <w:p w14:paraId="71B03DB8" w14:textId="77777777" w:rsidR="00BE55F3" w:rsidRPr="00633CAE" w:rsidRDefault="00BE55F3" w:rsidP="00633CAE">
            <w:pPr>
              <w:jc w:val="center"/>
              <w:rPr>
                <w:ins w:id="226" w:author="Julien PARC" w:date="2021-08-05T14:42:00Z"/>
                <w:color w:val="000000"/>
              </w:rPr>
            </w:pPr>
            <w:ins w:id="227" w:author="Julien PARC" w:date="2021-08-05T14:42:00Z">
              <w:r w:rsidRPr="00633CAE">
                <w:rPr>
                  <w:color w:val="000000"/>
                </w:rPr>
                <w:t>0,23</w:t>
              </w:r>
            </w:ins>
          </w:p>
        </w:tc>
        <w:tc>
          <w:tcPr>
            <w:tcW w:w="891" w:type="pct"/>
            <w:tcBorders>
              <w:top w:val="nil"/>
              <w:left w:val="nil"/>
              <w:bottom w:val="single" w:sz="4" w:space="0" w:color="auto"/>
              <w:right w:val="single" w:sz="4" w:space="0" w:color="auto"/>
            </w:tcBorders>
            <w:shd w:val="clear" w:color="000000" w:fill="E2EFDA"/>
            <w:noWrap/>
            <w:vAlign w:val="center"/>
            <w:hideMark/>
          </w:tcPr>
          <w:p w14:paraId="113CAAF7" w14:textId="77777777" w:rsidR="00BE55F3" w:rsidRPr="00633CAE" w:rsidRDefault="00BE55F3" w:rsidP="00633CAE">
            <w:pPr>
              <w:jc w:val="center"/>
              <w:rPr>
                <w:ins w:id="228" w:author="Julien PARC" w:date="2021-08-05T14:42:00Z"/>
                <w:color w:val="000000"/>
              </w:rPr>
            </w:pPr>
            <w:ins w:id="229" w:author="Julien PARC" w:date="2021-08-05T14:42:00Z">
              <w:r w:rsidRPr="00633CAE">
                <w:rPr>
                  <w:color w:val="000000"/>
                </w:rPr>
                <w:t>0,25</w:t>
              </w:r>
            </w:ins>
          </w:p>
        </w:tc>
        <w:tc>
          <w:tcPr>
            <w:tcW w:w="1363" w:type="pct"/>
            <w:tcBorders>
              <w:top w:val="nil"/>
              <w:left w:val="nil"/>
              <w:bottom w:val="single" w:sz="4" w:space="0" w:color="auto"/>
              <w:right w:val="single" w:sz="4" w:space="0" w:color="auto"/>
            </w:tcBorders>
            <w:shd w:val="clear" w:color="000000" w:fill="E2EFDA"/>
            <w:noWrap/>
            <w:vAlign w:val="center"/>
            <w:hideMark/>
          </w:tcPr>
          <w:p w14:paraId="5F778797" w14:textId="77777777" w:rsidR="00BE55F3" w:rsidRPr="00633CAE" w:rsidRDefault="00BE55F3" w:rsidP="00633CAE">
            <w:pPr>
              <w:jc w:val="center"/>
              <w:rPr>
                <w:ins w:id="230" w:author="Julien PARC" w:date="2021-08-05T14:42:00Z"/>
                <w:color w:val="000000"/>
              </w:rPr>
            </w:pPr>
            <w:ins w:id="231" w:author="Julien PARC" w:date="2021-08-05T14:42:00Z">
              <w:r w:rsidRPr="00633CAE">
                <w:rPr>
                  <w:color w:val="000000"/>
                </w:rPr>
                <w:t>0,23</w:t>
              </w:r>
            </w:ins>
          </w:p>
        </w:tc>
      </w:tr>
    </w:tbl>
    <w:p w14:paraId="766DC688" w14:textId="77777777" w:rsidR="00BE55F3" w:rsidRPr="00A35CE6" w:rsidRDefault="00BE55F3" w:rsidP="00FD0639">
      <w:pPr>
        <w:pStyle w:val="Corpsdetexte"/>
        <w:jc w:val="both"/>
        <w:outlineLvl w:val="0"/>
        <w:rPr>
          <w:ins w:id="232" w:author="Julien PARC" w:date="2021-08-05T14:41:00Z"/>
        </w:rPr>
      </w:pPr>
    </w:p>
    <w:tbl>
      <w:tblPr>
        <w:tblW w:w="0" w:type="auto"/>
        <w:tblCellMar>
          <w:left w:w="70" w:type="dxa"/>
          <w:right w:w="70" w:type="dxa"/>
        </w:tblCellMar>
        <w:tblLook w:val="04A0" w:firstRow="1" w:lastRow="0" w:firstColumn="1" w:lastColumn="0" w:noHBand="0" w:noVBand="1"/>
      </w:tblPr>
      <w:tblGrid>
        <w:gridCol w:w="3681"/>
        <w:gridCol w:w="1134"/>
        <w:gridCol w:w="1974"/>
        <w:gridCol w:w="2122"/>
      </w:tblGrid>
      <w:tr w:rsidR="00BE55F3" w:rsidRPr="00BE55F3" w14:paraId="027E3285" w14:textId="77777777" w:rsidTr="00633CAE">
        <w:trPr>
          <w:trHeight w:val="20"/>
          <w:ins w:id="233" w:author="Julien PARC" w:date="2021-08-05T14:43:00Z"/>
        </w:trPr>
        <w:tc>
          <w:tcPr>
            <w:tcW w:w="368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4DC995" w14:textId="225ACC88" w:rsidR="00BE55F3" w:rsidRPr="00633CAE" w:rsidRDefault="00BE55F3" w:rsidP="00633CAE">
            <w:pPr>
              <w:jc w:val="center"/>
              <w:rPr>
                <w:ins w:id="234" w:author="Julien PARC" w:date="2021-08-05T14:43:00Z"/>
                <w:color w:val="000000"/>
              </w:rPr>
            </w:pP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793B1285" w14:textId="77777777" w:rsidR="00BE55F3" w:rsidRPr="00633CAE" w:rsidRDefault="00BE55F3">
            <w:pPr>
              <w:jc w:val="center"/>
              <w:rPr>
                <w:ins w:id="235" w:author="Julien PARC" w:date="2021-08-05T14:43:00Z"/>
                <w:color w:val="000000"/>
              </w:rPr>
            </w:pPr>
            <w:ins w:id="236" w:author="Julien PARC" w:date="2021-08-05T14:43:00Z">
              <w:r w:rsidRPr="00633CAE">
                <w:rPr>
                  <w:color w:val="000000"/>
                </w:rPr>
                <w:t>Période constructive</w:t>
              </w:r>
            </w:ins>
          </w:p>
        </w:tc>
        <w:tc>
          <w:tcPr>
            <w:tcW w:w="1974" w:type="dxa"/>
            <w:tcBorders>
              <w:top w:val="single" w:sz="4" w:space="0" w:color="auto"/>
              <w:left w:val="nil"/>
              <w:bottom w:val="single" w:sz="4" w:space="0" w:color="auto"/>
              <w:right w:val="single" w:sz="4" w:space="0" w:color="auto"/>
            </w:tcBorders>
            <w:shd w:val="clear" w:color="000000" w:fill="F2F2F2"/>
            <w:vAlign w:val="center"/>
            <w:hideMark/>
          </w:tcPr>
          <w:p w14:paraId="6A427DC3" w14:textId="77777777" w:rsidR="00BE55F3" w:rsidRPr="00633CAE" w:rsidRDefault="00BE55F3">
            <w:pPr>
              <w:jc w:val="center"/>
              <w:rPr>
                <w:ins w:id="237" w:author="Julien PARC" w:date="2021-08-05T14:43:00Z"/>
                <w:color w:val="000000"/>
              </w:rPr>
            </w:pPr>
            <w:ins w:id="238" w:author="Julien PARC" w:date="2021-08-05T14:43:00Z">
              <w:r w:rsidRPr="00633CAE">
                <w:rPr>
                  <w:color w:val="000000"/>
                </w:rPr>
                <w:t>Répartition en nombre de logement (%)</w:t>
              </w:r>
            </w:ins>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13DF8F03" w14:textId="77777777" w:rsidR="00BE55F3" w:rsidRPr="00633CAE" w:rsidRDefault="00BE55F3">
            <w:pPr>
              <w:jc w:val="center"/>
              <w:rPr>
                <w:ins w:id="239" w:author="Julien PARC" w:date="2021-08-05T14:43:00Z"/>
                <w:b/>
                <w:bCs/>
                <w:color w:val="000000"/>
              </w:rPr>
            </w:pPr>
            <w:ins w:id="240" w:author="Julien PARC" w:date="2021-08-05T14:43:00Z">
              <w:r w:rsidRPr="00633CAE">
                <w:rPr>
                  <w:b/>
                  <w:bCs/>
                  <w:color w:val="000000"/>
                </w:rPr>
                <w:t>Uexistant en  W/(m².K)</w:t>
              </w:r>
            </w:ins>
          </w:p>
        </w:tc>
      </w:tr>
      <w:tr w:rsidR="00BE55F3" w:rsidRPr="00BE55F3" w14:paraId="63E42085" w14:textId="77777777" w:rsidTr="00633CAE">
        <w:trPr>
          <w:trHeight w:val="20"/>
          <w:ins w:id="241"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3E64D648" w14:textId="77777777" w:rsidR="00BE55F3" w:rsidRPr="00633CAE" w:rsidRDefault="00BE55F3" w:rsidP="00633CAE">
            <w:pPr>
              <w:jc w:val="center"/>
              <w:rPr>
                <w:ins w:id="242" w:author="Julien PARC" w:date="2021-08-05T14:43:00Z"/>
                <w:color w:val="000000"/>
              </w:rPr>
            </w:pPr>
            <w:ins w:id="243" w:author="Julien PARC" w:date="2021-08-05T14:43:00Z">
              <w:r w:rsidRPr="00633CAE">
                <w:rPr>
                  <w:color w:val="000000"/>
                </w:rPr>
                <w:t>MI1-petite maison rurale</w:t>
              </w:r>
            </w:ins>
          </w:p>
        </w:tc>
        <w:tc>
          <w:tcPr>
            <w:tcW w:w="1134" w:type="dxa"/>
            <w:tcBorders>
              <w:top w:val="nil"/>
              <w:left w:val="nil"/>
              <w:bottom w:val="single" w:sz="4" w:space="0" w:color="auto"/>
              <w:right w:val="single" w:sz="4" w:space="0" w:color="auto"/>
            </w:tcBorders>
            <w:shd w:val="clear" w:color="000000" w:fill="F2F2F2"/>
            <w:noWrap/>
            <w:vAlign w:val="center"/>
            <w:hideMark/>
          </w:tcPr>
          <w:p w14:paraId="3D7D6A51" w14:textId="77777777" w:rsidR="00BE55F3" w:rsidRPr="00633CAE" w:rsidRDefault="00BE55F3" w:rsidP="00633CAE">
            <w:pPr>
              <w:jc w:val="center"/>
              <w:rPr>
                <w:ins w:id="244" w:author="Julien PARC" w:date="2021-08-05T14:43:00Z"/>
                <w:color w:val="000000"/>
              </w:rPr>
            </w:pPr>
            <w:ins w:id="245" w:author="Julien PARC" w:date="2021-08-05T14:43:00Z">
              <w:r w:rsidRPr="00633CAE">
                <w:rPr>
                  <w:color w:val="000000"/>
                </w:rPr>
                <w:t>&lt;1915</w:t>
              </w:r>
            </w:ins>
          </w:p>
        </w:tc>
        <w:tc>
          <w:tcPr>
            <w:tcW w:w="1974" w:type="dxa"/>
            <w:tcBorders>
              <w:top w:val="nil"/>
              <w:left w:val="nil"/>
              <w:bottom w:val="single" w:sz="4" w:space="0" w:color="auto"/>
              <w:right w:val="single" w:sz="4" w:space="0" w:color="auto"/>
            </w:tcBorders>
            <w:shd w:val="clear" w:color="000000" w:fill="F2F2F2"/>
            <w:noWrap/>
            <w:vAlign w:val="center"/>
            <w:hideMark/>
          </w:tcPr>
          <w:p w14:paraId="0F646DF6" w14:textId="77777777" w:rsidR="00BE55F3" w:rsidRPr="00633CAE" w:rsidRDefault="00BE55F3" w:rsidP="00633CAE">
            <w:pPr>
              <w:jc w:val="center"/>
              <w:rPr>
                <w:ins w:id="246" w:author="Julien PARC" w:date="2021-08-05T14:43:00Z"/>
                <w:color w:val="000000"/>
              </w:rPr>
            </w:pPr>
            <w:ins w:id="247" w:author="Julien PARC" w:date="2021-08-05T14:43:00Z">
              <w:r w:rsidRPr="00633CAE">
                <w:rPr>
                  <w:color w:val="000000"/>
                </w:rPr>
                <w:t>3,6</w:t>
              </w:r>
            </w:ins>
          </w:p>
        </w:tc>
        <w:tc>
          <w:tcPr>
            <w:tcW w:w="0" w:type="auto"/>
            <w:tcBorders>
              <w:top w:val="nil"/>
              <w:left w:val="nil"/>
              <w:bottom w:val="single" w:sz="4" w:space="0" w:color="auto"/>
              <w:right w:val="single" w:sz="4" w:space="0" w:color="auto"/>
            </w:tcBorders>
            <w:shd w:val="clear" w:color="000000" w:fill="F2F2F2"/>
            <w:vAlign w:val="center"/>
            <w:hideMark/>
          </w:tcPr>
          <w:p w14:paraId="1ADB2340" w14:textId="77777777" w:rsidR="00BE55F3" w:rsidRPr="00633CAE" w:rsidRDefault="00BE55F3" w:rsidP="00633CAE">
            <w:pPr>
              <w:jc w:val="center"/>
              <w:rPr>
                <w:ins w:id="248" w:author="Julien PARC" w:date="2021-08-05T14:43:00Z"/>
                <w:color w:val="000000"/>
              </w:rPr>
            </w:pPr>
            <w:ins w:id="249" w:author="Julien PARC" w:date="2021-08-05T14:43:00Z">
              <w:r w:rsidRPr="00633CAE">
                <w:rPr>
                  <w:color w:val="000000"/>
                </w:rPr>
                <w:t>2,00</w:t>
              </w:r>
            </w:ins>
          </w:p>
        </w:tc>
      </w:tr>
      <w:tr w:rsidR="00BE55F3" w:rsidRPr="00BE55F3" w14:paraId="6B4F90BF" w14:textId="77777777" w:rsidTr="00633CAE">
        <w:trPr>
          <w:trHeight w:val="20"/>
          <w:ins w:id="250"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41C07917" w14:textId="77777777" w:rsidR="00BE55F3" w:rsidRPr="00633CAE" w:rsidRDefault="00BE55F3" w:rsidP="00633CAE">
            <w:pPr>
              <w:jc w:val="center"/>
              <w:rPr>
                <w:ins w:id="251" w:author="Julien PARC" w:date="2021-08-05T14:43:00Z"/>
                <w:color w:val="000000"/>
              </w:rPr>
            </w:pPr>
            <w:ins w:id="252" w:author="Julien PARC" w:date="2021-08-05T14:43:00Z">
              <w:r w:rsidRPr="00633CAE">
                <w:rPr>
                  <w:color w:val="000000"/>
                </w:rPr>
                <w:t>MI2-grande maison rurale</w:t>
              </w:r>
            </w:ins>
          </w:p>
        </w:tc>
        <w:tc>
          <w:tcPr>
            <w:tcW w:w="1134" w:type="dxa"/>
            <w:tcBorders>
              <w:top w:val="nil"/>
              <w:left w:val="nil"/>
              <w:bottom w:val="single" w:sz="4" w:space="0" w:color="auto"/>
              <w:right w:val="single" w:sz="4" w:space="0" w:color="auto"/>
            </w:tcBorders>
            <w:shd w:val="clear" w:color="000000" w:fill="F2F2F2"/>
            <w:noWrap/>
            <w:vAlign w:val="center"/>
            <w:hideMark/>
          </w:tcPr>
          <w:p w14:paraId="0FF23AFB" w14:textId="77777777" w:rsidR="00BE55F3" w:rsidRPr="00633CAE" w:rsidRDefault="00BE55F3" w:rsidP="00633CAE">
            <w:pPr>
              <w:jc w:val="center"/>
              <w:rPr>
                <w:ins w:id="253" w:author="Julien PARC" w:date="2021-08-05T14:43:00Z"/>
                <w:color w:val="000000"/>
              </w:rPr>
            </w:pPr>
            <w:ins w:id="254" w:author="Julien PARC" w:date="2021-08-05T14:43:00Z">
              <w:r w:rsidRPr="00633CAE">
                <w:rPr>
                  <w:color w:val="000000"/>
                </w:rPr>
                <w:t>&lt;1915</w:t>
              </w:r>
            </w:ins>
          </w:p>
        </w:tc>
        <w:tc>
          <w:tcPr>
            <w:tcW w:w="1974" w:type="dxa"/>
            <w:tcBorders>
              <w:top w:val="nil"/>
              <w:left w:val="nil"/>
              <w:bottom w:val="single" w:sz="4" w:space="0" w:color="auto"/>
              <w:right w:val="single" w:sz="4" w:space="0" w:color="auto"/>
            </w:tcBorders>
            <w:shd w:val="clear" w:color="000000" w:fill="F2F2F2"/>
            <w:noWrap/>
            <w:vAlign w:val="center"/>
            <w:hideMark/>
          </w:tcPr>
          <w:p w14:paraId="5ACD5792" w14:textId="77777777" w:rsidR="00BE55F3" w:rsidRPr="00633CAE" w:rsidRDefault="00BE55F3" w:rsidP="00633CAE">
            <w:pPr>
              <w:jc w:val="center"/>
              <w:rPr>
                <w:ins w:id="255" w:author="Julien PARC" w:date="2021-08-05T14:43:00Z"/>
                <w:color w:val="000000"/>
              </w:rPr>
            </w:pPr>
            <w:ins w:id="256" w:author="Julien PARC" w:date="2021-08-05T14:43:00Z">
              <w:r w:rsidRPr="00633CAE">
                <w:rPr>
                  <w:color w:val="000000"/>
                </w:rPr>
                <w:t>3,3</w:t>
              </w:r>
            </w:ins>
          </w:p>
        </w:tc>
        <w:tc>
          <w:tcPr>
            <w:tcW w:w="0" w:type="auto"/>
            <w:tcBorders>
              <w:top w:val="nil"/>
              <w:left w:val="nil"/>
              <w:bottom w:val="single" w:sz="4" w:space="0" w:color="auto"/>
              <w:right w:val="single" w:sz="4" w:space="0" w:color="auto"/>
            </w:tcBorders>
            <w:shd w:val="clear" w:color="000000" w:fill="F2F2F2"/>
            <w:vAlign w:val="center"/>
            <w:hideMark/>
          </w:tcPr>
          <w:p w14:paraId="12A55236" w14:textId="77777777" w:rsidR="00BE55F3" w:rsidRPr="00633CAE" w:rsidRDefault="00BE55F3" w:rsidP="00633CAE">
            <w:pPr>
              <w:jc w:val="center"/>
              <w:rPr>
                <w:ins w:id="257" w:author="Julien PARC" w:date="2021-08-05T14:43:00Z"/>
                <w:color w:val="000000"/>
              </w:rPr>
            </w:pPr>
            <w:ins w:id="258" w:author="Julien PARC" w:date="2021-08-05T14:43:00Z">
              <w:r w:rsidRPr="00633CAE">
                <w:rPr>
                  <w:color w:val="000000"/>
                </w:rPr>
                <w:t>2,00</w:t>
              </w:r>
            </w:ins>
          </w:p>
        </w:tc>
      </w:tr>
      <w:tr w:rsidR="00BE55F3" w:rsidRPr="00BE55F3" w14:paraId="2EAB73A7" w14:textId="77777777" w:rsidTr="00633CAE">
        <w:trPr>
          <w:trHeight w:val="20"/>
          <w:ins w:id="259"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6670D2E4" w14:textId="1065426B" w:rsidR="00BE55F3" w:rsidRPr="00633CAE" w:rsidRDefault="00BE55F3" w:rsidP="00633CAE">
            <w:pPr>
              <w:jc w:val="center"/>
              <w:rPr>
                <w:ins w:id="260" w:author="Julien PARC" w:date="2021-08-05T14:43:00Z"/>
                <w:color w:val="000000"/>
              </w:rPr>
            </w:pPr>
            <w:ins w:id="261" w:author="Julien PARC" w:date="2021-08-05T14:43:00Z">
              <w:r w:rsidRPr="00633CAE">
                <w:rPr>
                  <w:color w:val="000000"/>
                </w:rPr>
                <w:t>MI3-ferme</w:t>
              </w:r>
            </w:ins>
          </w:p>
        </w:tc>
        <w:tc>
          <w:tcPr>
            <w:tcW w:w="1134" w:type="dxa"/>
            <w:tcBorders>
              <w:top w:val="nil"/>
              <w:left w:val="nil"/>
              <w:bottom w:val="single" w:sz="4" w:space="0" w:color="auto"/>
              <w:right w:val="single" w:sz="4" w:space="0" w:color="auto"/>
            </w:tcBorders>
            <w:shd w:val="clear" w:color="000000" w:fill="F2F2F2"/>
            <w:noWrap/>
            <w:vAlign w:val="center"/>
            <w:hideMark/>
          </w:tcPr>
          <w:p w14:paraId="11575710" w14:textId="77777777" w:rsidR="00BE55F3" w:rsidRPr="00633CAE" w:rsidRDefault="00BE55F3" w:rsidP="00633CAE">
            <w:pPr>
              <w:jc w:val="center"/>
              <w:rPr>
                <w:ins w:id="262" w:author="Julien PARC" w:date="2021-08-05T14:43:00Z"/>
                <w:color w:val="000000"/>
              </w:rPr>
            </w:pPr>
            <w:ins w:id="263" w:author="Julien PARC" w:date="2021-08-05T14:43:00Z">
              <w:r w:rsidRPr="00633CAE">
                <w:rPr>
                  <w:color w:val="000000"/>
                </w:rPr>
                <w:t>&lt;1915</w:t>
              </w:r>
            </w:ins>
          </w:p>
        </w:tc>
        <w:tc>
          <w:tcPr>
            <w:tcW w:w="1974" w:type="dxa"/>
            <w:tcBorders>
              <w:top w:val="nil"/>
              <w:left w:val="nil"/>
              <w:bottom w:val="single" w:sz="4" w:space="0" w:color="auto"/>
              <w:right w:val="single" w:sz="4" w:space="0" w:color="auto"/>
            </w:tcBorders>
            <w:shd w:val="clear" w:color="000000" w:fill="F2F2F2"/>
            <w:noWrap/>
            <w:vAlign w:val="center"/>
            <w:hideMark/>
          </w:tcPr>
          <w:p w14:paraId="5EB3B94F" w14:textId="77777777" w:rsidR="00BE55F3" w:rsidRPr="00633CAE" w:rsidRDefault="00BE55F3" w:rsidP="00633CAE">
            <w:pPr>
              <w:jc w:val="center"/>
              <w:rPr>
                <w:ins w:id="264" w:author="Julien PARC" w:date="2021-08-05T14:43:00Z"/>
                <w:color w:val="000000"/>
              </w:rPr>
            </w:pPr>
            <w:ins w:id="265" w:author="Julien PARC" w:date="2021-08-05T14:43:00Z">
              <w:r w:rsidRPr="00633CAE">
                <w:rPr>
                  <w:color w:val="000000"/>
                </w:rPr>
                <w:t>3,1</w:t>
              </w:r>
            </w:ins>
          </w:p>
        </w:tc>
        <w:tc>
          <w:tcPr>
            <w:tcW w:w="0" w:type="auto"/>
            <w:tcBorders>
              <w:top w:val="nil"/>
              <w:left w:val="nil"/>
              <w:bottom w:val="single" w:sz="4" w:space="0" w:color="auto"/>
              <w:right w:val="single" w:sz="4" w:space="0" w:color="auto"/>
            </w:tcBorders>
            <w:shd w:val="clear" w:color="000000" w:fill="F2F2F2"/>
            <w:vAlign w:val="center"/>
            <w:hideMark/>
          </w:tcPr>
          <w:p w14:paraId="2FD8E3E4" w14:textId="77777777" w:rsidR="00BE55F3" w:rsidRPr="00633CAE" w:rsidRDefault="00BE55F3" w:rsidP="00633CAE">
            <w:pPr>
              <w:jc w:val="center"/>
              <w:rPr>
                <w:ins w:id="266" w:author="Julien PARC" w:date="2021-08-05T14:43:00Z"/>
                <w:color w:val="000000"/>
              </w:rPr>
            </w:pPr>
            <w:ins w:id="267" w:author="Julien PARC" w:date="2021-08-05T14:43:00Z">
              <w:r w:rsidRPr="00633CAE">
                <w:rPr>
                  <w:color w:val="000000"/>
                </w:rPr>
                <w:t>2,00</w:t>
              </w:r>
            </w:ins>
          </w:p>
        </w:tc>
      </w:tr>
      <w:tr w:rsidR="00BE55F3" w:rsidRPr="00BE55F3" w14:paraId="3ADD879F" w14:textId="77777777" w:rsidTr="00633CAE">
        <w:trPr>
          <w:trHeight w:val="20"/>
          <w:ins w:id="268"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02808EA3" w14:textId="77777777" w:rsidR="00BE55F3" w:rsidRPr="00633CAE" w:rsidRDefault="00BE55F3" w:rsidP="00633CAE">
            <w:pPr>
              <w:jc w:val="center"/>
              <w:rPr>
                <w:ins w:id="269" w:author="Julien PARC" w:date="2021-08-05T14:43:00Z"/>
                <w:color w:val="000000"/>
              </w:rPr>
            </w:pPr>
            <w:ins w:id="270" w:author="Julien PARC" w:date="2021-08-05T14:43:00Z">
              <w:r w:rsidRPr="00633CAE">
                <w:rPr>
                  <w:color w:val="000000"/>
                </w:rPr>
                <w:t>MI4-maison de bourg mitoyenne</w:t>
              </w:r>
            </w:ins>
          </w:p>
        </w:tc>
        <w:tc>
          <w:tcPr>
            <w:tcW w:w="1134" w:type="dxa"/>
            <w:tcBorders>
              <w:top w:val="nil"/>
              <w:left w:val="nil"/>
              <w:bottom w:val="single" w:sz="4" w:space="0" w:color="auto"/>
              <w:right w:val="single" w:sz="4" w:space="0" w:color="auto"/>
            </w:tcBorders>
            <w:shd w:val="clear" w:color="000000" w:fill="F2F2F2"/>
            <w:noWrap/>
            <w:vAlign w:val="center"/>
            <w:hideMark/>
          </w:tcPr>
          <w:p w14:paraId="18ECA2D6" w14:textId="77777777" w:rsidR="00BE55F3" w:rsidRPr="00633CAE" w:rsidRDefault="00BE55F3" w:rsidP="00633CAE">
            <w:pPr>
              <w:jc w:val="center"/>
              <w:rPr>
                <w:ins w:id="271" w:author="Julien PARC" w:date="2021-08-05T14:43:00Z"/>
                <w:color w:val="000000"/>
              </w:rPr>
            </w:pPr>
            <w:ins w:id="272" w:author="Julien PARC" w:date="2021-08-05T14:43:00Z">
              <w:r w:rsidRPr="00633CAE">
                <w:rPr>
                  <w:color w:val="000000"/>
                </w:rPr>
                <w:t>&lt;1915</w:t>
              </w:r>
            </w:ins>
          </w:p>
        </w:tc>
        <w:tc>
          <w:tcPr>
            <w:tcW w:w="1974" w:type="dxa"/>
            <w:tcBorders>
              <w:top w:val="nil"/>
              <w:left w:val="nil"/>
              <w:bottom w:val="single" w:sz="4" w:space="0" w:color="auto"/>
              <w:right w:val="single" w:sz="4" w:space="0" w:color="auto"/>
            </w:tcBorders>
            <w:shd w:val="clear" w:color="000000" w:fill="F2F2F2"/>
            <w:noWrap/>
            <w:vAlign w:val="center"/>
            <w:hideMark/>
          </w:tcPr>
          <w:p w14:paraId="492FB83F" w14:textId="77777777" w:rsidR="00BE55F3" w:rsidRPr="00633CAE" w:rsidRDefault="00BE55F3" w:rsidP="00633CAE">
            <w:pPr>
              <w:jc w:val="center"/>
              <w:rPr>
                <w:ins w:id="273" w:author="Julien PARC" w:date="2021-08-05T14:43:00Z"/>
                <w:color w:val="000000"/>
              </w:rPr>
            </w:pPr>
            <w:ins w:id="274" w:author="Julien PARC" w:date="2021-08-05T14:43:00Z">
              <w:r w:rsidRPr="00633CAE">
                <w:rPr>
                  <w:color w:val="000000"/>
                </w:rPr>
                <w:t>16,6</w:t>
              </w:r>
            </w:ins>
          </w:p>
        </w:tc>
        <w:tc>
          <w:tcPr>
            <w:tcW w:w="0" w:type="auto"/>
            <w:tcBorders>
              <w:top w:val="nil"/>
              <w:left w:val="nil"/>
              <w:bottom w:val="single" w:sz="4" w:space="0" w:color="auto"/>
              <w:right w:val="single" w:sz="4" w:space="0" w:color="auto"/>
            </w:tcBorders>
            <w:shd w:val="clear" w:color="000000" w:fill="F2F2F2"/>
            <w:vAlign w:val="center"/>
            <w:hideMark/>
          </w:tcPr>
          <w:p w14:paraId="46BC24D3" w14:textId="77777777" w:rsidR="00BE55F3" w:rsidRPr="00633CAE" w:rsidRDefault="00BE55F3" w:rsidP="00633CAE">
            <w:pPr>
              <w:jc w:val="center"/>
              <w:rPr>
                <w:ins w:id="275" w:author="Julien PARC" w:date="2021-08-05T14:43:00Z"/>
                <w:color w:val="000000"/>
              </w:rPr>
            </w:pPr>
            <w:ins w:id="276" w:author="Julien PARC" w:date="2021-08-05T14:43:00Z">
              <w:r w:rsidRPr="00633CAE">
                <w:rPr>
                  <w:color w:val="000000"/>
                </w:rPr>
                <w:t>2,00</w:t>
              </w:r>
            </w:ins>
          </w:p>
        </w:tc>
      </w:tr>
      <w:tr w:rsidR="00BE55F3" w:rsidRPr="00BE55F3" w14:paraId="295090E3" w14:textId="77777777" w:rsidTr="00633CAE">
        <w:trPr>
          <w:trHeight w:val="20"/>
          <w:ins w:id="277"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5FA8B7DA" w14:textId="77777777" w:rsidR="00BE55F3" w:rsidRPr="00633CAE" w:rsidRDefault="00BE55F3" w:rsidP="00633CAE">
            <w:pPr>
              <w:jc w:val="center"/>
              <w:rPr>
                <w:ins w:id="278" w:author="Julien PARC" w:date="2021-08-05T14:43:00Z"/>
                <w:color w:val="000000"/>
              </w:rPr>
            </w:pPr>
            <w:ins w:id="279" w:author="Julien PARC" w:date="2021-08-05T14:43:00Z">
              <w:r w:rsidRPr="00633CAE">
                <w:rPr>
                  <w:color w:val="000000"/>
                </w:rPr>
                <w:t>MI5</w:t>
              </w:r>
            </w:ins>
          </w:p>
        </w:tc>
        <w:tc>
          <w:tcPr>
            <w:tcW w:w="1134" w:type="dxa"/>
            <w:tcBorders>
              <w:top w:val="nil"/>
              <w:left w:val="nil"/>
              <w:bottom w:val="single" w:sz="4" w:space="0" w:color="auto"/>
              <w:right w:val="single" w:sz="4" w:space="0" w:color="auto"/>
            </w:tcBorders>
            <w:shd w:val="clear" w:color="000000" w:fill="F2F2F2"/>
            <w:noWrap/>
            <w:vAlign w:val="center"/>
            <w:hideMark/>
          </w:tcPr>
          <w:p w14:paraId="66A1FEE9" w14:textId="77777777" w:rsidR="00BE55F3" w:rsidRPr="00633CAE" w:rsidRDefault="00BE55F3" w:rsidP="00633CAE">
            <w:pPr>
              <w:jc w:val="center"/>
              <w:rPr>
                <w:ins w:id="280" w:author="Julien PARC" w:date="2021-08-05T14:43:00Z"/>
                <w:color w:val="000000"/>
              </w:rPr>
            </w:pPr>
            <w:ins w:id="281" w:author="Julien PARC" w:date="2021-08-05T14:43:00Z">
              <w:r w:rsidRPr="00633CAE">
                <w:rPr>
                  <w:color w:val="000000"/>
                </w:rPr>
                <w:t>1915-1945</w:t>
              </w:r>
            </w:ins>
          </w:p>
        </w:tc>
        <w:tc>
          <w:tcPr>
            <w:tcW w:w="1974" w:type="dxa"/>
            <w:tcBorders>
              <w:top w:val="nil"/>
              <w:left w:val="nil"/>
              <w:bottom w:val="single" w:sz="4" w:space="0" w:color="auto"/>
              <w:right w:val="single" w:sz="4" w:space="0" w:color="auto"/>
            </w:tcBorders>
            <w:shd w:val="clear" w:color="000000" w:fill="F2F2F2"/>
            <w:noWrap/>
            <w:vAlign w:val="center"/>
            <w:hideMark/>
          </w:tcPr>
          <w:p w14:paraId="6FBD0CE1" w14:textId="77777777" w:rsidR="00BE55F3" w:rsidRPr="00633CAE" w:rsidRDefault="00BE55F3" w:rsidP="00633CAE">
            <w:pPr>
              <w:jc w:val="center"/>
              <w:rPr>
                <w:ins w:id="282" w:author="Julien PARC" w:date="2021-08-05T14:43:00Z"/>
                <w:color w:val="000000"/>
              </w:rPr>
            </w:pPr>
            <w:ins w:id="283" w:author="Julien PARC" w:date="2021-08-05T14:43:00Z">
              <w:r w:rsidRPr="00633CAE">
                <w:rPr>
                  <w:color w:val="000000"/>
                </w:rPr>
                <w:t>3,2</w:t>
              </w:r>
            </w:ins>
          </w:p>
        </w:tc>
        <w:tc>
          <w:tcPr>
            <w:tcW w:w="0" w:type="auto"/>
            <w:tcBorders>
              <w:top w:val="nil"/>
              <w:left w:val="nil"/>
              <w:bottom w:val="single" w:sz="4" w:space="0" w:color="auto"/>
              <w:right w:val="single" w:sz="4" w:space="0" w:color="auto"/>
            </w:tcBorders>
            <w:shd w:val="clear" w:color="000000" w:fill="F2F2F2"/>
            <w:vAlign w:val="center"/>
            <w:hideMark/>
          </w:tcPr>
          <w:p w14:paraId="42A40495" w14:textId="77777777" w:rsidR="00BE55F3" w:rsidRPr="00633CAE" w:rsidRDefault="00BE55F3" w:rsidP="00633CAE">
            <w:pPr>
              <w:jc w:val="center"/>
              <w:rPr>
                <w:ins w:id="284" w:author="Julien PARC" w:date="2021-08-05T14:43:00Z"/>
                <w:color w:val="000000"/>
              </w:rPr>
            </w:pPr>
            <w:ins w:id="285" w:author="Julien PARC" w:date="2021-08-05T14:43:00Z">
              <w:r w:rsidRPr="00633CAE">
                <w:rPr>
                  <w:color w:val="000000"/>
                </w:rPr>
                <w:t>2,00</w:t>
              </w:r>
            </w:ins>
          </w:p>
        </w:tc>
      </w:tr>
      <w:tr w:rsidR="00BE55F3" w:rsidRPr="00BE55F3" w14:paraId="677070EE" w14:textId="77777777" w:rsidTr="00633CAE">
        <w:trPr>
          <w:trHeight w:val="20"/>
          <w:ins w:id="286"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12D31641" w14:textId="77777777" w:rsidR="00BE55F3" w:rsidRPr="00633CAE" w:rsidRDefault="00BE55F3" w:rsidP="00633CAE">
            <w:pPr>
              <w:jc w:val="center"/>
              <w:rPr>
                <w:ins w:id="287" w:author="Julien PARC" w:date="2021-08-05T14:43:00Z"/>
                <w:color w:val="000000"/>
              </w:rPr>
            </w:pPr>
            <w:ins w:id="288" w:author="Julien PARC" w:date="2021-08-05T14:43:00Z">
              <w:r w:rsidRPr="00633CAE">
                <w:rPr>
                  <w:color w:val="000000"/>
                </w:rPr>
                <w:t>MI6-grande maison périurbaine</w:t>
              </w:r>
            </w:ins>
          </w:p>
        </w:tc>
        <w:tc>
          <w:tcPr>
            <w:tcW w:w="1134" w:type="dxa"/>
            <w:tcBorders>
              <w:top w:val="nil"/>
              <w:left w:val="nil"/>
              <w:bottom w:val="single" w:sz="4" w:space="0" w:color="auto"/>
              <w:right w:val="single" w:sz="4" w:space="0" w:color="auto"/>
            </w:tcBorders>
            <w:shd w:val="clear" w:color="000000" w:fill="F2F2F2"/>
            <w:noWrap/>
            <w:vAlign w:val="center"/>
            <w:hideMark/>
          </w:tcPr>
          <w:p w14:paraId="47098185" w14:textId="77777777" w:rsidR="00BE55F3" w:rsidRPr="00633CAE" w:rsidRDefault="00BE55F3" w:rsidP="00633CAE">
            <w:pPr>
              <w:jc w:val="center"/>
              <w:rPr>
                <w:ins w:id="289" w:author="Julien PARC" w:date="2021-08-05T14:43:00Z"/>
                <w:color w:val="000000"/>
              </w:rPr>
            </w:pPr>
            <w:ins w:id="290" w:author="Julien PARC" w:date="2021-08-05T14:43:00Z">
              <w:r w:rsidRPr="00633CAE">
                <w:rPr>
                  <w:color w:val="000000"/>
                </w:rPr>
                <w:t>1915-1945</w:t>
              </w:r>
            </w:ins>
          </w:p>
        </w:tc>
        <w:tc>
          <w:tcPr>
            <w:tcW w:w="1974" w:type="dxa"/>
            <w:tcBorders>
              <w:top w:val="nil"/>
              <w:left w:val="nil"/>
              <w:bottom w:val="single" w:sz="4" w:space="0" w:color="auto"/>
              <w:right w:val="single" w:sz="4" w:space="0" w:color="auto"/>
            </w:tcBorders>
            <w:shd w:val="clear" w:color="000000" w:fill="F2F2F2"/>
            <w:noWrap/>
            <w:vAlign w:val="center"/>
            <w:hideMark/>
          </w:tcPr>
          <w:p w14:paraId="52BAB736" w14:textId="77777777" w:rsidR="00BE55F3" w:rsidRPr="00633CAE" w:rsidRDefault="00BE55F3" w:rsidP="00633CAE">
            <w:pPr>
              <w:jc w:val="center"/>
              <w:rPr>
                <w:ins w:id="291" w:author="Julien PARC" w:date="2021-08-05T14:43:00Z"/>
                <w:color w:val="000000"/>
              </w:rPr>
            </w:pPr>
            <w:ins w:id="292" w:author="Julien PARC" w:date="2021-08-05T14:43:00Z">
              <w:r w:rsidRPr="00633CAE">
                <w:rPr>
                  <w:color w:val="000000"/>
                </w:rPr>
                <w:t>0,45</w:t>
              </w:r>
            </w:ins>
          </w:p>
        </w:tc>
        <w:tc>
          <w:tcPr>
            <w:tcW w:w="0" w:type="auto"/>
            <w:tcBorders>
              <w:top w:val="nil"/>
              <w:left w:val="nil"/>
              <w:bottom w:val="single" w:sz="4" w:space="0" w:color="auto"/>
              <w:right w:val="single" w:sz="4" w:space="0" w:color="auto"/>
            </w:tcBorders>
            <w:shd w:val="clear" w:color="000000" w:fill="F2F2F2"/>
            <w:vAlign w:val="center"/>
            <w:hideMark/>
          </w:tcPr>
          <w:p w14:paraId="60138209" w14:textId="77777777" w:rsidR="00BE55F3" w:rsidRPr="00633CAE" w:rsidRDefault="00BE55F3" w:rsidP="00633CAE">
            <w:pPr>
              <w:jc w:val="center"/>
              <w:rPr>
                <w:ins w:id="293" w:author="Julien PARC" w:date="2021-08-05T14:43:00Z"/>
                <w:color w:val="000000"/>
              </w:rPr>
            </w:pPr>
            <w:ins w:id="294" w:author="Julien PARC" w:date="2021-08-05T14:43:00Z">
              <w:r w:rsidRPr="00633CAE">
                <w:rPr>
                  <w:color w:val="000000"/>
                </w:rPr>
                <w:t>2,00</w:t>
              </w:r>
            </w:ins>
          </w:p>
        </w:tc>
      </w:tr>
      <w:tr w:rsidR="00BE55F3" w:rsidRPr="00BE55F3" w14:paraId="61FBBC06" w14:textId="77777777" w:rsidTr="00633CAE">
        <w:trPr>
          <w:trHeight w:val="20"/>
          <w:ins w:id="295"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5FA9363F" w14:textId="77777777" w:rsidR="00BE55F3" w:rsidRPr="00633CAE" w:rsidRDefault="00BE55F3" w:rsidP="00633CAE">
            <w:pPr>
              <w:jc w:val="center"/>
              <w:rPr>
                <w:ins w:id="296" w:author="Julien PARC" w:date="2021-08-05T14:43:00Z"/>
                <w:color w:val="000000"/>
              </w:rPr>
            </w:pPr>
            <w:ins w:id="297" w:author="Julien PARC" w:date="2021-08-05T14:43:00Z">
              <w:r w:rsidRPr="00633CAE">
                <w:rPr>
                  <w:color w:val="000000"/>
                </w:rPr>
                <w:t>MI7-maison mitoyenne</w:t>
              </w:r>
            </w:ins>
          </w:p>
        </w:tc>
        <w:tc>
          <w:tcPr>
            <w:tcW w:w="1134" w:type="dxa"/>
            <w:tcBorders>
              <w:top w:val="nil"/>
              <w:left w:val="nil"/>
              <w:bottom w:val="single" w:sz="4" w:space="0" w:color="auto"/>
              <w:right w:val="single" w:sz="4" w:space="0" w:color="auto"/>
            </w:tcBorders>
            <w:shd w:val="clear" w:color="000000" w:fill="F2F2F2"/>
            <w:noWrap/>
            <w:vAlign w:val="center"/>
            <w:hideMark/>
          </w:tcPr>
          <w:p w14:paraId="7992FC47" w14:textId="77777777" w:rsidR="00BE55F3" w:rsidRPr="00633CAE" w:rsidRDefault="00BE55F3" w:rsidP="00633CAE">
            <w:pPr>
              <w:jc w:val="center"/>
              <w:rPr>
                <w:ins w:id="298" w:author="Julien PARC" w:date="2021-08-05T14:43:00Z"/>
                <w:color w:val="000000"/>
              </w:rPr>
            </w:pPr>
            <w:ins w:id="299" w:author="Julien PARC" w:date="2021-08-05T14:43:00Z">
              <w:r w:rsidRPr="00633CAE">
                <w:rPr>
                  <w:color w:val="000000"/>
                </w:rPr>
                <w:t>1915-1945</w:t>
              </w:r>
            </w:ins>
          </w:p>
        </w:tc>
        <w:tc>
          <w:tcPr>
            <w:tcW w:w="1974" w:type="dxa"/>
            <w:tcBorders>
              <w:top w:val="nil"/>
              <w:left w:val="nil"/>
              <w:bottom w:val="single" w:sz="4" w:space="0" w:color="auto"/>
              <w:right w:val="single" w:sz="4" w:space="0" w:color="auto"/>
            </w:tcBorders>
            <w:shd w:val="clear" w:color="000000" w:fill="F2F2F2"/>
            <w:noWrap/>
            <w:vAlign w:val="center"/>
            <w:hideMark/>
          </w:tcPr>
          <w:p w14:paraId="16E5377E" w14:textId="77777777" w:rsidR="00BE55F3" w:rsidRPr="00633CAE" w:rsidRDefault="00BE55F3" w:rsidP="00633CAE">
            <w:pPr>
              <w:jc w:val="center"/>
              <w:rPr>
                <w:ins w:id="300" w:author="Julien PARC" w:date="2021-08-05T14:43:00Z"/>
                <w:color w:val="000000"/>
              </w:rPr>
            </w:pPr>
            <w:ins w:id="301" w:author="Julien PARC" w:date="2021-08-05T14:43:00Z">
              <w:r w:rsidRPr="00633CAE">
                <w:rPr>
                  <w:color w:val="000000"/>
                </w:rPr>
                <w:t>3,9</w:t>
              </w:r>
            </w:ins>
          </w:p>
        </w:tc>
        <w:tc>
          <w:tcPr>
            <w:tcW w:w="0" w:type="auto"/>
            <w:tcBorders>
              <w:top w:val="nil"/>
              <w:left w:val="nil"/>
              <w:bottom w:val="single" w:sz="4" w:space="0" w:color="auto"/>
              <w:right w:val="single" w:sz="4" w:space="0" w:color="auto"/>
            </w:tcBorders>
            <w:shd w:val="clear" w:color="000000" w:fill="F2F2F2"/>
            <w:vAlign w:val="center"/>
            <w:hideMark/>
          </w:tcPr>
          <w:p w14:paraId="728E8E73" w14:textId="77777777" w:rsidR="00BE55F3" w:rsidRPr="00633CAE" w:rsidRDefault="00BE55F3" w:rsidP="00633CAE">
            <w:pPr>
              <w:jc w:val="center"/>
              <w:rPr>
                <w:ins w:id="302" w:author="Julien PARC" w:date="2021-08-05T14:43:00Z"/>
                <w:color w:val="000000"/>
              </w:rPr>
            </w:pPr>
            <w:ins w:id="303" w:author="Julien PARC" w:date="2021-08-05T14:43:00Z">
              <w:r w:rsidRPr="00633CAE">
                <w:rPr>
                  <w:color w:val="000000"/>
                </w:rPr>
                <w:t>2,00</w:t>
              </w:r>
            </w:ins>
          </w:p>
        </w:tc>
      </w:tr>
      <w:tr w:rsidR="00BE55F3" w:rsidRPr="00BE55F3" w14:paraId="2582C987" w14:textId="77777777" w:rsidTr="00633CAE">
        <w:trPr>
          <w:trHeight w:val="20"/>
          <w:ins w:id="304"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116921E7" w14:textId="77777777" w:rsidR="00BE55F3" w:rsidRPr="00633CAE" w:rsidRDefault="00BE55F3" w:rsidP="00633CAE">
            <w:pPr>
              <w:jc w:val="center"/>
              <w:rPr>
                <w:ins w:id="305" w:author="Julien PARC" w:date="2021-08-05T14:43:00Z"/>
                <w:color w:val="000000"/>
              </w:rPr>
            </w:pPr>
            <w:ins w:id="306" w:author="Julien PARC" w:date="2021-08-05T14:43:00Z">
              <w:r w:rsidRPr="00633CAE">
                <w:rPr>
                  <w:color w:val="000000"/>
                </w:rPr>
                <w:t>MI8-maison périurbaine indépendante</w:t>
              </w:r>
            </w:ins>
          </w:p>
        </w:tc>
        <w:tc>
          <w:tcPr>
            <w:tcW w:w="1134" w:type="dxa"/>
            <w:tcBorders>
              <w:top w:val="nil"/>
              <w:left w:val="nil"/>
              <w:bottom w:val="single" w:sz="4" w:space="0" w:color="auto"/>
              <w:right w:val="single" w:sz="4" w:space="0" w:color="auto"/>
            </w:tcBorders>
            <w:shd w:val="clear" w:color="000000" w:fill="F2F2F2"/>
            <w:noWrap/>
            <w:vAlign w:val="center"/>
            <w:hideMark/>
          </w:tcPr>
          <w:p w14:paraId="094647BB" w14:textId="77777777" w:rsidR="00BE55F3" w:rsidRPr="00633CAE" w:rsidRDefault="00BE55F3" w:rsidP="00633CAE">
            <w:pPr>
              <w:jc w:val="center"/>
              <w:rPr>
                <w:ins w:id="307" w:author="Julien PARC" w:date="2021-08-05T14:43:00Z"/>
                <w:color w:val="000000"/>
              </w:rPr>
            </w:pPr>
            <w:ins w:id="308" w:author="Julien PARC" w:date="2021-08-05T14:43:00Z">
              <w:r w:rsidRPr="00633CAE">
                <w:rPr>
                  <w:color w:val="000000"/>
                </w:rPr>
                <w:t>1946-1968</w:t>
              </w:r>
            </w:ins>
          </w:p>
        </w:tc>
        <w:tc>
          <w:tcPr>
            <w:tcW w:w="1974" w:type="dxa"/>
            <w:tcBorders>
              <w:top w:val="nil"/>
              <w:left w:val="nil"/>
              <w:bottom w:val="single" w:sz="4" w:space="0" w:color="auto"/>
              <w:right w:val="single" w:sz="4" w:space="0" w:color="auto"/>
            </w:tcBorders>
            <w:shd w:val="clear" w:color="000000" w:fill="F2F2F2"/>
            <w:noWrap/>
            <w:vAlign w:val="center"/>
            <w:hideMark/>
          </w:tcPr>
          <w:p w14:paraId="683A75DF" w14:textId="77777777" w:rsidR="00BE55F3" w:rsidRPr="00633CAE" w:rsidRDefault="00BE55F3" w:rsidP="00633CAE">
            <w:pPr>
              <w:jc w:val="center"/>
              <w:rPr>
                <w:ins w:id="309" w:author="Julien PARC" w:date="2021-08-05T14:43:00Z"/>
                <w:color w:val="000000"/>
              </w:rPr>
            </w:pPr>
            <w:ins w:id="310" w:author="Julien PARC" w:date="2021-08-05T14:43:00Z">
              <w:r w:rsidRPr="00633CAE">
                <w:rPr>
                  <w:color w:val="000000"/>
                </w:rPr>
                <w:t>7,1</w:t>
              </w:r>
            </w:ins>
          </w:p>
        </w:tc>
        <w:tc>
          <w:tcPr>
            <w:tcW w:w="0" w:type="auto"/>
            <w:tcBorders>
              <w:top w:val="nil"/>
              <w:left w:val="nil"/>
              <w:bottom w:val="single" w:sz="4" w:space="0" w:color="auto"/>
              <w:right w:val="single" w:sz="4" w:space="0" w:color="auto"/>
            </w:tcBorders>
            <w:shd w:val="clear" w:color="000000" w:fill="F2F2F2"/>
            <w:vAlign w:val="center"/>
            <w:hideMark/>
          </w:tcPr>
          <w:p w14:paraId="25C8DAE8" w14:textId="77777777" w:rsidR="00BE55F3" w:rsidRPr="00633CAE" w:rsidRDefault="00BE55F3" w:rsidP="00633CAE">
            <w:pPr>
              <w:jc w:val="center"/>
              <w:rPr>
                <w:ins w:id="311" w:author="Julien PARC" w:date="2021-08-05T14:43:00Z"/>
                <w:color w:val="000000"/>
              </w:rPr>
            </w:pPr>
            <w:ins w:id="312" w:author="Julien PARC" w:date="2021-08-05T14:43:00Z">
              <w:r w:rsidRPr="00633CAE">
                <w:rPr>
                  <w:color w:val="000000"/>
                </w:rPr>
                <w:t>2,00</w:t>
              </w:r>
            </w:ins>
          </w:p>
        </w:tc>
      </w:tr>
      <w:tr w:rsidR="00BE55F3" w:rsidRPr="00BE55F3" w14:paraId="193865F1" w14:textId="77777777" w:rsidTr="00633CAE">
        <w:trPr>
          <w:trHeight w:val="20"/>
          <w:ins w:id="313"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257A1251" w14:textId="77777777" w:rsidR="00BE55F3" w:rsidRPr="00633CAE" w:rsidRDefault="00BE55F3" w:rsidP="00633CAE">
            <w:pPr>
              <w:jc w:val="center"/>
              <w:rPr>
                <w:ins w:id="314" w:author="Julien PARC" w:date="2021-08-05T14:43:00Z"/>
                <w:color w:val="000000"/>
              </w:rPr>
            </w:pPr>
            <w:ins w:id="315" w:author="Julien PARC" w:date="2021-08-05T14:43:00Z">
              <w:r w:rsidRPr="00633CAE">
                <w:rPr>
                  <w:color w:val="000000"/>
                </w:rPr>
                <w:t>MI9-maison périurbaine mitoyenne</w:t>
              </w:r>
            </w:ins>
          </w:p>
        </w:tc>
        <w:tc>
          <w:tcPr>
            <w:tcW w:w="1134" w:type="dxa"/>
            <w:tcBorders>
              <w:top w:val="nil"/>
              <w:left w:val="nil"/>
              <w:bottom w:val="single" w:sz="4" w:space="0" w:color="auto"/>
              <w:right w:val="single" w:sz="4" w:space="0" w:color="auto"/>
            </w:tcBorders>
            <w:shd w:val="clear" w:color="000000" w:fill="F2F2F2"/>
            <w:noWrap/>
            <w:vAlign w:val="center"/>
            <w:hideMark/>
          </w:tcPr>
          <w:p w14:paraId="571D71D6" w14:textId="77777777" w:rsidR="00BE55F3" w:rsidRPr="00633CAE" w:rsidRDefault="00BE55F3" w:rsidP="00633CAE">
            <w:pPr>
              <w:jc w:val="center"/>
              <w:rPr>
                <w:ins w:id="316" w:author="Julien PARC" w:date="2021-08-05T14:43:00Z"/>
                <w:color w:val="000000"/>
              </w:rPr>
            </w:pPr>
            <w:ins w:id="317" w:author="Julien PARC" w:date="2021-08-05T14:43:00Z">
              <w:r w:rsidRPr="00633CAE">
                <w:rPr>
                  <w:color w:val="000000"/>
                </w:rPr>
                <w:t>1946-1968</w:t>
              </w:r>
            </w:ins>
          </w:p>
        </w:tc>
        <w:tc>
          <w:tcPr>
            <w:tcW w:w="1974" w:type="dxa"/>
            <w:tcBorders>
              <w:top w:val="nil"/>
              <w:left w:val="nil"/>
              <w:bottom w:val="single" w:sz="4" w:space="0" w:color="auto"/>
              <w:right w:val="single" w:sz="4" w:space="0" w:color="auto"/>
            </w:tcBorders>
            <w:shd w:val="clear" w:color="000000" w:fill="F2F2F2"/>
            <w:noWrap/>
            <w:vAlign w:val="center"/>
            <w:hideMark/>
          </w:tcPr>
          <w:p w14:paraId="1FA4F25D" w14:textId="77777777" w:rsidR="00BE55F3" w:rsidRPr="00633CAE" w:rsidRDefault="00BE55F3" w:rsidP="00633CAE">
            <w:pPr>
              <w:jc w:val="center"/>
              <w:rPr>
                <w:ins w:id="318" w:author="Julien PARC" w:date="2021-08-05T14:43:00Z"/>
                <w:color w:val="000000"/>
              </w:rPr>
            </w:pPr>
            <w:ins w:id="319" w:author="Julien PARC" w:date="2021-08-05T14:43:00Z">
              <w:r w:rsidRPr="00633CAE">
                <w:rPr>
                  <w:color w:val="000000"/>
                </w:rPr>
                <w:t>4,8</w:t>
              </w:r>
            </w:ins>
          </w:p>
        </w:tc>
        <w:tc>
          <w:tcPr>
            <w:tcW w:w="0" w:type="auto"/>
            <w:tcBorders>
              <w:top w:val="nil"/>
              <w:left w:val="nil"/>
              <w:bottom w:val="single" w:sz="4" w:space="0" w:color="auto"/>
              <w:right w:val="single" w:sz="4" w:space="0" w:color="auto"/>
            </w:tcBorders>
            <w:shd w:val="clear" w:color="000000" w:fill="F2F2F2"/>
            <w:vAlign w:val="center"/>
            <w:hideMark/>
          </w:tcPr>
          <w:p w14:paraId="15F2A88A" w14:textId="77777777" w:rsidR="00BE55F3" w:rsidRPr="00633CAE" w:rsidRDefault="00BE55F3" w:rsidP="00633CAE">
            <w:pPr>
              <w:jc w:val="center"/>
              <w:rPr>
                <w:ins w:id="320" w:author="Julien PARC" w:date="2021-08-05T14:43:00Z"/>
                <w:color w:val="000000"/>
              </w:rPr>
            </w:pPr>
            <w:ins w:id="321" w:author="Julien PARC" w:date="2021-08-05T14:43:00Z">
              <w:r w:rsidRPr="00633CAE">
                <w:rPr>
                  <w:color w:val="000000"/>
                </w:rPr>
                <w:t>2,00</w:t>
              </w:r>
            </w:ins>
          </w:p>
        </w:tc>
      </w:tr>
      <w:tr w:rsidR="00BE55F3" w:rsidRPr="00BE55F3" w14:paraId="2C997C03" w14:textId="77777777" w:rsidTr="00633CAE">
        <w:trPr>
          <w:trHeight w:val="20"/>
          <w:ins w:id="322"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23AB7DAF" w14:textId="77777777" w:rsidR="00BE55F3" w:rsidRPr="00633CAE" w:rsidRDefault="00BE55F3" w:rsidP="00633CAE">
            <w:pPr>
              <w:jc w:val="center"/>
              <w:rPr>
                <w:ins w:id="323" w:author="Julien PARC" w:date="2021-08-05T14:43:00Z"/>
                <w:color w:val="000000"/>
              </w:rPr>
            </w:pPr>
            <w:ins w:id="324" w:author="Julien PARC" w:date="2021-08-05T14:43:00Z">
              <w:r w:rsidRPr="00633CAE">
                <w:rPr>
                  <w:color w:val="000000"/>
                </w:rPr>
                <w:t>MI10-maison périurbaine indépendante</w:t>
              </w:r>
            </w:ins>
          </w:p>
        </w:tc>
        <w:tc>
          <w:tcPr>
            <w:tcW w:w="1134" w:type="dxa"/>
            <w:tcBorders>
              <w:top w:val="nil"/>
              <w:left w:val="nil"/>
              <w:bottom w:val="single" w:sz="4" w:space="0" w:color="auto"/>
              <w:right w:val="single" w:sz="4" w:space="0" w:color="auto"/>
            </w:tcBorders>
            <w:shd w:val="clear" w:color="000000" w:fill="F2F2F2"/>
            <w:noWrap/>
            <w:vAlign w:val="center"/>
            <w:hideMark/>
          </w:tcPr>
          <w:p w14:paraId="05015FB8" w14:textId="77777777" w:rsidR="00BE55F3" w:rsidRPr="00633CAE" w:rsidRDefault="00BE55F3" w:rsidP="00633CAE">
            <w:pPr>
              <w:jc w:val="center"/>
              <w:rPr>
                <w:ins w:id="325" w:author="Julien PARC" w:date="2021-08-05T14:43:00Z"/>
                <w:color w:val="000000"/>
              </w:rPr>
            </w:pPr>
            <w:ins w:id="326" w:author="Julien PARC" w:date="2021-08-05T14:43:00Z">
              <w:r w:rsidRPr="00633CAE">
                <w:rPr>
                  <w:color w:val="000000"/>
                </w:rPr>
                <w:t>1969-1974</w:t>
              </w:r>
            </w:ins>
          </w:p>
        </w:tc>
        <w:tc>
          <w:tcPr>
            <w:tcW w:w="1974" w:type="dxa"/>
            <w:tcBorders>
              <w:top w:val="nil"/>
              <w:left w:val="nil"/>
              <w:bottom w:val="single" w:sz="4" w:space="0" w:color="auto"/>
              <w:right w:val="single" w:sz="4" w:space="0" w:color="auto"/>
            </w:tcBorders>
            <w:shd w:val="clear" w:color="000000" w:fill="F2F2F2"/>
            <w:noWrap/>
            <w:vAlign w:val="center"/>
            <w:hideMark/>
          </w:tcPr>
          <w:p w14:paraId="20C1D1B7" w14:textId="77777777" w:rsidR="00BE55F3" w:rsidRPr="00633CAE" w:rsidRDefault="00BE55F3" w:rsidP="00633CAE">
            <w:pPr>
              <w:jc w:val="center"/>
              <w:rPr>
                <w:ins w:id="327" w:author="Julien PARC" w:date="2021-08-05T14:43:00Z"/>
                <w:color w:val="000000"/>
              </w:rPr>
            </w:pPr>
            <w:ins w:id="328" w:author="Julien PARC" w:date="2021-08-05T14:43:00Z">
              <w:r w:rsidRPr="00633CAE">
                <w:rPr>
                  <w:color w:val="000000"/>
                </w:rPr>
                <w:t>5,1</w:t>
              </w:r>
            </w:ins>
          </w:p>
        </w:tc>
        <w:tc>
          <w:tcPr>
            <w:tcW w:w="0" w:type="auto"/>
            <w:tcBorders>
              <w:top w:val="nil"/>
              <w:left w:val="nil"/>
              <w:bottom w:val="single" w:sz="4" w:space="0" w:color="auto"/>
              <w:right w:val="single" w:sz="4" w:space="0" w:color="auto"/>
            </w:tcBorders>
            <w:shd w:val="clear" w:color="000000" w:fill="F2F2F2"/>
            <w:vAlign w:val="center"/>
            <w:hideMark/>
          </w:tcPr>
          <w:p w14:paraId="469711FA" w14:textId="77777777" w:rsidR="00BE55F3" w:rsidRPr="00633CAE" w:rsidRDefault="00BE55F3" w:rsidP="00633CAE">
            <w:pPr>
              <w:jc w:val="center"/>
              <w:rPr>
                <w:ins w:id="329" w:author="Julien PARC" w:date="2021-08-05T14:43:00Z"/>
                <w:color w:val="000000"/>
              </w:rPr>
            </w:pPr>
            <w:ins w:id="330" w:author="Julien PARC" w:date="2021-08-05T14:43:00Z">
              <w:r w:rsidRPr="00633CAE">
                <w:rPr>
                  <w:color w:val="000000"/>
                </w:rPr>
                <w:t>2,00</w:t>
              </w:r>
            </w:ins>
          </w:p>
        </w:tc>
      </w:tr>
      <w:tr w:rsidR="00BE55F3" w:rsidRPr="00BE55F3" w14:paraId="78D1A684" w14:textId="77777777" w:rsidTr="00633CAE">
        <w:trPr>
          <w:trHeight w:val="20"/>
          <w:ins w:id="331"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173750EA" w14:textId="77777777" w:rsidR="00BE55F3" w:rsidRPr="00633CAE" w:rsidRDefault="00BE55F3" w:rsidP="00633CAE">
            <w:pPr>
              <w:jc w:val="center"/>
              <w:rPr>
                <w:ins w:id="332" w:author="Julien PARC" w:date="2021-08-05T14:43:00Z"/>
                <w:color w:val="000000"/>
              </w:rPr>
            </w:pPr>
            <w:ins w:id="333" w:author="Julien PARC" w:date="2021-08-05T14:43:00Z">
              <w:r w:rsidRPr="00633CAE">
                <w:rPr>
                  <w:color w:val="000000"/>
                </w:rPr>
                <w:t>MI11-maison périurbaine indépendante</w:t>
              </w:r>
            </w:ins>
          </w:p>
        </w:tc>
        <w:tc>
          <w:tcPr>
            <w:tcW w:w="1134" w:type="dxa"/>
            <w:tcBorders>
              <w:top w:val="nil"/>
              <w:left w:val="nil"/>
              <w:bottom w:val="single" w:sz="4" w:space="0" w:color="auto"/>
              <w:right w:val="single" w:sz="4" w:space="0" w:color="auto"/>
            </w:tcBorders>
            <w:shd w:val="clear" w:color="000000" w:fill="F2F2F2"/>
            <w:noWrap/>
            <w:vAlign w:val="center"/>
            <w:hideMark/>
          </w:tcPr>
          <w:p w14:paraId="4027E1F9" w14:textId="77777777" w:rsidR="00BE55F3" w:rsidRPr="00633CAE" w:rsidRDefault="00BE55F3" w:rsidP="00633CAE">
            <w:pPr>
              <w:jc w:val="center"/>
              <w:rPr>
                <w:ins w:id="334" w:author="Julien PARC" w:date="2021-08-05T14:43:00Z"/>
                <w:color w:val="000000"/>
              </w:rPr>
            </w:pPr>
            <w:ins w:id="335" w:author="Julien PARC" w:date="2021-08-05T14:43:00Z">
              <w:r w:rsidRPr="00633CAE">
                <w:rPr>
                  <w:color w:val="000000"/>
                </w:rPr>
                <w:t>1969-1974</w:t>
              </w:r>
            </w:ins>
          </w:p>
        </w:tc>
        <w:tc>
          <w:tcPr>
            <w:tcW w:w="1974" w:type="dxa"/>
            <w:tcBorders>
              <w:top w:val="nil"/>
              <w:left w:val="nil"/>
              <w:bottom w:val="single" w:sz="4" w:space="0" w:color="auto"/>
              <w:right w:val="single" w:sz="4" w:space="0" w:color="auto"/>
            </w:tcBorders>
            <w:shd w:val="clear" w:color="000000" w:fill="F2F2F2"/>
            <w:noWrap/>
            <w:vAlign w:val="center"/>
            <w:hideMark/>
          </w:tcPr>
          <w:p w14:paraId="5514D370" w14:textId="77777777" w:rsidR="00BE55F3" w:rsidRPr="00633CAE" w:rsidRDefault="00BE55F3" w:rsidP="00633CAE">
            <w:pPr>
              <w:jc w:val="center"/>
              <w:rPr>
                <w:ins w:id="336" w:author="Julien PARC" w:date="2021-08-05T14:43:00Z"/>
                <w:color w:val="000000"/>
              </w:rPr>
            </w:pPr>
            <w:ins w:id="337" w:author="Julien PARC" w:date="2021-08-05T14:43:00Z">
              <w:r w:rsidRPr="00633CAE">
                <w:rPr>
                  <w:color w:val="000000"/>
                </w:rPr>
                <w:t>2,3</w:t>
              </w:r>
            </w:ins>
          </w:p>
        </w:tc>
        <w:tc>
          <w:tcPr>
            <w:tcW w:w="0" w:type="auto"/>
            <w:tcBorders>
              <w:top w:val="nil"/>
              <w:left w:val="nil"/>
              <w:bottom w:val="single" w:sz="4" w:space="0" w:color="auto"/>
              <w:right w:val="single" w:sz="4" w:space="0" w:color="auto"/>
            </w:tcBorders>
            <w:shd w:val="clear" w:color="000000" w:fill="F2F2F2"/>
            <w:vAlign w:val="center"/>
            <w:hideMark/>
          </w:tcPr>
          <w:p w14:paraId="1B00628E" w14:textId="77777777" w:rsidR="00BE55F3" w:rsidRPr="00633CAE" w:rsidRDefault="00BE55F3" w:rsidP="00633CAE">
            <w:pPr>
              <w:jc w:val="center"/>
              <w:rPr>
                <w:ins w:id="338" w:author="Julien PARC" w:date="2021-08-05T14:43:00Z"/>
                <w:color w:val="000000"/>
              </w:rPr>
            </w:pPr>
            <w:ins w:id="339" w:author="Julien PARC" w:date="2021-08-05T14:43:00Z">
              <w:r w:rsidRPr="00633CAE">
                <w:rPr>
                  <w:color w:val="000000"/>
                </w:rPr>
                <w:t>2,00</w:t>
              </w:r>
            </w:ins>
          </w:p>
        </w:tc>
      </w:tr>
      <w:tr w:rsidR="00BE55F3" w:rsidRPr="00BE55F3" w14:paraId="6A19EA38" w14:textId="77777777" w:rsidTr="00633CAE">
        <w:trPr>
          <w:trHeight w:val="20"/>
          <w:ins w:id="340"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1DEE1A5B" w14:textId="77777777" w:rsidR="00BE55F3" w:rsidRPr="00633CAE" w:rsidRDefault="00BE55F3" w:rsidP="00633CAE">
            <w:pPr>
              <w:jc w:val="center"/>
              <w:rPr>
                <w:ins w:id="341" w:author="Julien PARC" w:date="2021-08-05T14:43:00Z"/>
                <w:color w:val="000000"/>
              </w:rPr>
            </w:pPr>
            <w:ins w:id="342" w:author="Julien PARC" w:date="2021-08-05T14:43:00Z">
              <w:r w:rsidRPr="00633CAE">
                <w:rPr>
                  <w:color w:val="000000"/>
                </w:rPr>
                <w:t>MI12-maison périurbaine indépendante</w:t>
              </w:r>
            </w:ins>
          </w:p>
        </w:tc>
        <w:tc>
          <w:tcPr>
            <w:tcW w:w="1134" w:type="dxa"/>
            <w:tcBorders>
              <w:top w:val="nil"/>
              <w:left w:val="nil"/>
              <w:bottom w:val="single" w:sz="4" w:space="0" w:color="auto"/>
              <w:right w:val="single" w:sz="4" w:space="0" w:color="auto"/>
            </w:tcBorders>
            <w:shd w:val="clear" w:color="000000" w:fill="F2F2F2"/>
            <w:noWrap/>
            <w:vAlign w:val="center"/>
            <w:hideMark/>
          </w:tcPr>
          <w:p w14:paraId="5275C709" w14:textId="77777777" w:rsidR="00BE55F3" w:rsidRPr="00633CAE" w:rsidRDefault="00BE55F3" w:rsidP="00633CAE">
            <w:pPr>
              <w:jc w:val="center"/>
              <w:rPr>
                <w:ins w:id="343" w:author="Julien PARC" w:date="2021-08-05T14:43:00Z"/>
                <w:color w:val="000000"/>
              </w:rPr>
            </w:pPr>
            <w:ins w:id="344" w:author="Julien PARC" w:date="2021-08-05T14:43:00Z">
              <w:r w:rsidRPr="00633CAE">
                <w:rPr>
                  <w:color w:val="000000"/>
                </w:rPr>
                <w:t>1975-1981</w:t>
              </w:r>
            </w:ins>
          </w:p>
        </w:tc>
        <w:tc>
          <w:tcPr>
            <w:tcW w:w="1974" w:type="dxa"/>
            <w:tcBorders>
              <w:top w:val="nil"/>
              <w:left w:val="nil"/>
              <w:bottom w:val="single" w:sz="4" w:space="0" w:color="auto"/>
              <w:right w:val="single" w:sz="4" w:space="0" w:color="auto"/>
            </w:tcBorders>
            <w:shd w:val="clear" w:color="000000" w:fill="F2F2F2"/>
            <w:noWrap/>
            <w:vAlign w:val="center"/>
            <w:hideMark/>
          </w:tcPr>
          <w:p w14:paraId="0B618408" w14:textId="77777777" w:rsidR="00BE55F3" w:rsidRPr="00633CAE" w:rsidRDefault="00BE55F3" w:rsidP="00633CAE">
            <w:pPr>
              <w:jc w:val="center"/>
              <w:rPr>
                <w:ins w:id="345" w:author="Julien PARC" w:date="2021-08-05T14:43:00Z"/>
                <w:color w:val="000000"/>
              </w:rPr>
            </w:pPr>
            <w:ins w:id="346" w:author="Julien PARC" w:date="2021-08-05T14:43:00Z">
              <w:r w:rsidRPr="00633CAE">
                <w:rPr>
                  <w:color w:val="000000"/>
                </w:rPr>
                <w:t>7,7</w:t>
              </w:r>
            </w:ins>
          </w:p>
        </w:tc>
        <w:tc>
          <w:tcPr>
            <w:tcW w:w="0" w:type="auto"/>
            <w:tcBorders>
              <w:top w:val="nil"/>
              <w:left w:val="nil"/>
              <w:bottom w:val="single" w:sz="4" w:space="0" w:color="auto"/>
              <w:right w:val="single" w:sz="4" w:space="0" w:color="auto"/>
            </w:tcBorders>
            <w:shd w:val="clear" w:color="000000" w:fill="F2F2F2"/>
            <w:vAlign w:val="center"/>
            <w:hideMark/>
          </w:tcPr>
          <w:p w14:paraId="3712DFA1" w14:textId="195992BD" w:rsidR="00BE55F3" w:rsidRPr="00633CAE" w:rsidRDefault="00BE55F3" w:rsidP="00633CAE">
            <w:pPr>
              <w:jc w:val="center"/>
              <w:rPr>
                <w:ins w:id="347" w:author="Julien PARC" w:date="2021-08-05T14:43:00Z"/>
                <w:color w:val="000000"/>
              </w:rPr>
            </w:pPr>
            <w:ins w:id="348" w:author="Julien PARC" w:date="2021-08-05T14:43:00Z">
              <w:r w:rsidRPr="00633CAE">
                <w:rPr>
                  <w:color w:val="000000"/>
                </w:rPr>
                <w:t>0,90</w:t>
              </w:r>
            </w:ins>
          </w:p>
        </w:tc>
      </w:tr>
      <w:tr w:rsidR="00BE55F3" w:rsidRPr="00BE55F3" w14:paraId="6F3D5A68" w14:textId="77777777" w:rsidTr="00633CAE">
        <w:trPr>
          <w:trHeight w:val="20"/>
          <w:ins w:id="349"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7F3B5229" w14:textId="4315CE5A" w:rsidR="00BE55F3" w:rsidRPr="00633CAE" w:rsidRDefault="00BE55F3" w:rsidP="00633CAE">
            <w:pPr>
              <w:jc w:val="center"/>
              <w:rPr>
                <w:ins w:id="350" w:author="Julien PARC" w:date="2021-08-05T14:43:00Z"/>
                <w:color w:val="000000"/>
              </w:rPr>
            </w:pPr>
            <w:ins w:id="351" w:author="Julien PARC" w:date="2021-08-05T14:43:00Z">
              <w:r>
                <w:rPr>
                  <w:color w:val="000000"/>
                </w:rPr>
                <w:t xml:space="preserve">MI13 - </w:t>
              </w:r>
              <w:r w:rsidRPr="00633CAE">
                <w:rPr>
                  <w:color w:val="000000"/>
                </w:rPr>
                <w:t>maison périurbaine mitoyenne</w:t>
              </w:r>
            </w:ins>
          </w:p>
        </w:tc>
        <w:tc>
          <w:tcPr>
            <w:tcW w:w="1134" w:type="dxa"/>
            <w:tcBorders>
              <w:top w:val="nil"/>
              <w:left w:val="nil"/>
              <w:bottom w:val="single" w:sz="4" w:space="0" w:color="auto"/>
              <w:right w:val="single" w:sz="4" w:space="0" w:color="auto"/>
            </w:tcBorders>
            <w:shd w:val="clear" w:color="000000" w:fill="F2F2F2"/>
            <w:noWrap/>
            <w:vAlign w:val="center"/>
            <w:hideMark/>
          </w:tcPr>
          <w:p w14:paraId="21CBFDB6" w14:textId="77777777" w:rsidR="00BE55F3" w:rsidRPr="00633CAE" w:rsidRDefault="00BE55F3" w:rsidP="00633CAE">
            <w:pPr>
              <w:jc w:val="center"/>
              <w:rPr>
                <w:ins w:id="352" w:author="Julien PARC" w:date="2021-08-05T14:43:00Z"/>
                <w:color w:val="000000"/>
              </w:rPr>
            </w:pPr>
            <w:ins w:id="353" w:author="Julien PARC" w:date="2021-08-05T14:43:00Z">
              <w:r w:rsidRPr="00633CAE">
                <w:rPr>
                  <w:color w:val="000000"/>
                </w:rPr>
                <w:t>1975-1981</w:t>
              </w:r>
            </w:ins>
          </w:p>
        </w:tc>
        <w:tc>
          <w:tcPr>
            <w:tcW w:w="1974" w:type="dxa"/>
            <w:tcBorders>
              <w:top w:val="nil"/>
              <w:left w:val="nil"/>
              <w:bottom w:val="single" w:sz="4" w:space="0" w:color="auto"/>
              <w:right w:val="single" w:sz="4" w:space="0" w:color="auto"/>
            </w:tcBorders>
            <w:shd w:val="clear" w:color="000000" w:fill="F2F2F2"/>
            <w:noWrap/>
            <w:vAlign w:val="center"/>
            <w:hideMark/>
          </w:tcPr>
          <w:p w14:paraId="29D0EAB0" w14:textId="77777777" w:rsidR="00BE55F3" w:rsidRPr="00633CAE" w:rsidRDefault="00BE55F3" w:rsidP="00633CAE">
            <w:pPr>
              <w:jc w:val="center"/>
              <w:rPr>
                <w:ins w:id="354" w:author="Julien PARC" w:date="2021-08-05T14:43:00Z"/>
                <w:color w:val="000000"/>
              </w:rPr>
            </w:pPr>
            <w:ins w:id="355" w:author="Julien PARC" w:date="2021-08-05T14:43:00Z">
              <w:r w:rsidRPr="00633CAE">
                <w:rPr>
                  <w:color w:val="000000"/>
                </w:rPr>
                <w:t>3,1</w:t>
              </w:r>
            </w:ins>
          </w:p>
        </w:tc>
        <w:tc>
          <w:tcPr>
            <w:tcW w:w="0" w:type="auto"/>
            <w:tcBorders>
              <w:top w:val="nil"/>
              <w:left w:val="nil"/>
              <w:bottom w:val="single" w:sz="4" w:space="0" w:color="auto"/>
              <w:right w:val="single" w:sz="4" w:space="0" w:color="auto"/>
            </w:tcBorders>
            <w:shd w:val="clear" w:color="000000" w:fill="F2F2F2"/>
            <w:vAlign w:val="center"/>
            <w:hideMark/>
          </w:tcPr>
          <w:p w14:paraId="4EC824EC" w14:textId="05E1018E" w:rsidR="00BE55F3" w:rsidRPr="00633CAE" w:rsidRDefault="00BE55F3" w:rsidP="00633CAE">
            <w:pPr>
              <w:jc w:val="center"/>
              <w:rPr>
                <w:ins w:id="356" w:author="Julien PARC" w:date="2021-08-05T14:43:00Z"/>
                <w:color w:val="000000"/>
              </w:rPr>
            </w:pPr>
            <w:ins w:id="357" w:author="Julien PARC" w:date="2021-08-05T14:43:00Z">
              <w:r w:rsidRPr="00633CAE">
                <w:rPr>
                  <w:color w:val="000000"/>
                </w:rPr>
                <w:t>0,90</w:t>
              </w:r>
            </w:ins>
          </w:p>
        </w:tc>
      </w:tr>
      <w:tr w:rsidR="00BE55F3" w:rsidRPr="00BE55F3" w14:paraId="0CA25F51" w14:textId="77777777" w:rsidTr="00633CAE">
        <w:trPr>
          <w:trHeight w:val="20"/>
          <w:ins w:id="358"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1FC23E78" w14:textId="77777777" w:rsidR="00BE55F3" w:rsidRPr="00633CAE" w:rsidRDefault="00BE55F3" w:rsidP="00633CAE">
            <w:pPr>
              <w:jc w:val="center"/>
              <w:rPr>
                <w:ins w:id="359" w:author="Julien PARC" w:date="2021-08-05T14:43:00Z"/>
                <w:color w:val="000000"/>
              </w:rPr>
            </w:pPr>
            <w:ins w:id="360" w:author="Julien PARC" w:date="2021-08-05T14:43:00Z">
              <w:r w:rsidRPr="00633CAE">
                <w:rPr>
                  <w:color w:val="000000"/>
                </w:rPr>
                <w:t>MI14-pavillon</w:t>
              </w:r>
            </w:ins>
          </w:p>
        </w:tc>
        <w:tc>
          <w:tcPr>
            <w:tcW w:w="1134" w:type="dxa"/>
            <w:tcBorders>
              <w:top w:val="nil"/>
              <w:left w:val="nil"/>
              <w:bottom w:val="single" w:sz="4" w:space="0" w:color="auto"/>
              <w:right w:val="single" w:sz="4" w:space="0" w:color="auto"/>
            </w:tcBorders>
            <w:shd w:val="clear" w:color="000000" w:fill="F2F2F2"/>
            <w:noWrap/>
            <w:vAlign w:val="center"/>
            <w:hideMark/>
          </w:tcPr>
          <w:p w14:paraId="79E350A4" w14:textId="77777777" w:rsidR="00BE55F3" w:rsidRPr="00633CAE" w:rsidRDefault="00BE55F3" w:rsidP="00633CAE">
            <w:pPr>
              <w:jc w:val="center"/>
              <w:rPr>
                <w:ins w:id="361" w:author="Julien PARC" w:date="2021-08-05T14:43:00Z"/>
                <w:color w:val="000000"/>
              </w:rPr>
            </w:pPr>
            <w:ins w:id="362" w:author="Julien PARC" w:date="2021-08-05T14:43:00Z">
              <w:r w:rsidRPr="00633CAE">
                <w:rPr>
                  <w:color w:val="000000"/>
                </w:rPr>
                <w:t>1982-1989</w:t>
              </w:r>
            </w:ins>
          </w:p>
        </w:tc>
        <w:tc>
          <w:tcPr>
            <w:tcW w:w="1974" w:type="dxa"/>
            <w:tcBorders>
              <w:top w:val="nil"/>
              <w:left w:val="nil"/>
              <w:bottom w:val="single" w:sz="4" w:space="0" w:color="auto"/>
              <w:right w:val="single" w:sz="4" w:space="0" w:color="auto"/>
            </w:tcBorders>
            <w:shd w:val="clear" w:color="000000" w:fill="F2F2F2"/>
            <w:noWrap/>
            <w:vAlign w:val="center"/>
            <w:hideMark/>
          </w:tcPr>
          <w:p w14:paraId="2099959F" w14:textId="77777777" w:rsidR="00BE55F3" w:rsidRPr="00633CAE" w:rsidRDefault="00BE55F3" w:rsidP="00633CAE">
            <w:pPr>
              <w:jc w:val="center"/>
              <w:rPr>
                <w:ins w:id="363" w:author="Julien PARC" w:date="2021-08-05T14:43:00Z"/>
                <w:color w:val="000000"/>
              </w:rPr>
            </w:pPr>
            <w:ins w:id="364" w:author="Julien PARC" w:date="2021-08-05T14:43:00Z">
              <w:r w:rsidRPr="00633CAE">
                <w:rPr>
                  <w:color w:val="000000"/>
                </w:rPr>
                <w:t>9,9</w:t>
              </w:r>
            </w:ins>
          </w:p>
        </w:tc>
        <w:tc>
          <w:tcPr>
            <w:tcW w:w="0" w:type="auto"/>
            <w:tcBorders>
              <w:top w:val="nil"/>
              <w:left w:val="nil"/>
              <w:bottom w:val="single" w:sz="4" w:space="0" w:color="auto"/>
              <w:right w:val="single" w:sz="4" w:space="0" w:color="auto"/>
            </w:tcBorders>
            <w:shd w:val="clear" w:color="000000" w:fill="F2F2F2"/>
            <w:vAlign w:val="center"/>
            <w:hideMark/>
          </w:tcPr>
          <w:p w14:paraId="3F0DB9EC" w14:textId="7BCE1275" w:rsidR="00BE55F3" w:rsidRPr="00633CAE" w:rsidRDefault="00BE55F3" w:rsidP="00633CAE">
            <w:pPr>
              <w:jc w:val="center"/>
              <w:rPr>
                <w:ins w:id="365" w:author="Julien PARC" w:date="2021-08-05T14:43:00Z"/>
                <w:color w:val="000000"/>
              </w:rPr>
            </w:pPr>
            <w:ins w:id="366" w:author="Julien PARC" w:date="2021-08-05T14:43:00Z">
              <w:r w:rsidRPr="00633CAE">
                <w:rPr>
                  <w:color w:val="000000"/>
                </w:rPr>
                <w:t>0,69</w:t>
              </w:r>
            </w:ins>
          </w:p>
        </w:tc>
      </w:tr>
      <w:tr w:rsidR="00BE55F3" w:rsidRPr="00BE55F3" w14:paraId="67AC2AA7" w14:textId="77777777" w:rsidTr="00633CAE">
        <w:trPr>
          <w:trHeight w:val="20"/>
          <w:ins w:id="367"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4C2F4BF7" w14:textId="77777777" w:rsidR="00BE55F3" w:rsidRPr="00633CAE" w:rsidRDefault="00BE55F3" w:rsidP="00633CAE">
            <w:pPr>
              <w:jc w:val="center"/>
              <w:rPr>
                <w:ins w:id="368" w:author="Julien PARC" w:date="2021-08-05T14:43:00Z"/>
                <w:color w:val="000000"/>
              </w:rPr>
            </w:pPr>
            <w:ins w:id="369" w:author="Julien PARC" w:date="2021-08-05T14:43:00Z">
              <w:r w:rsidRPr="00633CAE">
                <w:rPr>
                  <w:color w:val="000000"/>
                </w:rPr>
                <w:t>MI15-Pavillon</w:t>
              </w:r>
            </w:ins>
          </w:p>
        </w:tc>
        <w:tc>
          <w:tcPr>
            <w:tcW w:w="1134" w:type="dxa"/>
            <w:tcBorders>
              <w:top w:val="nil"/>
              <w:left w:val="nil"/>
              <w:bottom w:val="single" w:sz="4" w:space="0" w:color="auto"/>
              <w:right w:val="single" w:sz="4" w:space="0" w:color="auto"/>
            </w:tcBorders>
            <w:shd w:val="clear" w:color="000000" w:fill="F2F2F2"/>
            <w:noWrap/>
            <w:vAlign w:val="center"/>
            <w:hideMark/>
          </w:tcPr>
          <w:p w14:paraId="4D821CA5" w14:textId="77777777" w:rsidR="00BE55F3" w:rsidRPr="00633CAE" w:rsidRDefault="00BE55F3" w:rsidP="00633CAE">
            <w:pPr>
              <w:jc w:val="center"/>
              <w:rPr>
                <w:ins w:id="370" w:author="Julien PARC" w:date="2021-08-05T14:43:00Z"/>
                <w:color w:val="000000"/>
              </w:rPr>
            </w:pPr>
            <w:ins w:id="371" w:author="Julien PARC" w:date="2021-08-05T14:43:00Z">
              <w:r w:rsidRPr="00633CAE">
                <w:rPr>
                  <w:color w:val="000000"/>
                </w:rPr>
                <w:t>1990-2000</w:t>
              </w:r>
            </w:ins>
          </w:p>
        </w:tc>
        <w:tc>
          <w:tcPr>
            <w:tcW w:w="1974" w:type="dxa"/>
            <w:tcBorders>
              <w:top w:val="nil"/>
              <w:left w:val="nil"/>
              <w:bottom w:val="single" w:sz="4" w:space="0" w:color="auto"/>
              <w:right w:val="single" w:sz="4" w:space="0" w:color="auto"/>
            </w:tcBorders>
            <w:shd w:val="clear" w:color="000000" w:fill="F2F2F2"/>
            <w:noWrap/>
            <w:vAlign w:val="center"/>
            <w:hideMark/>
          </w:tcPr>
          <w:p w14:paraId="1391BE96" w14:textId="77777777" w:rsidR="00BE55F3" w:rsidRPr="00633CAE" w:rsidRDefault="00BE55F3" w:rsidP="00633CAE">
            <w:pPr>
              <w:jc w:val="center"/>
              <w:rPr>
                <w:ins w:id="372" w:author="Julien PARC" w:date="2021-08-05T14:43:00Z"/>
                <w:color w:val="000000"/>
              </w:rPr>
            </w:pPr>
            <w:ins w:id="373" w:author="Julien PARC" w:date="2021-08-05T14:43:00Z">
              <w:r w:rsidRPr="00633CAE">
                <w:rPr>
                  <w:color w:val="000000"/>
                </w:rPr>
                <w:t>9,6</w:t>
              </w:r>
            </w:ins>
          </w:p>
        </w:tc>
        <w:tc>
          <w:tcPr>
            <w:tcW w:w="0" w:type="auto"/>
            <w:tcBorders>
              <w:top w:val="nil"/>
              <w:left w:val="nil"/>
              <w:bottom w:val="single" w:sz="4" w:space="0" w:color="auto"/>
              <w:right w:val="single" w:sz="4" w:space="0" w:color="auto"/>
            </w:tcBorders>
            <w:shd w:val="clear" w:color="000000" w:fill="F2F2F2"/>
            <w:vAlign w:val="center"/>
            <w:hideMark/>
          </w:tcPr>
          <w:p w14:paraId="59492F65" w14:textId="40693F66" w:rsidR="00BE55F3" w:rsidRPr="00633CAE" w:rsidRDefault="00BE55F3" w:rsidP="00633CAE">
            <w:pPr>
              <w:jc w:val="center"/>
              <w:rPr>
                <w:ins w:id="374" w:author="Julien PARC" w:date="2021-08-05T14:43:00Z"/>
                <w:color w:val="000000"/>
              </w:rPr>
            </w:pPr>
            <w:ins w:id="375" w:author="Julien PARC" w:date="2021-08-05T14:43:00Z">
              <w:r w:rsidRPr="00633CAE">
                <w:rPr>
                  <w:color w:val="000000"/>
                </w:rPr>
                <w:t>0,53</w:t>
              </w:r>
            </w:ins>
          </w:p>
        </w:tc>
      </w:tr>
      <w:tr w:rsidR="00BE55F3" w:rsidRPr="00BE55F3" w14:paraId="2A1E91C9" w14:textId="77777777" w:rsidTr="00633CAE">
        <w:trPr>
          <w:trHeight w:val="20"/>
          <w:ins w:id="376"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52ED3743" w14:textId="77777777" w:rsidR="00BE55F3" w:rsidRPr="00633CAE" w:rsidRDefault="00BE55F3" w:rsidP="00633CAE">
            <w:pPr>
              <w:jc w:val="center"/>
              <w:rPr>
                <w:ins w:id="377" w:author="Julien PARC" w:date="2021-08-05T14:43:00Z"/>
                <w:color w:val="000000"/>
              </w:rPr>
            </w:pPr>
            <w:ins w:id="378" w:author="Julien PARC" w:date="2021-08-05T14:43:00Z">
              <w:r w:rsidRPr="00633CAE">
                <w:rPr>
                  <w:color w:val="000000"/>
                </w:rPr>
                <w:t>MI16-pavillon</w:t>
              </w:r>
            </w:ins>
          </w:p>
        </w:tc>
        <w:tc>
          <w:tcPr>
            <w:tcW w:w="1134" w:type="dxa"/>
            <w:tcBorders>
              <w:top w:val="nil"/>
              <w:left w:val="nil"/>
              <w:bottom w:val="single" w:sz="4" w:space="0" w:color="auto"/>
              <w:right w:val="single" w:sz="4" w:space="0" w:color="auto"/>
            </w:tcBorders>
            <w:shd w:val="clear" w:color="000000" w:fill="F2F2F2"/>
            <w:noWrap/>
            <w:vAlign w:val="center"/>
            <w:hideMark/>
          </w:tcPr>
          <w:p w14:paraId="716DE313" w14:textId="77777777" w:rsidR="00BE55F3" w:rsidRPr="00633CAE" w:rsidRDefault="00BE55F3" w:rsidP="00633CAE">
            <w:pPr>
              <w:jc w:val="center"/>
              <w:rPr>
                <w:ins w:id="379" w:author="Julien PARC" w:date="2021-08-05T14:43:00Z"/>
                <w:color w:val="000000"/>
              </w:rPr>
            </w:pPr>
            <w:ins w:id="380" w:author="Julien PARC" w:date="2021-08-05T14:43:00Z">
              <w:r w:rsidRPr="00633CAE">
                <w:rPr>
                  <w:color w:val="000000"/>
                </w:rPr>
                <w:t>2001-2005</w:t>
              </w:r>
            </w:ins>
          </w:p>
        </w:tc>
        <w:tc>
          <w:tcPr>
            <w:tcW w:w="1974" w:type="dxa"/>
            <w:tcBorders>
              <w:top w:val="nil"/>
              <w:left w:val="nil"/>
              <w:bottom w:val="single" w:sz="4" w:space="0" w:color="auto"/>
              <w:right w:val="single" w:sz="4" w:space="0" w:color="auto"/>
            </w:tcBorders>
            <w:shd w:val="clear" w:color="000000" w:fill="F2F2F2"/>
            <w:noWrap/>
            <w:vAlign w:val="center"/>
            <w:hideMark/>
          </w:tcPr>
          <w:p w14:paraId="1FAD32A9" w14:textId="77777777" w:rsidR="00BE55F3" w:rsidRPr="00633CAE" w:rsidRDefault="00BE55F3" w:rsidP="00633CAE">
            <w:pPr>
              <w:jc w:val="center"/>
              <w:rPr>
                <w:ins w:id="381" w:author="Julien PARC" w:date="2021-08-05T14:43:00Z"/>
                <w:color w:val="000000"/>
              </w:rPr>
            </w:pPr>
            <w:ins w:id="382" w:author="Julien PARC" w:date="2021-08-05T14:43:00Z">
              <w:r w:rsidRPr="00633CAE">
                <w:rPr>
                  <w:color w:val="000000"/>
                </w:rPr>
                <w:t>5,5</w:t>
              </w:r>
            </w:ins>
          </w:p>
        </w:tc>
        <w:tc>
          <w:tcPr>
            <w:tcW w:w="0" w:type="auto"/>
            <w:tcBorders>
              <w:top w:val="nil"/>
              <w:left w:val="nil"/>
              <w:bottom w:val="single" w:sz="4" w:space="0" w:color="auto"/>
              <w:right w:val="single" w:sz="4" w:space="0" w:color="auto"/>
            </w:tcBorders>
            <w:shd w:val="clear" w:color="000000" w:fill="F2F2F2"/>
            <w:vAlign w:val="center"/>
            <w:hideMark/>
          </w:tcPr>
          <w:p w14:paraId="527D4074" w14:textId="69370CC0" w:rsidR="00BE55F3" w:rsidRPr="00633CAE" w:rsidRDefault="00BE55F3" w:rsidP="00633CAE">
            <w:pPr>
              <w:jc w:val="center"/>
              <w:rPr>
                <w:ins w:id="383" w:author="Julien PARC" w:date="2021-08-05T14:43:00Z"/>
                <w:color w:val="000000"/>
              </w:rPr>
            </w:pPr>
            <w:ins w:id="384" w:author="Julien PARC" w:date="2021-08-05T14:43:00Z">
              <w:r w:rsidRPr="00633CAE">
                <w:rPr>
                  <w:color w:val="000000"/>
                </w:rPr>
                <w:t>0,32</w:t>
              </w:r>
            </w:ins>
          </w:p>
        </w:tc>
      </w:tr>
      <w:tr w:rsidR="00BE55F3" w:rsidRPr="00BE55F3" w14:paraId="0A791E27" w14:textId="77777777" w:rsidTr="00633CAE">
        <w:trPr>
          <w:trHeight w:val="20"/>
          <w:ins w:id="385" w:author="Julien PARC" w:date="2021-08-05T14:43:00Z"/>
        </w:trPr>
        <w:tc>
          <w:tcPr>
            <w:tcW w:w="3681" w:type="dxa"/>
            <w:tcBorders>
              <w:top w:val="nil"/>
              <w:left w:val="single" w:sz="4" w:space="0" w:color="auto"/>
              <w:bottom w:val="single" w:sz="4" w:space="0" w:color="auto"/>
              <w:right w:val="single" w:sz="4" w:space="0" w:color="auto"/>
            </w:tcBorders>
            <w:shd w:val="clear" w:color="000000" w:fill="F2F2F2"/>
            <w:vAlign w:val="center"/>
            <w:hideMark/>
          </w:tcPr>
          <w:p w14:paraId="71CB9838" w14:textId="77777777" w:rsidR="00BE55F3" w:rsidRPr="00633CAE" w:rsidRDefault="00BE55F3" w:rsidP="00633CAE">
            <w:pPr>
              <w:jc w:val="center"/>
              <w:rPr>
                <w:ins w:id="386" w:author="Julien PARC" w:date="2021-08-05T14:43:00Z"/>
                <w:color w:val="000000"/>
              </w:rPr>
            </w:pPr>
            <w:ins w:id="387" w:author="Julien PARC" w:date="2021-08-05T14:43:00Z">
              <w:r w:rsidRPr="00633CAE">
                <w:rPr>
                  <w:color w:val="000000"/>
                </w:rPr>
                <w:t>MI17-pavillon</w:t>
              </w:r>
            </w:ins>
          </w:p>
        </w:tc>
        <w:tc>
          <w:tcPr>
            <w:tcW w:w="1134" w:type="dxa"/>
            <w:tcBorders>
              <w:top w:val="nil"/>
              <w:left w:val="nil"/>
              <w:bottom w:val="single" w:sz="4" w:space="0" w:color="auto"/>
              <w:right w:val="single" w:sz="4" w:space="0" w:color="auto"/>
            </w:tcBorders>
            <w:shd w:val="clear" w:color="000000" w:fill="F2F2F2"/>
            <w:noWrap/>
            <w:vAlign w:val="center"/>
            <w:hideMark/>
          </w:tcPr>
          <w:p w14:paraId="2A9B9222" w14:textId="77777777" w:rsidR="00BE55F3" w:rsidRPr="00633CAE" w:rsidRDefault="00BE55F3" w:rsidP="00633CAE">
            <w:pPr>
              <w:jc w:val="center"/>
              <w:rPr>
                <w:ins w:id="388" w:author="Julien PARC" w:date="2021-08-05T14:43:00Z"/>
                <w:color w:val="000000"/>
              </w:rPr>
            </w:pPr>
            <w:ins w:id="389" w:author="Julien PARC" w:date="2021-08-05T14:43:00Z">
              <w:r w:rsidRPr="00633CAE">
                <w:rPr>
                  <w:color w:val="000000"/>
                </w:rPr>
                <w:t>&gt;2005</w:t>
              </w:r>
            </w:ins>
          </w:p>
        </w:tc>
        <w:tc>
          <w:tcPr>
            <w:tcW w:w="1974" w:type="dxa"/>
            <w:tcBorders>
              <w:top w:val="nil"/>
              <w:left w:val="nil"/>
              <w:bottom w:val="single" w:sz="4" w:space="0" w:color="auto"/>
              <w:right w:val="single" w:sz="4" w:space="0" w:color="auto"/>
            </w:tcBorders>
            <w:shd w:val="clear" w:color="000000" w:fill="F2F2F2"/>
            <w:noWrap/>
            <w:vAlign w:val="center"/>
            <w:hideMark/>
          </w:tcPr>
          <w:p w14:paraId="2D41EA82" w14:textId="77777777" w:rsidR="00BE55F3" w:rsidRPr="00633CAE" w:rsidRDefault="00BE55F3" w:rsidP="00633CAE">
            <w:pPr>
              <w:jc w:val="center"/>
              <w:rPr>
                <w:ins w:id="390" w:author="Julien PARC" w:date="2021-08-05T14:43:00Z"/>
                <w:color w:val="000000"/>
              </w:rPr>
            </w:pPr>
            <w:ins w:id="391" w:author="Julien PARC" w:date="2021-08-05T14:43:00Z">
              <w:r w:rsidRPr="00633CAE">
                <w:rPr>
                  <w:color w:val="000000"/>
                </w:rPr>
                <w:t>11</w:t>
              </w:r>
            </w:ins>
          </w:p>
        </w:tc>
        <w:tc>
          <w:tcPr>
            <w:tcW w:w="0" w:type="auto"/>
            <w:tcBorders>
              <w:top w:val="nil"/>
              <w:left w:val="nil"/>
              <w:bottom w:val="single" w:sz="4" w:space="0" w:color="auto"/>
              <w:right w:val="single" w:sz="4" w:space="0" w:color="auto"/>
            </w:tcBorders>
            <w:shd w:val="clear" w:color="000000" w:fill="F2F2F2"/>
            <w:vAlign w:val="center"/>
            <w:hideMark/>
          </w:tcPr>
          <w:p w14:paraId="54CE53FE" w14:textId="5B667C39" w:rsidR="00BE55F3" w:rsidRPr="00633CAE" w:rsidRDefault="00BE55F3" w:rsidP="00633CAE">
            <w:pPr>
              <w:jc w:val="center"/>
              <w:rPr>
                <w:ins w:id="392" w:author="Julien PARC" w:date="2021-08-05T14:43:00Z"/>
                <w:color w:val="000000"/>
              </w:rPr>
            </w:pPr>
            <w:ins w:id="393" w:author="Julien PARC" w:date="2021-08-05T14:43:00Z">
              <w:r w:rsidRPr="00633CAE">
                <w:rPr>
                  <w:color w:val="000000"/>
                </w:rPr>
                <w:t>0,26</w:t>
              </w:r>
            </w:ins>
          </w:p>
        </w:tc>
      </w:tr>
    </w:tbl>
    <w:p w14:paraId="765B8FF6" w14:textId="1CCCD8F8" w:rsidR="000E5BCB" w:rsidDel="00BE55F3" w:rsidRDefault="000E5BCB" w:rsidP="00FD0639">
      <w:pPr>
        <w:pStyle w:val="Corpsdetexte"/>
        <w:jc w:val="both"/>
        <w:rPr>
          <w:del w:id="394" w:author="Julien PARC" w:date="2021-08-05T14:41:00Z"/>
          <w:i/>
          <w:sz w:val="22"/>
          <w:szCs w:val="22"/>
        </w:rPr>
      </w:pPr>
    </w:p>
    <w:p w14:paraId="79AC5F02" w14:textId="64C5C36A" w:rsidR="00BE55F3" w:rsidRDefault="00BE55F3" w:rsidP="00FD0639">
      <w:pPr>
        <w:pStyle w:val="Corpsdetexte"/>
        <w:jc w:val="both"/>
        <w:rPr>
          <w:ins w:id="395" w:author="Julien PARC" w:date="2021-08-05T14:42:00Z"/>
          <w:i/>
          <w:sz w:val="22"/>
          <w:szCs w:val="22"/>
        </w:rPr>
      </w:pPr>
    </w:p>
    <w:p w14:paraId="11E6A4BC" w14:textId="77777777" w:rsidR="00BE55F3" w:rsidRPr="00A35CE6" w:rsidRDefault="00BE55F3" w:rsidP="00FD0639">
      <w:pPr>
        <w:pStyle w:val="Corpsdetexte"/>
        <w:jc w:val="both"/>
        <w:rPr>
          <w:ins w:id="396" w:author="Julien PARC" w:date="2021-08-05T14:42:00Z"/>
          <w:i/>
          <w:sz w:val="22"/>
          <w:szCs w:val="22"/>
        </w:rPr>
      </w:pPr>
    </w:p>
    <w:p w14:paraId="56A77389" w14:textId="77777777" w:rsidR="00BE55F3" w:rsidRDefault="00BE55F3" w:rsidP="00FD0639">
      <w:pPr>
        <w:pStyle w:val="Corpsdetexte"/>
        <w:jc w:val="both"/>
        <w:rPr>
          <w:ins w:id="397" w:author="Julien PARC" w:date="2021-08-05T14:45:00Z"/>
          <w:b/>
          <w:i/>
          <w:iCs/>
          <w:sz w:val="22"/>
          <w:szCs w:val="22"/>
        </w:rPr>
      </w:pPr>
      <w:ins w:id="398" w:author="Julien PARC" w:date="2021-08-05T14:45:00Z">
        <w:r w:rsidRPr="00633CAE">
          <w:rPr>
            <w:b/>
            <w:i/>
            <w:iCs/>
            <w:sz w:val="20"/>
            <w:szCs w:val="20"/>
          </w:rPr>
          <w:lastRenderedPageBreak/>
          <w:t>Situation de référence en fonction de la part de parc considéré et de la prise en considération d'une isolation progressive</w:t>
        </w:r>
        <w:r w:rsidRPr="00633CAE">
          <w:rPr>
            <w:b/>
            <w:i/>
            <w:iCs/>
            <w:sz w:val="20"/>
            <w:szCs w:val="20"/>
          </w:rPr>
          <w:tab/>
        </w:r>
      </w:ins>
    </w:p>
    <w:p w14:paraId="63AB5C14" w14:textId="77777777" w:rsidR="00BE55F3" w:rsidRDefault="00BE55F3" w:rsidP="00FD0639">
      <w:pPr>
        <w:pStyle w:val="Corpsdetexte"/>
        <w:jc w:val="both"/>
        <w:rPr>
          <w:ins w:id="399" w:author="Julien PARC" w:date="2021-08-05T14:45:00Z"/>
          <w:b/>
          <w:i/>
          <w:iCs/>
          <w:sz w:val="22"/>
          <w:szCs w:val="22"/>
        </w:rPr>
      </w:pPr>
    </w:p>
    <w:tbl>
      <w:tblPr>
        <w:tblW w:w="0" w:type="auto"/>
        <w:shd w:val="clear" w:color="auto" w:fill="FFFFFF" w:themeFill="background1"/>
        <w:tblCellMar>
          <w:left w:w="70" w:type="dxa"/>
          <w:right w:w="70" w:type="dxa"/>
        </w:tblCellMar>
        <w:tblLook w:val="04A0" w:firstRow="1" w:lastRow="0" w:firstColumn="1" w:lastColumn="0" w:noHBand="0" w:noVBand="1"/>
      </w:tblPr>
      <w:tblGrid>
        <w:gridCol w:w="2756"/>
        <w:gridCol w:w="1576"/>
        <w:gridCol w:w="1576"/>
        <w:gridCol w:w="1576"/>
        <w:gridCol w:w="1576"/>
      </w:tblGrid>
      <w:tr w:rsidR="00BE55F3" w:rsidRPr="00BE55F3" w14:paraId="14CC7084" w14:textId="77777777" w:rsidTr="00633CAE">
        <w:trPr>
          <w:trHeight w:val="113"/>
          <w:ins w:id="400" w:author="Julien PARC" w:date="2021-08-05T14:45:00Z"/>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45414" w14:textId="7FB7F0EE" w:rsidR="00BE55F3" w:rsidRPr="00633CAE" w:rsidRDefault="00BE55F3" w:rsidP="00633CAE">
            <w:pPr>
              <w:jc w:val="center"/>
              <w:rPr>
                <w:ins w:id="401" w:author="Julien PARC" w:date="2021-08-05T14:45:00Z"/>
                <w:color w:val="000000"/>
              </w:rPr>
            </w:pPr>
          </w:p>
        </w:tc>
        <w:tc>
          <w:tcPr>
            <w:tcW w:w="0" w:type="auto"/>
            <w:gridSpan w:val="4"/>
            <w:tcBorders>
              <w:top w:val="single" w:sz="4" w:space="0" w:color="auto"/>
              <w:left w:val="nil"/>
              <w:bottom w:val="single" w:sz="4" w:space="0" w:color="auto"/>
              <w:right w:val="single" w:sz="4" w:space="0" w:color="auto"/>
            </w:tcBorders>
            <w:shd w:val="clear" w:color="auto" w:fill="FFFFFF" w:themeFill="background1"/>
            <w:vAlign w:val="center"/>
            <w:hideMark/>
          </w:tcPr>
          <w:p w14:paraId="121A44C2" w14:textId="77777777" w:rsidR="00BE55F3" w:rsidRPr="00633CAE" w:rsidRDefault="00BE55F3">
            <w:pPr>
              <w:jc w:val="center"/>
              <w:rPr>
                <w:ins w:id="402" w:author="Julien PARC" w:date="2021-08-05T14:45:00Z"/>
                <w:color w:val="000000"/>
              </w:rPr>
            </w:pPr>
            <w:ins w:id="403" w:author="Julien PARC" w:date="2021-08-05T14:45:00Z">
              <w:r w:rsidRPr="00633CAE">
                <w:rPr>
                  <w:color w:val="000000"/>
                </w:rPr>
                <w:t>Part du parc à prendre en compte</w:t>
              </w:r>
            </w:ins>
          </w:p>
        </w:tc>
      </w:tr>
      <w:tr w:rsidR="00BE55F3" w:rsidRPr="00BE55F3" w14:paraId="4CDF9A0C" w14:textId="77777777" w:rsidTr="00633CAE">
        <w:trPr>
          <w:trHeight w:val="113"/>
          <w:ins w:id="404" w:author="Julien PARC" w:date="2021-08-05T14:45:00Z"/>
        </w:trPr>
        <w:tc>
          <w:tcPr>
            <w:tcW w:w="0" w:type="auto"/>
            <w:tcBorders>
              <w:top w:val="nil"/>
              <w:left w:val="single" w:sz="4" w:space="0" w:color="auto"/>
              <w:bottom w:val="single" w:sz="4" w:space="0" w:color="auto"/>
              <w:right w:val="single" w:sz="4" w:space="0" w:color="auto"/>
            </w:tcBorders>
            <w:shd w:val="clear" w:color="auto" w:fill="FFFFFF" w:themeFill="background1"/>
            <w:vAlign w:val="center"/>
            <w:hideMark/>
          </w:tcPr>
          <w:p w14:paraId="0205279D" w14:textId="4EA2E228" w:rsidR="00BE55F3" w:rsidRPr="00633CAE" w:rsidRDefault="00BE55F3" w:rsidP="00633CAE">
            <w:pPr>
              <w:jc w:val="center"/>
              <w:rPr>
                <w:ins w:id="405" w:author="Julien PARC" w:date="2021-08-05T14:45:00Z"/>
                <w:color w:val="000000"/>
              </w:rPr>
            </w:pPr>
          </w:p>
        </w:tc>
        <w:tc>
          <w:tcPr>
            <w:tcW w:w="0" w:type="auto"/>
            <w:tcBorders>
              <w:top w:val="nil"/>
              <w:left w:val="nil"/>
              <w:bottom w:val="single" w:sz="4" w:space="0" w:color="auto"/>
              <w:right w:val="single" w:sz="4" w:space="0" w:color="auto"/>
            </w:tcBorders>
            <w:shd w:val="clear" w:color="auto" w:fill="FFFFFF" w:themeFill="background1"/>
            <w:vAlign w:val="center"/>
            <w:hideMark/>
          </w:tcPr>
          <w:p w14:paraId="1ACD533B" w14:textId="77777777" w:rsidR="00BE55F3" w:rsidRPr="00633CAE" w:rsidRDefault="00BE55F3">
            <w:pPr>
              <w:jc w:val="center"/>
              <w:rPr>
                <w:ins w:id="406" w:author="Julien PARC" w:date="2021-08-05T14:45:00Z"/>
                <w:b/>
                <w:bCs/>
                <w:color w:val="000000"/>
              </w:rPr>
            </w:pPr>
            <w:ins w:id="407" w:author="Julien PARC" w:date="2021-08-05T14:45:00Z">
              <w:r w:rsidRPr="00633CAE">
                <w:rPr>
                  <w:b/>
                  <w:bCs/>
                  <w:color w:val="000000"/>
                </w:rPr>
                <w:t>Seulement av. 1975</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51FEC3D2" w14:textId="77777777" w:rsidR="00BE55F3" w:rsidRPr="00633CAE" w:rsidRDefault="00BE55F3">
            <w:pPr>
              <w:jc w:val="center"/>
              <w:rPr>
                <w:ins w:id="408" w:author="Julien PARC" w:date="2021-08-05T14:45:00Z"/>
                <w:b/>
                <w:bCs/>
                <w:color w:val="000000"/>
              </w:rPr>
            </w:pPr>
            <w:ins w:id="409" w:author="Julien PARC" w:date="2021-08-05T14:45:00Z">
              <w:r w:rsidRPr="00633CAE">
                <w:rPr>
                  <w:b/>
                  <w:bCs/>
                  <w:color w:val="000000"/>
                </w:rPr>
                <w:t>Seulement av. 1990</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35AB2169" w14:textId="77777777" w:rsidR="00BE55F3" w:rsidRPr="00633CAE" w:rsidRDefault="00BE55F3">
            <w:pPr>
              <w:jc w:val="center"/>
              <w:rPr>
                <w:ins w:id="410" w:author="Julien PARC" w:date="2021-08-05T14:45:00Z"/>
                <w:b/>
                <w:bCs/>
                <w:color w:val="000000"/>
              </w:rPr>
            </w:pPr>
            <w:ins w:id="411" w:author="Julien PARC" w:date="2021-08-05T14:45:00Z">
              <w:r w:rsidRPr="00633CAE">
                <w:rPr>
                  <w:b/>
                  <w:bCs/>
                  <w:color w:val="000000"/>
                </w:rPr>
                <w:t>Seulement av. 2000</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012D95FC" w14:textId="77777777" w:rsidR="00BE55F3" w:rsidRPr="00633CAE" w:rsidRDefault="00BE55F3">
            <w:pPr>
              <w:jc w:val="center"/>
              <w:rPr>
                <w:ins w:id="412" w:author="Julien PARC" w:date="2021-08-05T14:45:00Z"/>
                <w:b/>
                <w:bCs/>
                <w:color w:val="000000"/>
              </w:rPr>
            </w:pPr>
            <w:ins w:id="413" w:author="Julien PARC" w:date="2021-08-05T14:45:00Z">
              <w:r w:rsidRPr="00633CAE">
                <w:rPr>
                  <w:b/>
                  <w:bCs/>
                  <w:color w:val="000000"/>
                </w:rPr>
                <w:t>Seulement av. 2005</w:t>
              </w:r>
            </w:ins>
          </w:p>
        </w:tc>
      </w:tr>
      <w:tr w:rsidR="00BE55F3" w:rsidRPr="00BE55F3" w14:paraId="0D9F9C55" w14:textId="77777777" w:rsidTr="00633CAE">
        <w:trPr>
          <w:trHeight w:val="113"/>
          <w:ins w:id="414" w:author="Julien PARC" w:date="2021-08-05T14:45:00Z"/>
        </w:trPr>
        <w:tc>
          <w:tcPr>
            <w:tcW w:w="0" w:type="auto"/>
            <w:tcBorders>
              <w:top w:val="nil"/>
              <w:left w:val="single" w:sz="4" w:space="0" w:color="auto"/>
              <w:bottom w:val="single" w:sz="4" w:space="0" w:color="auto"/>
              <w:right w:val="single" w:sz="4" w:space="0" w:color="auto"/>
            </w:tcBorders>
            <w:shd w:val="clear" w:color="auto" w:fill="FFFFFF" w:themeFill="background1"/>
            <w:vAlign w:val="center"/>
            <w:hideMark/>
          </w:tcPr>
          <w:p w14:paraId="39258C5D" w14:textId="77777777" w:rsidR="00BE55F3" w:rsidRPr="00633CAE" w:rsidRDefault="00BE55F3" w:rsidP="00633CAE">
            <w:pPr>
              <w:jc w:val="center"/>
              <w:rPr>
                <w:ins w:id="415" w:author="Julien PARC" w:date="2021-08-05T14:45:00Z"/>
                <w:color w:val="000000"/>
              </w:rPr>
            </w:pPr>
            <w:ins w:id="416" w:author="Julien PARC" w:date="2021-08-05T14:45:00Z">
              <w:r w:rsidRPr="00633CAE">
                <w:rPr>
                  <w:color w:val="000000"/>
                </w:rPr>
                <w:t>Sans considérer d'isolation progressive</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70868E18" w14:textId="77777777" w:rsidR="00BE55F3" w:rsidRPr="00633CAE" w:rsidRDefault="00BE55F3">
            <w:pPr>
              <w:jc w:val="center"/>
              <w:rPr>
                <w:ins w:id="417" w:author="Julien PARC" w:date="2021-08-05T14:45:00Z"/>
                <w:color w:val="000000"/>
              </w:rPr>
            </w:pPr>
            <w:ins w:id="418" w:author="Julien PARC" w:date="2021-08-05T14:45:00Z">
              <w:r w:rsidRPr="00633CAE">
                <w:rPr>
                  <w:color w:val="000000"/>
                </w:rPr>
                <w:t>2,00</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75062567" w14:textId="77777777" w:rsidR="00BE55F3" w:rsidRPr="00633CAE" w:rsidRDefault="00BE55F3">
            <w:pPr>
              <w:jc w:val="center"/>
              <w:rPr>
                <w:ins w:id="419" w:author="Julien PARC" w:date="2021-08-05T14:45:00Z"/>
                <w:color w:val="000000"/>
              </w:rPr>
            </w:pPr>
            <w:ins w:id="420" w:author="Julien PARC" w:date="2021-08-05T14:45:00Z">
              <w:r w:rsidRPr="00633CAE">
                <w:rPr>
                  <w:color w:val="000000"/>
                </w:rPr>
                <w:t>1,67</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07D5D5D6" w14:textId="77777777" w:rsidR="00BE55F3" w:rsidRPr="00633CAE" w:rsidRDefault="00BE55F3">
            <w:pPr>
              <w:jc w:val="center"/>
              <w:rPr>
                <w:ins w:id="421" w:author="Julien PARC" w:date="2021-08-05T14:45:00Z"/>
                <w:color w:val="000000"/>
              </w:rPr>
            </w:pPr>
            <w:ins w:id="422" w:author="Julien PARC" w:date="2021-08-05T14:45:00Z">
              <w:r w:rsidRPr="00633CAE">
                <w:rPr>
                  <w:color w:val="000000"/>
                </w:rPr>
                <w:t>1,54</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31791822" w14:textId="77777777" w:rsidR="00BE55F3" w:rsidRPr="00633CAE" w:rsidRDefault="00BE55F3">
            <w:pPr>
              <w:jc w:val="center"/>
              <w:rPr>
                <w:ins w:id="423" w:author="Julien PARC" w:date="2021-08-05T14:45:00Z"/>
                <w:color w:val="000000"/>
              </w:rPr>
            </w:pPr>
            <w:ins w:id="424" w:author="Julien PARC" w:date="2021-08-05T14:45:00Z">
              <w:r w:rsidRPr="00633CAE">
                <w:rPr>
                  <w:color w:val="000000"/>
                </w:rPr>
                <w:t>1,46</w:t>
              </w:r>
            </w:ins>
          </w:p>
        </w:tc>
      </w:tr>
      <w:tr w:rsidR="00BE55F3" w:rsidRPr="00BE55F3" w14:paraId="40289A75" w14:textId="77777777" w:rsidTr="00633CAE">
        <w:trPr>
          <w:trHeight w:val="113"/>
          <w:ins w:id="425" w:author="Julien PARC" w:date="2021-08-05T14:45:00Z"/>
        </w:trPr>
        <w:tc>
          <w:tcPr>
            <w:tcW w:w="0" w:type="auto"/>
            <w:tcBorders>
              <w:top w:val="nil"/>
              <w:left w:val="single" w:sz="4" w:space="0" w:color="auto"/>
              <w:bottom w:val="single" w:sz="4" w:space="0" w:color="auto"/>
              <w:right w:val="single" w:sz="4" w:space="0" w:color="auto"/>
            </w:tcBorders>
            <w:shd w:val="clear" w:color="auto" w:fill="FFFFFF" w:themeFill="background1"/>
            <w:vAlign w:val="center"/>
            <w:hideMark/>
          </w:tcPr>
          <w:p w14:paraId="3F3D2366" w14:textId="77777777" w:rsidR="00BE55F3" w:rsidRPr="00633CAE" w:rsidRDefault="00BE55F3" w:rsidP="00633CAE">
            <w:pPr>
              <w:jc w:val="center"/>
              <w:rPr>
                <w:ins w:id="426" w:author="Julien PARC" w:date="2021-08-05T14:45:00Z"/>
                <w:color w:val="000000"/>
              </w:rPr>
            </w:pPr>
            <w:ins w:id="427" w:author="Julien PARC" w:date="2021-08-05T14:45:00Z">
              <w:r w:rsidRPr="00633CAE">
                <w:rPr>
                  <w:color w:val="000000"/>
                </w:rPr>
                <w:t>En considérant une isolation progressive</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2783D493" w14:textId="77777777" w:rsidR="00BE55F3" w:rsidRPr="00633CAE" w:rsidRDefault="00BE55F3">
            <w:pPr>
              <w:jc w:val="center"/>
              <w:rPr>
                <w:ins w:id="428" w:author="Julien PARC" w:date="2021-08-05T14:45:00Z"/>
                <w:color w:val="000000"/>
              </w:rPr>
            </w:pPr>
            <w:ins w:id="429" w:author="Julien PARC" w:date="2021-08-05T14:45:00Z">
              <w:r w:rsidRPr="00633CAE">
                <w:rPr>
                  <w:color w:val="000000"/>
                </w:rPr>
                <w:t>1,50</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077EE10D" w14:textId="77777777" w:rsidR="00BE55F3" w:rsidRPr="00633CAE" w:rsidRDefault="00BE55F3">
            <w:pPr>
              <w:jc w:val="center"/>
              <w:rPr>
                <w:ins w:id="430" w:author="Julien PARC" w:date="2021-08-05T14:45:00Z"/>
                <w:color w:val="000000"/>
              </w:rPr>
            </w:pPr>
            <w:ins w:id="431" w:author="Julien PARC" w:date="2021-08-05T14:45:00Z">
              <w:r w:rsidRPr="00633CAE">
                <w:rPr>
                  <w:color w:val="000000"/>
                </w:rPr>
                <w:t>1,30</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298C5470" w14:textId="77777777" w:rsidR="00BE55F3" w:rsidRPr="00633CAE" w:rsidRDefault="00BE55F3">
            <w:pPr>
              <w:jc w:val="center"/>
              <w:rPr>
                <w:ins w:id="432" w:author="Julien PARC" w:date="2021-08-05T14:45:00Z"/>
                <w:color w:val="000000"/>
              </w:rPr>
            </w:pPr>
            <w:ins w:id="433" w:author="Julien PARC" w:date="2021-08-05T14:45:00Z">
              <w:r w:rsidRPr="00633CAE">
                <w:rPr>
                  <w:color w:val="000000"/>
                </w:rPr>
                <w:t>1,22</w:t>
              </w:r>
            </w:ins>
          </w:p>
        </w:tc>
        <w:tc>
          <w:tcPr>
            <w:tcW w:w="0" w:type="auto"/>
            <w:tcBorders>
              <w:top w:val="nil"/>
              <w:left w:val="nil"/>
              <w:bottom w:val="single" w:sz="4" w:space="0" w:color="auto"/>
              <w:right w:val="single" w:sz="4" w:space="0" w:color="auto"/>
            </w:tcBorders>
            <w:shd w:val="clear" w:color="auto" w:fill="FFFFFF" w:themeFill="background1"/>
            <w:vAlign w:val="center"/>
            <w:hideMark/>
          </w:tcPr>
          <w:p w14:paraId="079026AE" w14:textId="77777777" w:rsidR="00BE55F3" w:rsidRPr="00633CAE" w:rsidRDefault="00BE55F3">
            <w:pPr>
              <w:jc w:val="center"/>
              <w:rPr>
                <w:ins w:id="434" w:author="Julien PARC" w:date="2021-08-05T14:45:00Z"/>
                <w:color w:val="000000"/>
              </w:rPr>
            </w:pPr>
            <w:ins w:id="435" w:author="Julien PARC" w:date="2021-08-05T14:45:00Z">
              <w:r w:rsidRPr="00633CAE">
                <w:rPr>
                  <w:color w:val="000000"/>
                </w:rPr>
                <w:t>1,16</w:t>
              </w:r>
            </w:ins>
          </w:p>
        </w:tc>
      </w:tr>
    </w:tbl>
    <w:p w14:paraId="01D8E9A8" w14:textId="77777777" w:rsidR="00BE55F3" w:rsidRDefault="00BE55F3" w:rsidP="00FD0639">
      <w:pPr>
        <w:pStyle w:val="Corpsdetexte"/>
        <w:jc w:val="both"/>
        <w:rPr>
          <w:ins w:id="436" w:author="Julien PARC" w:date="2021-08-05T14:46:00Z"/>
          <w:b/>
          <w:i/>
          <w:iCs/>
          <w:sz w:val="22"/>
          <w:szCs w:val="22"/>
        </w:rPr>
      </w:pPr>
      <w:ins w:id="437" w:author="Julien PARC" w:date="2021-08-05T14:45:00Z">
        <w:r w:rsidRPr="00633CAE">
          <w:rPr>
            <w:b/>
            <w:i/>
            <w:iCs/>
            <w:sz w:val="22"/>
            <w:szCs w:val="22"/>
          </w:rPr>
          <w:tab/>
        </w:r>
      </w:ins>
    </w:p>
    <w:p w14:paraId="798888A7" w14:textId="4C14D8D6" w:rsidR="00BE55F3" w:rsidRDefault="00BE55F3" w:rsidP="00BE55F3">
      <w:pPr>
        <w:pStyle w:val="Retraitcorpsdetexte"/>
        <w:numPr>
          <w:ilvl w:val="0"/>
          <w:numId w:val="32"/>
        </w:numPr>
        <w:tabs>
          <w:tab w:val="clear" w:pos="2136"/>
          <w:tab w:val="num" w:pos="-1416"/>
        </w:tabs>
        <w:ind w:left="426"/>
        <w:jc w:val="both"/>
        <w:rPr>
          <w:ins w:id="438" w:author="Julien PARC" w:date="2021-08-05T14:47:00Z"/>
          <w:rFonts w:ascii="Times New Roman" w:hAnsi="Times New Roman" w:cs="Times New Roman"/>
          <w:color w:val="auto"/>
        </w:rPr>
      </w:pPr>
      <w:ins w:id="439" w:author="Julien PARC" w:date="2021-08-05T14:46:00Z">
        <w:r>
          <w:rPr>
            <w:rFonts w:ascii="Times New Roman" w:hAnsi="Times New Roman" w:cs="Times New Roman"/>
            <w:color w:val="auto"/>
          </w:rPr>
          <w:t>Analyse de l’observatoire B</w:t>
        </w:r>
      </w:ins>
      <w:ins w:id="440" w:author="Julien PARC" w:date="2021-08-05T14:47:00Z">
        <w:r>
          <w:rPr>
            <w:rFonts w:ascii="Times New Roman" w:hAnsi="Times New Roman" w:cs="Times New Roman"/>
            <w:color w:val="auto"/>
          </w:rPr>
          <w:t>BC Rénovation</w:t>
        </w:r>
      </w:ins>
    </w:p>
    <w:p w14:paraId="00CFC408" w14:textId="77777777" w:rsidR="00BE55F3" w:rsidRPr="00BE55F3" w:rsidRDefault="00BE55F3" w:rsidP="00633CAE">
      <w:pPr>
        <w:pStyle w:val="Retraitcorpsdetexte"/>
        <w:ind w:left="0"/>
        <w:jc w:val="both"/>
        <w:rPr>
          <w:ins w:id="441" w:author="Julien PARC" w:date="2021-08-05T14:47:00Z"/>
          <w:rFonts w:ascii="Times New Roman" w:hAnsi="Times New Roman" w:cs="Times New Roman"/>
          <w:color w:val="auto"/>
        </w:rPr>
      </w:pPr>
      <w:ins w:id="442" w:author="Julien PARC" w:date="2021-08-05T14:47:00Z">
        <w:r w:rsidRPr="00BE55F3">
          <w:rPr>
            <w:rFonts w:ascii="Times New Roman" w:hAnsi="Times New Roman" w:cs="Times New Roman"/>
            <w:color w:val="auto"/>
          </w:rPr>
          <w:t>Données issues de l'étude sur la rénovation basse consommation des maisons individuelles</w:t>
        </w:r>
      </w:ins>
    </w:p>
    <w:p w14:paraId="56CF612F" w14:textId="39F7E8DC" w:rsidR="00BE55F3" w:rsidRDefault="00BE55F3" w:rsidP="00633CAE">
      <w:pPr>
        <w:pStyle w:val="Retraitcorpsdetexte"/>
        <w:ind w:left="0"/>
        <w:jc w:val="both"/>
        <w:rPr>
          <w:ins w:id="443" w:author="Julien PARC" w:date="2021-08-05T14:46:00Z"/>
          <w:rFonts w:ascii="Times New Roman" w:hAnsi="Times New Roman" w:cs="Times New Roman"/>
          <w:color w:val="auto"/>
        </w:rPr>
      </w:pPr>
      <w:ins w:id="444" w:author="Julien PARC" w:date="2021-08-05T14:47:00Z">
        <w:r>
          <w:rPr>
            <w:rFonts w:ascii="Times New Roman" w:hAnsi="Times New Roman" w:cs="Times New Roman"/>
            <w:color w:val="auto"/>
          </w:rPr>
          <w:fldChar w:fldCharType="begin"/>
        </w:r>
        <w:r>
          <w:rPr>
            <w:rFonts w:ascii="Times New Roman" w:hAnsi="Times New Roman" w:cs="Times New Roman"/>
            <w:color w:val="auto"/>
          </w:rPr>
          <w:instrText xml:space="preserve"> HYPERLINK "</w:instrText>
        </w:r>
        <w:r w:rsidRPr="00BE55F3">
          <w:rPr>
            <w:rFonts w:ascii="Times New Roman" w:hAnsi="Times New Roman" w:cs="Times New Roman"/>
            <w:color w:val="auto"/>
          </w:rPr>
          <w:instrText>https://www.effinergie.org/web/images/attach/base_doc/2913/20210429syntheseetude-renovation.pdf</w:instrText>
        </w:r>
        <w:r>
          <w:rPr>
            <w:rFonts w:ascii="Times New Roman" w:hAnsi="Times New Roman" w:cs="Times New Roman"/>
            <w:color w:val="auto"/>
          </w:rPr>
          <w:instrText xml:space="preserve">" </w:instrText>
        </w:r>
        <w:r>
          <w:rPr>
            <w:rFonts w:ascii="Times New Roman" w:hAnsi="Times New Roman" w:cs="Times New Roman"/>
            <w:color w:val="auto"/>
          </w:rPr>
          <w:fldChar w:fldCharType="separate"/>
        </w:r>
        <w:r w:rsidRPr="00CB1163">
          <w:rPr>
            <w:rStyle w:val="Lienhypertexte"/>
            <w:rFonts w:ascii="Times New Roman" w:hAnsi="Times New Roman" w:cs="Times New Roman"/>
          </w:rPr>
          <w:t>https://www.effinergie.org/web/images/attach/base_doc/2913/20210429syntheseetude-renovation.pdf</w:t>
        </w:r>
        <w:r>
          <w:rPr>
            <w:rFonts w:ascii="Times New Roman" w:hAnsi="Times New Roman" w:cs="Times New Roman"/>
            <w:color w:val="auto"/>
          </w:rPr>
          <w:fldChar w:fldCharType="end"/>
        </w:r>
        <w:r>
          <w:rPr>
            <w:rFonts w:ascii="Times New Roman" w:hAnsi="Times New Roman" w:cs="Times New Roman"/>
            <w:color w:val="auto"/>
          </w:rPr>
          <w:t xml:space="preserve"> </w:t>
        </w:r>
      </w:ins>
    </w:p>
    <w:p w14:paraId="2D506E19" w14:textId="6C15BD12" w:rsidR="00BE55F3" w:rsidRDefault="00BE55F3" w:rsidP="00FD0639">
      <w:pPr>
        <w:pStyle w:val="Corpsdetexte"/>
        <w:jc w:val="both"/>
        <w:rPr>
          <w:ins w:id="445" w:author="Julien PARC" w:date="2021-08-05T14:47:00Z"/>
          <w:b/>
          <w:i/>
          <w:iCs/>
          <w:sz w:val="22"/>
          <w:szCs w:val="22"/>
        </w:rPr>
      </w:pPr>
      <w:ins w:id="446" w:author="Julien PARC" w:date="2021-08-05T14:45:00Z">
        <w:r w:rsidRPr="00633CAE">
          <w:rPr>
            <w:b/>
            <w:i/>
            <w:iCs/>
            <w:sz w:val="22"/>
            <w:szCs w:val="22"/>
          </w:rPr>
          <w:tab/>
        </w:r>
      </w:ins>
    </w:p>
    <w:p w14:paraId="19034E2F" w14:textId="41C504DE" w:rsidR="00BE55F3" w:rsidRDefault="00BE55F3" w:rsidP="00FD0639">
      <w:pPr>
        <w:pStyle w:val="Corpsdetexte"/>
        <w:jc w:val="both"/>
        <w:rPr>
          <w:ins w:id="447" w:author="Julien PARC" w:date="2021-08-05T14:47:00Z"/>
          <w:b/>
          <w:i/>
          <w:iCs/>
          <w:sz w:val="22"/>
          <w:szCs w:val="22"/>
        </w:rPr>
      </w:pPr>
      <w:ins w:id="448" w:author="Julien PARC" w:date="2021-08-05T14:47:00Z">
        <w:r>
          <w:rPr>
            <w:noProof/>
          </w:rPr>
          <w:drawing>
            <wp:inline distT="0" distB="0" distL="0" distR="0" wp14:anchorId="535D53BE" wp14:editId="18F673CB">
              <wp:extent cx="4300857" cy="3408441"/>
              <wp:effectExtent l="0" t="0" r="4445" b="1905"/>
              <wp:docPr id="2" name="Image 3">
                <a:extLst xmlns:a="http://schemas.openxmlformats.org/drawingml/2006/main">
                  <a:ext uri="{FF2B5EF4-FFF2-40B4-BE49-F238E27FC236}">
                    <a16:creationId xmlns:a16="http://schemas.microsoft.com/office/drawing/2014/main" id="{B2E1B734-39A0-43E8-AFB4-E6534292FC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B2E1B734-39A0-43E8-AFB4-E6534292FCDD}"/>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306739" cy="3413103"/>
                      </a:xfrm>
                      <a:prstGeom prst="rect">
                        <a:avLst/>
                      </a:prstGeom>
                    </pic:spPr>
                  </pic:pic>
                </a:graphicData>
              </a:graphic>
            </wp:inline>
          </w:drawing>
        </w:r>
      </w:ins>
    </w:p>
    <w:tbl>
      <w:tblPr>
        <w:tblW w:w="6600" w:type="dxa"/>
        <w:tblCellMar>
          <w:left w:w="70" w:type="dxa"/>
          <w:right w:w="70" w:type="dxa"/>
        </w:tblCellMar>
        <w:tblLook w:val="04A0" w:firstRow="1" w:lastRow="0" w:firstColumn="1" w:lastColumn="0" w:noHBand="0" w:noVBand="1"/>
      </w:tblPr>
      <w:tblGrid>
        <w:gridCol w:w="5098"/>
        <w:gridCol w:w="1502"/>
      </w:tblGrid>
      <w:tr w:rsidR="00BE55F3" w:rsidRPr="00D50F7A" w14:paraId="44DFC34E" w14:textId="77777777" w:rsidTr="00633CAE">
        <w:trPr>
          <w:trHeight w:val="20"/>
          <w:ins w:id="449" w:author="Julien PARC" w:date="2021-08-05T14:47:00Z"/>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A4C81" w14:textId="77777777" w:rsidR="00BE55F3" w:rsidRPr="00633CAE" w:rsidRDefault="00BE55F3">
            <w:pPr>
              <w:rPr>
                <w:ins w:id="450" w:author="Julien PARC" w:date="2021-08-05T14:47:00Z"/>
                <w:color w:val="000000"/>
              </w:rPr>
            </w:pPr>
            <w:ins w:id="451" w:author="Julien PARC" w:date="2021-08-05T14:47:00Z">
              <w:r w:rsidRPr="00633CAE">
                <w:rPr>
                  <w:color w:val="000000"/>
                </w:rPr>
                <w:t>Résistance thermique moyenne avant travaux en m².K/W</w:t>
              </w:r>
            </w:ins>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AD5BDD1" w14:textId="77777777" w:rsidR="00BE55F3" w:rsidRPr="00633CAE" w:rsidRDefault="00BE55F3" w:rsidP="00633CAE">
            <w:pPr>
              <w:rPr>
                <w:ins w:id="452" w:author="Julien PARC" w:date="2021-08-05T14:47:00Z"/>
                <w:color w:val="000000"/>
              </w:rPr>
            </w:pPr>
            <w:ins w:id="453" w:author="Julien PARC" w:date="2021-08-05T14:47:00Z">
              <w:r w:rsidRPr="00633CAE">
                <w:rPr>
                  <w:color w:val="000000"/>
                </w:rPr>
                <w:t>1,6</w:t>
              </w:r>
            </w:ins>
          </w:p>
        </w:tc>
      </w:tr>
      <w:tr w:rsidR="00BE55F3" w:rsidRPr="00D50F7A" w14:paraId="19DC8430" w14:textId="77777777" w:rsidTr="00633CAE">
        <w:trPr>
          <w:trHeight w:val="20"/>
          <w:ins w:id="454" w:author="Julien PARC" w:date="2021-08-05T14:47:00Z"/>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14:paraId="57547302" w14:textId="77777777" w:rsidR="00BE55F3" w:rsidRPr="00633CAE" w:rsidRDefault="00BE55F3">
            <w:pPr>
              <w:rPr>
                <w:ins w:id="455" w:author="Julien PARC" w:date="2021-08-05T14:47:00Z"/>
                <w:color w:val="000000"/>
              </w:rPr>
            </w:pPr>
            <w:ins w:id="456" w:author="Julien PARC" w:date="2021-08-05T14:47:00Z">
              <w:r w:rsidRPr="00633CAE">
                <w:rPr>
                  <w:color w:val="000000"/>
                </w:rPr>
                <w:t>U correspondant en W/m².K</w:t>
              </w:r>
            </w:ins>
          </w:p>
        </w:tc>
        <w:tc>
          <w:tcPr>
            <w:tcW w:w="1502" w:type="dxa"/>
            <w:tcBorders>
              <w:top w:val="nil"/>
              <w:left w:val="nil"/>
              <w:bottom w:val="single" w:sz="4" w:space="0" w:color="auto"/>
              <w:right w:val="single" w:sz="4" w:space="0" w:color="auto"/>
            </w:tcBorders>
            <w:shd w:val="clear" w:color="auto" w:fill="auto"/>
            <w:noWrap/>
            <w:vAlign w:val="center"/>
            <w:hideMark/>
          </w:tcPr>
          <w:p w14:paraId="5DCCEE3D" w14:textId="77777777" w:rsidR="00BE55F3" w:rsidRPr="00633CAE" w:rsidRDefault="00BE55F3" w:rsidP="00633CAE">
            <w:pPr>
              <w:rPr>
                <w:ins w:id="457" w:author="Julien PARC" w:date="2021-08-05T14:47:00Z"/>
                <w:color w:val="000000"/>
              </w:rPr>
            </w:pPr>
            <w:ins w:id="458" w:author="Julien PARC" w:date="2021-08-05T14:47:00Z">
              <w:r w:rsidRPr="00633CAE">
                <w:rPr>
                  <w:color w:val="000000"/>
                </w:rPr>
                <w:t>0,54</w:t>
              </w:r>
            </w:ins>
          </w:p>
        </w:tc>
      </w:tr>
    </w:tbl>
    <w:p w14:paraId="3E58957C" w14:textId="4AC103CF" w:rsidR="00BE55F3" w:rsidRDefault="00BE55F3" w:rsidP="00FD0639">
      <w:pPr>
        <w:pStyle w:val="Corpsdetexte"/>
        <w:jc w:val="both"/>
        <w:rPr>
          <w:ins w:id="459" w:author="Julien PARC" w:date="2021-08-05T14:49:00Z"/>
          <w:b/>
          <w:i/>
          <w:iCs/>
          <w:sz w:val="22"/>
          <w:szCs w:val="22"/>
        </w:rPr>
      </w:pPr>
    </w:p>
    <w:p w14:paraId="6BA6C61F" w14:textId="1352C3F4" w:rsidR="00D50F7A" w:rsidRDefault="00D50F7A" w:rsidP="00D50F7A">
      <w:pPr>
        <w:pStyle w:val="Retraitcorpsdetexte"/>
        <w:numPr>
          <w:ilvl w:val="0"/>
          <w:numId w:val="32"/>
        </w:numPr>
        <w:tabs>
          <w:tab w:val="clear" w:pos="2136"/>
          <w:tab w:val="num" w:pos="-1416"/>
        </w:tabs>
        <w:ind w:left="426"/>
        <w:jc w:val="both"/>
        <w:rPr>
          <w:ins w:id="460" w:author="Julien PARC" w:date="2021-08-05T14:49:00Z"/>
          <w:rFonts w:ascii="Times New Roman" w:hAnsi="Times New Roman" w:cs="Times New Roman"/>
          <w:color w:val="auto"/>
        </w:rPr>
      </w:pPr>
      <w:ins w:id="461" w:author="Julien PARC" w:date="2021-08-05T14:49:00Z">
        <w:r>
          <w:rPr>
            <w:rFonts w:ascii="Times New Roman" w:hAnsi="Times New Roman" w:cs="Times New Roman"/>
            <w:color w:val="auto"/>
          </w:rPr>
          <w:t>Analyse de l’observatoire DPE</w:t>
        </w:r>
      </w:ins>
    </w:p>
    <w:tbl>
      <w:tblPr>
        <w:tblW w:w="0" w:type="auto"/>
        <w:tblCellMar>
          <w:left w:w="70" w:type="dxa"/>
          <w:right w:w="70" w:type="dxa"/>
        </w:tblCellMar>
        <w:tblLook w:val="04A0" w:firstRow="1" w:lastRow="0" w:firstColumn="1" w:lastColumn="0" w:noHBand="0" w:noVBand="1"/>
      </w:tblPr>
      <w:tblGrid>
        <w:gridCol w:w="5362"/>
        <w:gridCol w:w="940"/>
        <w:gridCol w:w="940"/>
      </w:tblGrid>
      <w:tr w:rsidR="00D50F7A" w:rsidRPr="00D50F7A" w14:paraId="3B2D0158" w14:textId="77777777" w:rsidTr="00633CAE">
        <w:trPr>
          <w:trHeight w:val="315"/>
          <w:ins w:id="462" w:author="Julien PARC" w:date="2021-08-05T14:48:00Z"/>
        </w:trPr>
        <w:tc>
          <w:tcPr>
            <w:tcW w:w="0" w:type="auto"/>
            <w:tcBorders>
              <w:top w:val="nil"/>
              <w:left w:val="nil"/>
              <w:bottom w:val="nil"/>
              <w:right w:val="nil"/>
            </w:tcBorders>
            <w:shd w:val="clear" w:color="auto" w:fill="auto"/>
            <w:noWrap/>
            <w:vAlign w:val="center"/>
            <w:hideMark/>
          </w:tcPr>
          <w:p w14:paraId="63E3765D" w14:textId="55DC64ED" w:rsidR="00D50F7A" w:rsidRPr="00633CAE" w:rsidRDefault="00D50F7A">
            <w:pPr>
              <w:rPr>
                <w:ins w:id="463" w:author="Julien PARC" w:date="2021-08-05T14:48:00Z"/>
                <w:b/>
                <w:bCs/>
                <w:color w:val="000000"/>
                <w:u w:val="single"/>
              </w:rPr>
            </w:pPr>
          </w:p>
        </w:tc>
        <w:tc>
          <w:tcPr>
            <w:tcW w:w="0" w:type="auto"/>
            <w:tcBorders>
              <w:top w:val="nil"/>
              <w:left w:val="nil"/>
              <w:bottom w:val="nil"/>
              <w:right w:val="nil"/>
            </w:tcBorders>
            <w:shd w:val="clear" w:color="auto" w:fill="auto"/>
            <w:noWrap/>
            <w:vAlign w:val="center"/>
            <w:hideMark/>
          </w:tcPr>
          <w:p w14:paraId="2840AA79" w14:textId="77777777" w:rsidR="00D50F7A" w:rsidRPr="00633CAE" w:rsidRDefault="00D50F7A">
            <w:pPr>
              <w:rPr>
                <w:ins w:id="464" w:author="Julien PARC" w:date="2021-08-05T14:48:00Z"/>
                <w:b/>
                <w:bCs/>
                <w:color w:val="000000"/>
                <w:u w:val="single"/>
              </w:rPr>
            </w:pPr>
          </w:p>
        </w:tc>
        <w:tc>
          <w:tcPr>
            <w:tcW w:w="0" w:type="auto"/>
            <w:tcBorders>
              <w:top w:val="nil"/>
              <w:left w:val="nil"/>
              <w:bottom w:val="nil"/>
              <w:right w:val="nil"/>
            </w:tcBorders>
            <w:shd w:val="clear" w:color="auto" w:fill="auto"/>
            <w:noWrap/>
            <w:vAlign w:val="center"/>
            <w:hideMark/>
          </w:tcPr>
          <w:p w14:paraId="53D8B1E2" w14:textId="77777777" w:rsidR="00D50F7A" w:rsidRPr="00D50F7A" w:rsidRDefault="00D50F7A">
            <w:pPr>
              <w:rPr>
                <w:ins w:id="465" w:author="Julien PARC" w:date="2021-08-05T14:48:00Z"/>
              </w:rPr>
            </w:pPr>
          </w:p>
        </w:tc>
      </w:tr>
      <w:tr w:rsidR="00D50F7A" w:rsidRPr="00D50F7A" w14:paraId="6A3E9292" w14:textId="77777777" w:rsidTr="00633CAE">
        <w:trPr>
          <w:trHeight w:val="300"/>
          <w:ins w:id="466" w:author="Julien PARC" w:date="2021-08-05T14:48:00Z"/>
        </w:trPr>
        <w:tc>
          <w:tcPr>
            <w:tcW w:w="0" w:type="auto"/>
            <w:gridSpan w:val="2"/>
            <w:tcBorders>
              <w:top w:val="nil"/>
              <w:left w:val="nil"/>
              <w:bottom w:val="nil"/>
              <w:right w:val="nil"/>
            </w:tcBorders>
            <w:shd w:val="clear" w:color="auto" w:fill="auto"/>
            <w:noWrap/>
            <w:vAlign w:val="center"/>
            <w:hideMark/>
          </w:tcPr>
          <w:p w14:paraId="4899696E" w14:textId="77777777" w:rsidR="00D50F7A" w:rsidRPr="00633CAE" w:rsidRDefault="00D50F7A">
            <w:pPr>
              <w:rPr>
                <w:ins w:id="467" w:author="Julien PARC" w:date="2021-08-05T14:48:00Z"/>
                <w:color w:val="000000"/>
              </w:rPr>
            </w:pPr>
            <w:ins w:id="468" w:author="Julien PARC" w:date="2021-08-05T14:48:00Z">
              <w:r w:rsidRPr="00633CAE">
                <w:rPr>
                  <w:color w:val="000000"/>
                </w:rPr>
                <w:t>Données issues de l'observatoire DPE - années 2019 - 2020</w:t>
              </w:r>
            </w:ins>
          </w:p>
        </w:tc>
        <w:tc>
          <w:tcPr>
            <w:tcW w:w="0" w:type="auto"/>
            <w:tcBorders>
              <w:top w:val="nil"/>
              <w:left w:val="nil"/>
              <w:bottom w:val="nil"/>
              <w:right w:val="nil"/>
            </w:tcBorders>
            <w:shd w:val="clear" w:color="auto" w:fill="auto"/>
            <w:noWrap/>
            <w:vAlign w:val="center"/>
            <w:hideMark/>
          </w:tcPr>
          <w:p w14:paraId="406E8058" w14:textId="77777777" w:rsidR="00D50F7A" w:rsidRPr="00633CAE" w:rsidRDefault="00D50F7A">
            <w:pPr>
              <w:rPr>
                <w:ins w:id="469" w:author="Julien PARC" w:date="2021-08-05T14:48:00Z"/>
                <w:color w:val="000000"/>
              </w:rPr>
            </w:pPr>
          </w:p>
        </w:tc>
      </w:tr>
      <w:tr w:rsidR="00D50F7A" w:rsidRPr="00D50F7A" w14:paraId="108D4C85" w14:textId="77777777" w:rsidTr="00633CAE">
        <w:trPr>
          <w:trHeight w:val="300"/>
          <w:ins w:id="470" w:author="Julien PARC" w:date="2021-08-05T14:48:00Z"/>
        </w:trPr>
        <w:tc>
          <w:tcPr>
            <w:tcW w:w="0" w:type="auto"/>
            <w:gridSpan w:val="2"/>
            <w:tcBorders>
              <w:top w:val="nil"/>
              <w:left w:val="nil"/>
              <w:bottom w:val="nil"/>
              <w:right w:val="nil"/>
            </w:tcBorders>
            <w:shd w:val="clear" w:color="auto" w:fill="auto"/>
            <w:noWrap/>
            <w:vAlign w:val="center"/>
            <w:hideMark/>
          </w:tcPr>
          <w:p w14:paraId="7D89ECBD" w14:textId="77777777" w:rsidR="00D50F7A" w:rsidRPr="00633CAE" w:rsidRDefault="00D50F7A">
            <w:pPr>
              <w:rPr>
                <w:ins w:id="471" w:author="Julien PARC" w:date="2021-08-05T14:48:00Z"/>
                <w:color w:val="000000"/>
              </w:rPr>
            </w:pPr>
            <w:ins w:id="472" w:author="Julien PARC" w:date="2021-08-05T14:48:00Z">
              <w:r w:rsidRPr="00633CAE">
                <w:rPr>
                  <w:color w:val="000000"/>
                </w:rPr>
                <w:t>Sélection des maisons individuelles et des logements collectifs</w:t>
              </w:r>
            </w:ins>
          </w:p>
        </w:tc>
        <w:tc>
          <w:tcPr>
            <w:tcW w:w="0" w:type="auto"/>
            <w:tcBorders>
              <w:top w:val="nil"/>
              <w:left w:val="nil"/>
              <w:bottom w:val="nil"/>
              <w:right w:val="nil"/>
            </w:tcBorders>
            <w:shd w:val="clear" w:color="auto" w:fill="auto"/>
            <w:noWrap/>
            <w:vAlign w:val="center"/>
            <w:hideMark/>
          </w:tcPr>
          <w:p w14:paraId="2F4BF89C" w14:textId="77777777" w:rsidR="00D50F7A" w:rsidRPr="00633CAE" w:rsidRDefault="00D50F7A">
            <w:pPr>
              <w:rPr>
                <w:ins w:id="473" w:author="Julien PARC" w:date="2021-08-05T14:48:00Z"/>
                <w:color w:val="000000"/>
              </w:rPr>
            </w:pPr>
          </w:p>
        </w:tc>
      </w:tr>
      <w:tr w:rsidR="00D50F7A" w:rsidRPr="00D50F7A" w14:paraId="47841321" w14:textId="77777777" w:rsidTr="00633CAE">
        <w:trPr>
          <w:trHeight w:val="300"/>
          <w:ins w:id="474" w:author="Julien PARC" w:date="2021-08-05T14:48:00Z"/>
        </w:trPr>
        <w:tc>
          <w:tcPr>
            <w:tcW w:w="0" w:type="auto"/>
            <w:tcBorders>
              <w:top w:val="nil"/>
              <w:left w:val="nil"/>
              <w:bottom w:val="nil"/>
              <w:right w:val="nil"/>
            </w:tcBorders>
            <w:shd w:val="clear" w:color="auto" w:fill="auto"/>
            <w:noWrap/>
            <w:vAlign w:val="center"/>
            <w:hideMark/>
          </w:tcPr>
          <w:p w14:paraId="17BD479C" w14:textId="77777777" w:rsidR="00D50F7A" w:rsidRPr="00633CAE" w:rsidRDefault="00D50F7A">
            <w:pPr>
              <w:rPr>
                <w:ins w:id="475" w:author="Julien PARC" w:date="2021-08-05T14:48:00Z"/>
                <w:color w:val="000000"/>
              </w:rPr>
            </w:pPr>
            <w:ins w:id="476" w:author="Julien PARC" w:date="2021-08-05T14:48:00Z">
              <w:r w:rsidRPr="00633CAE">
                <w:rPr>
                  <w:color w:val="000000"/>
                </w:rPr>
                <w:t>Valeur analysée : min(Upb; Upb0)</w:t>
              </w:r>
            </w:ins>
          </w:p>
        </w:tc>
        <w:tc>
          <w:tcPr>
            <w:tcW w:w="0" w:type="auto"/>
            <w:tcBorders>
              <w:top w:val="nil"/>
              <w:left w:val="nil"/>
              <w:bottom w:val="nil"/>
              <w:right w:val="nil"/>
            </w:tcBorders>
            <w:shd w:val="clear" w:color="auto" w:fill="auto"/>
            <w:noWrap/>
            <w:vAlign w:val="center"/>
            <w:hideMark/>
          </w:tcPr>
          <w:p w14:paraId="5370F57A" w14:textId="77777777" w:rsidR="00D50F7A" w:rsidRPr="00633CAE" w:rsidRDefault="00D50F7A">
            <w:pPr>
              <w:rPr>
                <w:ins w:id="477" w:author="Julien PARC" w:date="2021-08-05T14:48:00Z"/>
                <w:color w:val="000000"/>
              </w:rPr>
            </w:pPr>
          </w:p>
        </w:tc>
        <w:tc>
          <w:tcPr>
            <w:tcW w:w="0" w:type="auto"/>
            <w:tcBorders>
              <w:top w:val="nil"/>
              <w:left w:val="nil"/>
              <w:bottom w:val="nil"/>
              <w:right w:val="nil"/>
            </w:tcBorders>
            <w:shd w:val="clear" w:color="auto" w:fill="auto"/>
            <w:noWrap/>
            <w:vAlign w:val="center"/>
            <w:hideMark/>
          </w:tcPr>
          <w:p w14:paraId="2F861FF0" w14:textId="77777777" w:rsidR="00D50F7A" w:rsidRPr="00D50F7A" w:rsidRDefault="00D50F7A">
            <w:pPr>
              <w:rPr>
                <w:ins w:id="478" w:author="Julien PARC" w:date="2021-08-05T14:48:00Z"/>
              </w:rPr>
            </w:pPr>
          </w:p>
        </w:tc>
      </w:tr>
      <w:tr w:rsidR="00D50F7A" w:rsidRPr="00D50F7A" w14:paraId="040D60FD" w14:textId="77777777" w:rsidTr="00633CAE">
        <w:trPr>
          <w:trHeight w:val="300"/>
          <w:ins w:id="479" w:author="Julien PARC" w:date="2021-08-05T14:48:00Z"/>
        </w:trPr>
        <w:tc>
          <w:tcPr>
            <w:tcW w:w="0" w:type="auto"/>
            <w:tcBorders>
              <w:top w:val="nil"/>
              <w:left w:val="nil"/>
              <w:bottom w:val="nil"/>
              <w:right w:val="nil"/>
            </w:tcBorders>
            <w:shd w:val="clear" w:color="auto" w:fill="auto"/>
            <w:noWrap/>
            <w:vAlign w:val="center"/>
            <w:hideMark/>
          </w:tcPr>
          <w:p w14:paraId="30DEA3C5" w14:textId="77777777" w:rsidR="00D50F7A" w:rsidRPr="00D50F7A" w:rsidRDefault="00D50F7A">
            <w:pPr>
              <w:rPr>
                <w:ins w:id="480" w:author="Julien PARC" w:date="2021-08-05T14:48:00Z"/>
              </w:rPr>
            </w:pPr>
          </w:p>
        </w:tc>
        <w:tc>
          <w:tcPr>
            <w:tcW w:w="0" w:type="auto"/>
            <w:tcBorders>
              <w:top w:val="nil"/>
              <w:left w:val="nil"/>
              <w:bottom w:val="nil"/>
              <w:right w:val="nil"/>
            </w:tcBorders>
            <w:shd w:val="clear" w:color="auto" w:fill="auto"/>
            <w:noWrap/>
            <w:vAlign w:val="center"/>
            <w:hideMark/>
          </w:tcPr>
          <w:p w14:paraId="683D7AAE" w14:textId="77777777" w:rsidR="00D50F7A" w:rsidRPr="00D50F7A" w:rsidRDefault="00D50F7A">
            <w:pPr>
              <w:rPr>
                <w:ins w:id="481" w:author="Julien PARC" w:date="2021-08-05T14:48:00Z"/>
              </w:rPr>
            </w:pPr>
          </w:p>
        </w:tc>
        <w:tc>
          <w:tcPr>
            <w:tcW w:w="0" w:type="auto"/>
            <w:tcBorders>
              <w:top w:val="nil"/>
              <w:left w:val="nil"/>
              <w:bottom w:val="nil"/>
              <w:right w:val="nil"/>
            </w:tcBorders>
            <w:shd w:val="clear" w:color="auto" w:fill="auto"/>
            <w:noWrap/>
            <w:vAlign w:val="center"/>
            <w:hideMark/>
          </w:tcPr>
          <w:p w14:paraId="1998554E" w14:textId="77777777" w:rsidR="00D50F7A" w:rsidRPr="00D50F7A" w:rsidRDefault="00D50F7A">
            <w:pPr>
              <w:rPr>
                <w:ins w:id="482" w:author="Julien PARC" w:date="2021-08-05T14:48:00Z"/>
              </w:rPr>
            </w:pPr>
          </w:p>
        </w:tc>
      </w:tr>
      <w:tr w:rsidR="00D50F7A" w:rsidRPr="00D50F7A" w14:paraId="04157F42" w14:textId="77777777" w:rsidTr="00633CAE">
        <w:trPr>
          <w:trHeight w:val="300"/>
          <w:ins w:id="483" w:author="Julien PARC" w:date="2021-08-05T14:48:00Z"/>
        </w:trPr>
        <w:tc>
          <w:tcPr>
            <w:tcW w:w="0" w:type="auto"/>
            <w:tcBorders>
              <w:top w:val="single" w:sz="4" w:space="0" w:color="000000"/>
              <w:left w:val="nil"/>
              <w:bottom w:val="single" w:sz="4" w:space="0" w:color="000000"/>
              <w:right w:val="nil"/>
            </w:tcBorders>
            <w:shd w:val="clear" w:color="auto" w:fill="auto"/>
            <w:noWrap/>
            <w:vAlign w:val="center"/>
            <w:hideMark/>
          </w:tcPr>
          <w:p w14:paraId="104E809C" w14:textId="77777777" w:rsidR="00D50F7A" w:rsidRPr="00633CAE" w:rsidRDefault="00D50F7A">
            <w:pPr>
              <w:rPr>
                <w:ins w:id="484" w:author="Julien PARC" w:date="2021-08-05T14:48:00Z"/>
                <w:b/>
                <w:bCs/>
                <w:color w:val="000000"/>
              </w:rPr>
            </w:pPr>
            <w:ins w:id="485" w:author="Julien PARC" w:date="2021-08-05T14:48:00Z">
              <w:r w:rsidRPr="00633CAE">
                <w:rPr>
                  <w:b/>
                  <w:bCs/>
                  <w:color w:val="000000"/>
                </w:rPr>
                <w:t>Moyenne de Uph</w:t>
              </w:r>
            </w:ins>
          </w:p>
        </w:tc>
        <w:tc>
          <w:tcPr>
            <w:tcW w:w="0" w:type="auto"/>
            <w:tcBorders>
              <w:top w:val="single" w:sz="4" w:space="0" w:color="000000"/>
              <w:left w:val="nil"/>
              <w:bottom w:val="single" w:sz="4" w:space="0" w:color="000000"/>
              <w:right w:val="nil"/>
            </w:tcBorders>
            <w:shd w:val="clear" w:color="auto" w:fill="auto"/>
            <w:noWrap/>
            <w:vAlign w:val="center"/>
            <w:hideMark/>
          </w:tcPr>
          <w:p w14:paraId="2EA8AB14" w14:textId="77777777" w:rsidR="00D50F7A" w:rsidRPr="00633CAE" w:rsidRDefault="00D50F7A">
            <w:pPr>
              <w:rPr>
                <w:ins w:id="486" w:author="Julien PARC" w:date="2021-08-05T14:48:00Z"/>
                <w:b/>
                <w:bCs/>
                <w:color w:val="000000"/>
              </w:rPr>
            </w:pPr>
            <w:ins w:id="487" w:author="Julien PARC" w:date="2021-08-05T14:48:00Z">
              <w:r w:rsidRPr="00633CAE">
                <w:rPr>
                  <w:b/>
                  <w:bCs/>
                  <w:color w:val="000000"/>
                </w:rPr>
                <w:t>2019</w:t>
              </w:r>
            </w:ins>
          </w:p>
        </w:tc>
        <w:tc>
          <w:tcPr>
            <w:tcW w:w="0" w:type="auto"/>
            <w:tcBorders>
              <w:top w:val="single" w:sz="4" w:space="0" w:color="000000"/>
              <w:left w:val="nil"/>
              <w:bottom w:val="single" w:sz="4" w:space="0" w:color="000000"/>
              <w:right w:val="nil"/>
            </w:tcBorders>
            <w:shd w:val="clear" w:color="auto" w:fill="auto"/>
            <w:noWrap/>
            <w:vAlign w:val="center"/>
            <w:hideMark/>
          </w:tcPr>
          <w:p w14:paraId="17B7DFE8" w14:textId="77777777" w:rsidR="00D50F7A" w:rsidRPr="00633CAE" w:rsidRDefault="00D50F7A">
            <w:pPr>
              <w:rPr>
                <w:ins w:id="488" w:author="Julien PARC" w:date="2021-08-05T14:48:00Z"/>
                <w:b/>
                <w:bCs/>
                <w:color w:val="000000"/>
              </w:rPr>
            </w:pPr>
            <w:ins w:id="489" w:author="Julien PARC" w:date="2021-08-05T14:48:00Z">
              <w:r w:rsidRPr="00633CAE">
                <w:rPr>
                  <w:b/>
                  <w:bCs/>
                  <w:color w:val="000000"/>
                </w:rPr>
                <w:t>2020</w:t>
              </w:r>
            </w:ins>
          </w:p>
        </w:tc>
      </w:tr>
      <w:tr w:rsidR="00D50F7A" w:rsidRPr="00D50F7A" w14:paraId="11340F39" w14:textId="77777777" w:rsidTr="00D50F7A">
        <w:trPr>
          <w:trHeight w:val="300"/>
          <w:ins w:id="490" w:author="Julien PARC" w:date="2021-08-05T14:48:00Z"/>
        </w:trPr>
        <w:tc>
          <w:tcPr>
            <w:tcW w:w="0" w:type="auto"/>
            <w:tcBorders>
              <w:top w:val="nil"/>
              <w:left w:val="nil"/>
              <w:bottom w:val="nil"/>
              <w:right w:val="nil"/>
            </w:tcBorders>
            <w:shd w:val="clear" w:color="D9D9D9" w:fill="D9D9D9"/>
            <w:noWrap/>
            <w:vAlign w:val="center"/>
            <w:hideMark/>
          </w:tcPr>
          <w:p w14:paraId="47BFAE64" w14:textId="77777777" w:rsidR="00D50F7A" w:rsidRPr="00633CAE" w:rsidRDefault="00D50F7A">
            <w:pPr>
              <w:rPr>
                <w:ins w:id="491" w:author="Julien PARC" w:date="2021-08-05T14:48:00Z"/>
                <w:color w:val="000000"/>
              </w:rPr>
            </w:pPr>
            <w:ins w:id="492" w:author="Julien PARC" w:date="2021-08-05T14:48:00Z">
              <w:r w:rsidRPr="00633CAE">
                <w:rPr>
                  <w:color w:val="000000"/>
                </w:rPr>
                <w:t>0. Av. 1948</w:t>
              </w:r>
            </w:ins>
          </w:p>
        </w:tc>
        <w:tc>
          <w:tcPr>
            <w:tcW w:w="0" w:type="auto"/>
            <w:tcBorders>
              <w:top w:val="nil"/>
              <w:left w:val="nil"/>
              <w:bottom w:val="nil"/>
              <w:right w:val="nil"/>
            </w:tcBorders>
            <w:shd w:val="clear" w:color="D9D9D9" w:fill="D9D9D9"/>
            <w:noWrap/>
            <w:vAlign w:val="center"/>
            <w:hideMark/>
          </w:tcPr>
          <w:p w14:paraId="1F91FAA3" w14:textId="77777777" w:rsidR="00D50F7A" w:rsidRPr="00633CAE" w:rsidRDefault="00D50F7A" w:rsidP="00633CAE">
            <w:pPr>
              <w:rPr>
                <w:ins w:id="493" w:author="Julien PARC" w:date="2021-08-05T14:48:00Z"/>
                <w:color w:val="000000"/>
              </w:rPr>
            </w:pPr>
            <w:ins w:id="494" w:author="Julien PARC" w:date="2021-08-05T14:48:00Z">
              <w:r w:rsidRPr="00633CAE">
                <w:rPr>
                  <w:color w:val="000000"/>
                </w:rPr>
                <w:t>0,42</w:t>
              </w:r>
            </w:ins>
          </w:p>
        </w:tc>
        <w:tc>
          <w:tcPr>
            <w:tcW w:w="0" w:type="auto"/>
            <w:tcBorders>
              <w:top w:val="nil"/>
              <w:left w:val="nil"/>
              <w:bottom w:val="nil"/>
              <w:right w:val="nil"/>
            </w:tcBorders>
            <w:shd w:val="clear" w:color="D9D9D9" w:fill="D9D9D9"/>
            <w:noWrap/>
            <w:vAlign w:val="center"/>
            <w:hideMark/>
          </w:tcPr>
          <w:p w14:paraId="3E48FD8E" w14:textId="77777777" w:rsidR="00D50F7A" w:rsidRPr="00633CAE" w:rsidRDefault="00D50F7A" w:rsidP="00633CAE">
            <w:pPr>
              <w:rPr>
                <w:ins w:id="495" w:author="Julien PARC" w:date="2021-08-05T14:48:00Z"/>
                <w:color w:val="000000"/>
              </w:rPr>
            </w:pPr>
            <w:ins w:id="496" w:author="Julien PARC" w:date="2021-08-05T14:48:00Z">
              <w:r w:rsidRPr="00633CAE">
                <w:rPr>
                  <w:color w:val="000000"/>
                </w:rPr>
                <w:t>0,41</w:t>
              </w:r>
            </w:ins>
          </w:p>
        </w:tc>
      </w:tr>
      <w:tr w:rsidR="00D50F7A" w:rsidRPr="00D50F7A" w14:paraId="0058844E" w14:textId="77777777" w:rsidTr="00633CAE">
        <w:trPr>
          <w:trHeight w:val="300"/>
          <w:ins w:id="497" w:author="Julien PARC" w:date="2021-08-05T14:48:00Z"/>
        </w:trPr>
        <w:tc>
          <w:tcPr>
            <w:tcW w:w="0" w:type="auto"/>
            <w:tcBorders>
              <w:top w:val="nil"/>
              <w:left w:val="nil"/>
              <w:bottom w:val="nil"/>
              <w:right w:val="nil"/>
            </w:tcBorders>
            <w:shd w:val="clear" w:color="auto" w:fill="auto"/>
            <w:noWrap/>
            <w:vAlign w:val="center"/>
            <w:hideMark/>
          </w:tcPr>
          <w:p w14:paraId="1538C0FF" w14:textId="77777777" w:rsidR="00D50F7A" w:rsidRPr="00633CAE" w:rsidRDefault="00D50F7A">
            <w:pPr>
              <w:rPr>
                <w:ins w:id="498" w:author="Julien PARC" w:date="2021-08-05T14:48:00Z"/>
                <w:color w:val="000000"/>
              </w:rPr>
            </w:pPr>
            <w:ins w:id="499" w:author="Julien PARC" w:date="2021-08-05T14:48:00Z">
              <w:r w:rsidRPr="00633CAE">
                <w:rPr>
                  <w:color w:val="000000"/>
                </w:rPr>
                <w:t>1. 1948 - 1974</w:t>
              </w:r>
            </w:ins>
          </w:p>
        </w:tc>
        <w:tc>
          <w:tcPr>
            <w:tcW w:w="0" w:type="auto"/>
            <w:tcBorders>
              <w:top w:val="nil"/>
              <w:left w:val="nil"/>
              <w:bottom w:val="nil"/>
              <w:right w:val="nil"/>
            </w:tcBorders>
            <w:shd w:val="clear" w:color="auto" w:fill="auto"/>
            <w:noWrap/>
            <w:vAlign w:val="center"/>
            <w:hideMark/>
          </w:tcPr>
          <w:p w14:paraId="3D50AE75" w14:textId="77777777" w:rsidR="00D50F7A" w:rsidRPr="00633CAE" w:rsidRDefault="00D50F7A" w:rsidP="00633CAE">
            <w:pPr>
              <w:rPr>
                <w:ins w:id="500" w:author="Julien PARC" w:date="2021-08-05T14:48:00Z"/>
                <w:color w:val="000000"/>
              </w:rPr>
            </w:pPr>
            <w:ins w:id="501" w:author="Julien PARC" w:date="2021-08-05T14:48:00Z">
              <w:r w:rsidRPr="00633CAE">
                <w:rPr>
                  <w:color w:val="000000"/>
                </w:rPr>
                <w:t>1,21</w:t>
              </w:r>
            </w:ins>
          </w:p>
        </w:tc>
        <w:tc>
          <w:tcPr>
            <w:tcW w:w="0" w:type="auto"/>
            <w:tcBorders>
              <w:top w:val="nil"/>
              <w:left w:val="nil"/>
              <w:bottom w:val="nil"/>
              <w:right w:val="nil"/>
            </w:tcBorders>
            <w:shd w:val="clear" w:color="auto" w:fill="auto"/>
            <w:noWrap/>
            <w:vAlign w:val="center"/>
            <w:hideMark/>
          </w:tcPr>
          <w:p w14:paraId="5B41A4B4" w14:textId="77777777" w:rsidR="00D50F7A" w:rsidRPr="00633CAE" w:rsidRDefault="00D50F7A" w:rsidP="00633CAE">
            <w:pPr>
              <w:rPr>
                <w:ins w:id="502" w:author="Julien PARC" w:date="2021-08-05T14:48:00Z"/>
                <w:color w:val="000000"/>
              </w:rPr>
            </w:pPr>
            <w:ins w:id="503" w:author="Julien PARC" w:date="2021-08-05T14:48:00Z">
              <w:r w:rsidRPr="00633CAE">
                <w:rPr>
                  <w:color w:val="000000"/>
                </w:rPr>
                <w:t>1,18</w:t>
              </w:r>
            </w:ins>
          </w:p>
        </w:tc>
      </w:tr>
      <w:tr w:rsidR="00D50F7A" w:rsidRPr="00D50F7A" w14:paraId="14D7A535" w14:textId="77777777" w:rsidTr="00D50F7A">
        <w:trPr>
          <w:trHeight w:val="300"/>
          <w:ins w:id="504" w:author="Julien PARC" w:date="2021-08-05T14:48:00Z"/>
        </w:trPr>
        <w:tc>
          <w:tcPr>
            <w:tcW w:w="0" w:type="auto"/>
            <w:tcBorders>
              <w:top w:val="nil"/>
              <w:left w:val="nil"/>
              <w:bottom w:val="nil"/>
              <w:right w:val="nil"/>
            </w:tcBorders>
            <w:shd w:val="clear" w:color="D9D9D9" w:fill="D9D9D9"/>
            <w:noWrap/>
            <w:vAlign w:val="center"/>
            <w:hideMark/>
          </w:tcPr>
          <w:p w14:paraId="5ED861ED" w14:textId="77777777" w:rsidR="00D50F7A" w:rsidRPr="00633CAE" w:rsidRDefault="00D50F7A">
            <w:pPr>
              <w:rPr>
                <w:ins w:id="505" w:author="Julien PARC" w:date="2021-08-05T14:48:00Z"/>
                <w:color w:val="000000"/>
              </w:rPr>
            </w:pPr>
            <w:ins w:id="506" w:author="Julien PARC" w:date="2021-08-05T14:48:00Z">
              <w:r w:rsidRPr="00633CAE">
                <w:rPr>
                  <w:color w:val="000000"/>
                </w:rPr>
                <w:t>2. 1975 - 1989</w:t>
              </w:r>
            </w:ins>
          </w:p>
        </w:tc>
        <w:tc>
          <w:tcPr>
            <w:tcW w:w="0" w:type="auto"/>
            <w:tcBorders>
              <w:top w:val="nil"/>
              <w:left w:val="nil"/>
              <w:bottom w:val="nil"/>
              <w:right w:val="nil"/>
            </w:tcBorders>
            <w:shd w:val="clear" w:color="D9D9D9" w:fill="D9D9D9"/>
            <w:noWrap/>
            <w:vAlign w:val="center"/>
            <w:hideMark/>
          </w:tcPr>
          <w:p w14:paraId="2E31A6C7" w14:textId="77777777" w:rsidR="00D50F7A" w:rsidRPr="00633CAE" w:rsidRDefault="00D50F7A" w:rsidP="00633CAE">
            <w:pPr>
              <w:rPr>
                <w:ins w:id="507" w:author="Julien PARC" w:date="2021-08-05T14:48:00Z"/>
                <w:color w:val="000000"/>
              </w:rPr>
            </w:pPr>
            <w:ins w:id="508" w:author="Julien PARC" w:date="2021-08-05T14:48:00Z">
              <w:r w:rsidRPr="00633CAE">
                <w:rPr>
                  <w:color w:val="000000"/>
                </w:rPr>
                <w:t>0,88</w:t>
              </w:r>
            </w:ins>
          </w:p>
        </w:tc>
        <w:tc>
          <w:tcPr>
            <w:tcW w:w="0" w:type="auto"/>
            <w:tcBorders>
              <w:top w:val="nil"/>
              <w:left w:val="nil"/>
              <w:bottom w:val="nil"/>
              <w:right w:val="nil"/>
            </w:tcBorders>
            <w:shd w:val="clear" w:color="D9D9D9" w:fill="D9D9D9"/>
            <w:noWrap/>
            <w:vAlign w:val="center"/>
            <w:hideMark/>
          </w:tcPr>
          <w:p w14:paraId="41D7F4D0" w14:textId="77777777" w:rsidR="00D50F7A" w:rsidRPr="00633CAE" w:rsidRDefault="00D50F7A" w:rsidP="00633CAE">
            <w:pPr>
              <w:rPr>
                <w:ins w:id="509" w:author="Julien PARC" w:date="2021-08-05T14:48:00Z"/>
                <w:color w:val="000000"/>
              </w:rPr>
            </w:pPr>
            <w:ins w:id="510" w:author="Julien PARC" w:date="2021-08-05T14:48:00Z">
              <w:r w:rsidRPr="00633CAE">
                <w:rPr>
                  <w:color w:val="000000"/>
                </w:rPr>
                <w:t>0,79</w:t>
              </w:r>
            </w:ins>
          </w:p>
        </w:tc>
      </w:tr>
      <w:tr w:rsidR="00D50F7A" w:rsidRPr="00D50F7A" w14:paraId="7EBEF01F" w14:textId="77777777" w:rsidTr="00633CAE">
        <w:trPr>
          <w:trHeight w:val="300"/>
          <w:ins w:id="511" w:author="Julien PARC" w:date="2021-08-05T14:48:00Z"/>
        </w:trPr>
        <w:tc>
          <w:tcPr>
            <w:tcW w:w="0" w:type="auto"/>
            <w:tcBorders>
              <w:top w:val="nil"/>
              <w:left w:val="nil"/>
              <w:bottom w:val="nil"/>
              <w:right w:val="nil"/>
            </w:tcBorders>
            <w:shd w:val="clear" w:color="auto" w:fill="auto"/>
            <w:noWrap/>
            <w:vAlign w:val="center"/>
            <w:hideMark/>
          </w:tcPr>
          <w:p w14:paraId="2FE9AD55" w14:textId="77777777" w:rsidR="00D50F7A" w:rsidRPr="00633CAE" w:rsidRDefault="00D50F7A">
            <w:pPr>
              <w:rPr>
                <w:ins w:id="512" w:author="Julien PARC" w:date="2021-08-05T14:48:00Z"/>
                <w:color w:val="000000"/>
              </w:rPr>
            </w:pPr>
            <w:ins w:id="513" w:author="Julien PARC" w:date="2021-08-05T14:48:00Z">
              <w:r w:rsidRPr="00633CAE">
                <w:rPr>
                  <w:color w:val="000000"/>
                </w:rPr>
                <w:t>3. 1990 - 1999</w:t>
              </w:r>
            </w:ins>
          </w:p>
        </w:tc>
        <w:tc>
          <w:tcPr>
            <w:tcW w:w="0" w:type="auto"/>
            <w:tcBorders>
              <w:top w:val="nil"/>
              <w:left w:val="nil"/>
              <w:bottom w:val="nil"/>
              <w:right w:val="nil"/>
            </w:tcBorders>
            <w:shd w:val="clear" w:color="auto" w:fill="auto"/>
            <w:noWrap/>
            <w:vAlign w:val="center"/>
            <w:hideMark/>
          </w:tcPr>
          <w:p w14:paraId="32AB6FDE" w14:textId="77777777" w:rsidR="00D50F7A" w:rsidRPr="00633CAE" w:rsidRDefault="00D50F7A" w:rsidP="00633CAE">
            <w:pPr>
              <w:rPr>
                <w:ins w:id="514" w:author="Julien PARC" w:date="2021-08-05T14:48:00Z"/>
                <w:color w:val="000000"/>
              </w:rPr>
            </w:pPr>
            <w:ins w:id="515" w:author="Julien PARC" w:date="2021-08-05T14:48:00Z">
              <w:r w:rsidRPr="00633CAE">
                <w:rPr>
                  <w:color w:val="000000"/>
                </w:rPr>
                <w:t>0,72</w:t>
              </w:r>
            </w:ins>
          </w:p>
        </w:tc>
        <w:tc>
          <w:tcPr>
            <w:tcW w:w="0" w:type="auto"/>
            <w:tcBorders>
              <w:top w:val="nil"/>
              <w:left w:val="nil"/>
              <w:bottom w:val="nil"/>
              <w:right w:val="nil"/>
            </w:tcBorders>
            <w:shd w:val="clear" w:color="auto" w:fill="auto"/>
            <w:noWrap/>
            <w:vAlign w:val="center"/>
            <w:hideMark/>
          </w:tcPr>
          <w:p w14:paraId="75EF7741" w14:textId="77777777" w:rsidR="00D50F7A" w:rsidRPr="00633CAE" w:rsidRDefault="00D50F7A" w:rsidP="00633CAE">
            <w:pPr>
              <w:rPr>
                <w:ins w:id="516" w:author="Julien PARC" w:date="2021-08-05T14:48:00Z"/>
                <w:color w:val="000000"/>
              </w:rPr>
            </w:pPr>
            <w:ins w:id="517" w:author="Julien PARC" w:date="2021-08-05T14:48:00Z">
              <w:r w:rsidRPr="00633CAE">
                <w:rPr>
                  <w:color w:val="000000"/>
                </w:rPr>
                <w:t>0,69</w:t>
              </w:r>
            </w:ins>
          </w:p>
        </w:tc>
      </w:tr>
      <w:tr w:rsidR="00D50F7A" w:rsidRPr="00D50F7A" w14:paraId="7BAD8B7C" w14:textId="77777777" w:rsidTr="00D50F7A">
        <w:trPr>
          <w:trHeight w:val="300"/>
          <w:ins w:id="518" w:author="Julien PARC" w:date="2021-08-05T14:48:00Z"/>
        </w:trPr>
        <w:tc>
          <w:tcPr>
            <w:tcW w:w="0" w:type="auto"/>
            <w:tcBorders>
              <w:top w:val="nil"/>
              <w:left w:val="nil"/>
              <w:bottom w:val="single" w:sz="4" w:space="0" w:color="000000"/>
              <w:right w:val="nil"/>
            </w:tcBorders>
            <w:shd w:val="clear" w:color="D9D9D9" w:fill="D9D9D9"/>
            <w:noWrap/>
            <w:vAlign w:val="center"/>
            <w:hideMark/>
          </w:tcPr>
          <w:p w14:paraId="7E0ECAAC" w14:textId="77777777" w:rsidR="00D50F7A" w:rsidRPr="00633CAE" w:rsidRDefault="00D50F7A">
            <w:pPr>
              <w:rPr>
                <w:ins w:id="519" w:author="Julien PARC" w:date="2021-08-05T14:48:00Z"/>
                <w:color w:val="000000"/>
              </w:rPr>
            </w:pPr>
            <w:ins w:id="520" w:author="Julien PARC" w:date="2021-08-05T14:48:00Z">
              <w:r w:rsidRPr="00633CAE">
                <w:rPr>
                  <w:color w:val="000000"/>
                </w:rPr>
                <w:t>4. Autre</w:t>
              </w:r>
            </w:ins>
          </w:p>
        </w:tc>
        <w:tc>
          <w:tcPr>
            <w:tcW w:w="0" w:type="auto"/>
            <w:tcBorders>
              <w:top w:val="nil"/>
              <w:left w:val="nil"/>
              <w:bottom w:val="single" w:sz="4" w:space="0" w:color="000000"/>
              <w:right w:val="nil"/>
            </w:tcBorders>
            <w:shd w:val="clear" w:color="D9D9D9" w:fill="D9D9D9"/>
            <w:noWrap/>
            <w:vAlign w:val="center"/>
            <w:hideMark/>
          </w:tcPr>
          <w:p w14:paraId="18821A9A" w14:textId="77777777" w:rsidR="00D50F7A" w:rsidRPr="00633CAE" w:rsidRDefault="00D50F7A" w:rsidP="00633CAE">
            <w:pPr>
              <w:rPr>
                <w:ins w:id="521" w:author="Julien PARC" w:date="2021-08-05T14:48:00Z"/>
                <w:color w:val="000000"/>
              </w:rPr>
            </w:pPr>
            <w:ins w:id="522" w:author="Julien PARC" w:date="2021-08-05T14:48:00Z">
              <w:r w:rsidRPr="00633CAE">
                <w:rPr>
                  <w:color w:val="000000"/>
                </w:rPr>
                <w:t>0,48</w:t>
              </w:r>
            </w:ins>
          </w:p>
        </w:tc>
        <w:tc>
          <w:tcPr>
            <w:tcW w:w="0" w:type="auto"/>
            <w:tcBorders>
              <w:top w:val="nil"/>
              <w:left w:val="nil"/>
              <w:bottom w:val="single" w:sz="4" w:space="0" w:color="000000"/>
              <w:right w:val="nil"/>
            </w:tcBorders>
            <w:shd w:val="clear" w:color="D9D9D9" w:fill="D9D9D9"/>
            <w:noWrap/>
            <w:vAlign w:val="center"/>
            <w:hideMark/>
          </w:tcPr>
          <w:p w14:paraId="524351FF" w14:textId="77777777" w:rsidR="00D50F7A" w:rsidRPr="00633CAE" w:rsidRDefault="00D50F7A" w:rsidP="00633CAE">
            <w:pPr>
              <w:rPr>
                <w:ins w:id="523" w:author="Julien PARC" w:date="2021-08-05T14:48:00Z"/>
                <w:color w:val="000000"/>
              </w:rPr>
            </w:pPr>
            <w:ins w:id="524" w:author="Julien PARC" w:date="2021-08-05T14:48:00Z">
              <w:r w:rsidRPr="00633CAE">
                <w:rPr>
                  <w:color w:val="000000"/>
                </w:rPr>
                <w:t>0,45</w:t>
              </w:r>
            </w:ins>
          </w:p>
        </w:tc>
      </w:tr>
      <w:tr w:rsidR="00D50F7A" w:rsidRPr="00D50F7A" w14:paraId="08779132" w14:textId="77777777" w:rsidTr="00633CAE">
        <w:trPr>
          <w:trHeight w:val="300"/>
          <w:ins w:id="525" w:author="Julien PARC" w:date="2021-08-05T14:48:00Z"/>
        </w:trPr>
        <w:tc>
          <w:tcPr>
            <w:tcW w:w="0" w:type="auto"/>
            <w:tcBorders>
              <w:top w:val="nil"/>
              <w:left w:val="nil"/>
              <w:bottom w:val="nil"/>
              <w:right w:val="nil"/>
            </w:tcBorders>
            <w:shd w:val="clear" w:color="auto" w:fill="auto"/>
            <w:noWrap/>
            <w:vAlign w:val="center"/>
            <w:hideMark/>
          </w:tcPr>
          <w:p w14:paraId="4BCD0ACF" w14:textId="77777777" w:rsidR="00D50F7A" w:rsidRPr="00633CAE" w:rsidRDefault="00D50F7A" w:rsidP="00633CAE">
            <w:pPr>
              <w:rPr>
                <w:ins w:id="526" w:author="Julien PARC" w:date="2021-08-05T14:48:00Z"/>
                <w:color w:val="000000"/>
              </w:rPr>
            </w:pPr>
          </w:p>
        </w:tc>
        <w:tc>
          <w:tcPr>
            <w:tcW w:w="0" w:type="auto"/>
            <w:tcBorders>
              <w:top w:val="nil"/>
              <w:left w:val="nil"/>
              <w:bottom w:val="nil"/>
              <w:right w:val="nil"/>
            </w:tcBorders>
            <w:shd w:val="clear" w:color="auto" w:fill="auto"/>
            <w:noWrap/>
            <w:vAlign w:val="center"/>
            <w:hideMark/>
          </w:tcPr>
          <w:p w14:paraId="14247D4B" w14:textId="77777777" w:rsidR="00D50F7A" w:rsidRPr="00D50F7A" w:rsidRDefault="00D50F7A">
            <w:pPr>
              <w:rPr>
                <w:ins w:id="527" w:author="Julien PARC" w:date="2021-08-05T14:48:00Z"/>
              </w:rPr>
            </w:pPr>
          </w:p>
        </w:tc>
        <w:tc>
          <w:tcPr>
            <w:tcW w:w="0" w:type="auto"/>
            <w:tcBorders>
              <w:top w:val="nil"/>
              <w:left w:val="nil"/>
              <w:bottom w:val="nil"/>
              <w:right w:val="nil"/>
            </w:tcBorders>
            <w:shd w:val="clear" w:color="auto" w:fill="auto"/>
            <w:noWrap/>
            <w:vAlign w:val="center"/>
            <w:hideMark/>
          </w:tcPr>
          <w:p w14:paraId="56E774C5" w14:textId="77777777" w:rsidR="00D50F7A" w:rsidRPr="00D50F7A" w:rsidRDefault="00D50F7A">
            <w:pPr>
              <w:rPr>
                <w:ins w:id="528" w:author="Julien PARC" w:date="2021-08-05T14:48:00Z"/>
              </w:rPr>
            </w:pPr>
          </w:p>
        </w:tc>
      </w:tr>
      <w:tr w:rsidR="00D50F7A" w:rsidRPr="00D50F7A" w14:paraId="44631A5F" w14:textId="77777777" w:rsidTr="00633CAE">
        <w:trPr>
          <w:trHeight w:val="300"/>
          <w:ins w:id="529" w:author="Julien PARC" w:date="2021-08-05T14:48:00Z"/>
        </w:trPr>
        <w:tc>
          <w:tcPr>
            <w:tcW w:w="0" w:type="auto"/>
            <w:tcBorders>
              <w:top w:val="single" w:sz="4" w:space="0" w:color="000000"/>
              <w:left w:val="nil"/>
              <w:bottom w:val="single" w:sz="4" w:space="0" w:color="000000"/>
              <w:right w:val="nil"/>
            </w:tcBorders>
            <w:shd w:val="clear" w:color="auto" w:fill="auto"/>
            <w:noWrap/>
            <w:vAlign w:val="center"/>
            <w:hideMark/>
          </w:tcPr>
          <w:p w14:paraId="6E09E6A8" w14:textId="77777777" w:rsidR="00D50F7A" w:rsidRPr="00633CAE" w:rsidRDefault="00D50F7A">
            <w:pPr>
              <w:rPr>
                <w:ins w:id="530" w:author="Julien PARC" w:date="2021-08-05T14:48:00Z"/>
                <w:b/>
                <w:bCs/>
                <w:color w:val="000000"/>
              </w:rPr>
            </w:pPr>
            <w:ins w:id="531" w:author="Julien PARC" w:date="2021-08-05T14:48:00Z">
              <w:r w:rsidRPr="00633CAE">
                <w:rPr>
                  <w:b/>
                  <w:bCs/>
                  <w:color w:val="000000"/>
                </w:rPr>
                <w:t>Nombre de valeur</w:t>
              </w:r>
            </w:ins>
          </w:p>
        </w:tc>
        <w:tc>
          <w:tcPr>
            <w:tcW w:w="0" w:type="auto"/>
            <w:tcBorders>
              <w:top w:val="single" w:sz="4" w:space="0" w:color="000000"/>
              <w:left w:val="nil"/>
              <w:bottom w:val="single" w:sz="4" w:space="0" w:color="000000"/>
              <w:right w:val="nil"/>
            </w:tcBorders>
            <w:shd w:val="clear" w:color="auto" w:fill="auto"/>
            <w:noWrap/>
            <w:vAlign w:val="center"/>
            <w:hideMark/>
          </w:tcPr>
          <w:p w14:paraId="0CE29D6A" w14:textId="77777777" w:rsidR="00D50F7A" w:rsidRPr="00633CAE" w:rsidRDefault="00D50F7A">
            <w:pPr>
              <w:rPr>
                <w:ins w:id="532" w:author="Julien PARC" w:date="2021-08-05T14:48:00Z"/>
                <w:b/>
                <w:bCs/>
                <w:color w:val="000000"/>
              </w:rPr>
            </w:pPr>
            <w:ins w:id="533" w:author="Julien PARC" w:date="2021-08-05T14:48:00Z">
              <w:r w:rsidRPr="00633CAE">
                <w:rPr>
                  <w:b/>
                  <w:bCs/>
                  <w:color w:val="000000"/>
                </w:rPr>
                <w:t>2019</w:t>
              </w:r>
            </w:ins>
          </w:p>
        </w:tc>
        <w:tc>
          <w:tcPr>
            <w:tcW w:w="0" w:type="auto"/>
            <w:tcBorders>
              <w:top w:val="single" w:sz="4" w:space="0" w:color="000000"/>
              <w:left w:val="nil"/>
              <w:bottom w:val="single" w:sz="4" w:space="0" w:color="000000"/>
              <w:right w:val="nil"/>
            </w:tcBorders>
            <w:shd w:val="clear" w:color="auto" w:fill="auto"/>
            <w:noWrap/>
            <w:vAlign w:val="center"/>
            <w:hideMark/>
          </w:tcPr>
          <w:p w14:paraId="6CBDB203" w14:textId="77777777" w:rsidR="00D50F7A" w:rsidRPr="00633CAE" w:rsidRDefault="00D50F7A">
            <w:pPr>
              <w:rPr>
                <w:ins w:id="534" w:author="Julien PARC" w:date="2021-08-05T14:48:00Z"/>
                <w:b/>
                <w:bCs/>
                <w:color w:val="000000"/>
              </w:rPr>
            </w:pPr>
            <w:ins w:id="535" w:author="Julien PARC" w:date="2021-08-05T14:48:00Z">
              <w:r w:rsidRPr="00633CAE">
                <w:rPr>
                  <w:b/>
                  <w:bCs/>
                  <w:color w:val="000000"/>
                </w:rPr>
                <w:t>2020</w:t>
              </w:r>
            </w:ins>
          </w:p>
        </w:tc>
      </w:tr>
      <w:tr w:rsidR="00D50F7A" w:rsidRPr="00D50F7A" w14:paraId="2A67968A" w14:textId="77777777" w:rsidTr="00D50F7A">
        <w:trPr>
          <w:trHeight w:val="300"/>
          <w:ins w:id="536" w:author="Julien PARC" w:date="2021-08-05T14:48:00Z"/>
        </w:trPr>
        <w:tc>
          <w:tcPr>
            <w:tcW w:w="0" w:type="auto"/>
            <w:tcBorders>
              <w:top w:val="nil"/>
              <w:left w:val="nil"/>
              <w:bottom w:val="nil"/>
              <w:right w:val="nil"/>
            </w:tcBorders>
            <w:shd w:val="clear" w:color="D9D9D9" w:fill="D9D9D9"/>
            <w:noWrap/>
            <w:vAlign w:val="center"/>
            <w:hideMark/>
          </w:tcPr>
          <w:p w14:paraId="28F77CF7" w14:textId="77777777" w:rsidR="00D50F7A" w:rsidRPr="00633CAE" w:rsidRDefault="00D50F7A">
            <w:pPr>
              <w:rPr>
                <w:ins w:id="537" w:author="Julien PARC" w:date="2021-08-05T14:48:00Z"/>
                <w:color w:val="000000"/>
              </w:rPr>
            </w:pPr>
            <w:ins w:id="538" w:author="Julien PARC" w:date="2021-08-05T14:48:00Z">
              <w:r w:rsidRPr="00633CAE">
                <w:rPr>
                  <w:color w:val="000000"/>
                </w:rPr>
                <w:t>0. Av. 1948</w:t>
              </w:r>
            </w:ins>
          </w:p>
        </w:tc>
        <w:tc>
          <w:tcPr>
            <w:tcW w:w="0" w:type="auto"/>
            <w:tcBorders>
              <w:top w:val="nil"/>
              <w:left w:val="nil"/>
              <w:bottom w:val="nil"/>
              <w:right w:val="nil"/>
            </w:tcBorders>
            <w:shd w:val="clear" w:color="D9D9D9" w:fill="D9D9D9"/>
            <w:noWrap/>
            <w:vAlign w:val="center"/>
            <w:hideMark/>
          </w:tcPr>
          <w:p w14:paraId="3981CA07" w14:textId="30425717" w:rsidR="00D50F7A" w:rsidRPr="00633CAE" w:rsidRDefault="00D50F7A">
            <w:pPr>
              <w:rPr>
                <w:ins w:id="539" w:author="Julien PARC" w:date="2021-08-05T14:48:00Z"/>
                <w:color w:val="000000"/>
              </w:rPr>
            </w:pPr>
            <w:ins w:id="540" w:author="Julien PARC" w:date="2021-08-05T14:48:00Z">
              <w:r w:rsidRPr="00633CAE">
                <w:rPr>
                  <w:color w:val="000000"/>
                </w:rPr>
                <w:t>4 545</w:t>
              </w:r>
            </w:ins>
          </w:p>
        </w:tc>
        <w:tc>
          <w:tcPr>
            <w:tcW w:w="0" w:type="auto"/>
            <w:tcBorders>
              <w:top w:val="nil"/>
              <w:left w:val="nil"/>
              <w:bottom w:val="nil"/>
              <w:right w:val="nil"/>
            </w:tcBorders>
            <w:shd w:val="clear" w:color="D9D9D9" w:fill="D9D9D9"/>
            <w:noWrap/>
            <w:vAlign w:val="center"/>
            <w:hideMark/>
          </w:tcPr>
          <w:p w14:paraId="43302E28" w14:textId="1F99BD5E" w:rsidR="00D50F7A" w:rsidRPr="00633CAE" w:rsidRDefault="00D50F7A">
            <w:pPr>
              <w:rPr>
                <w:ins w:id="541" w:author="Julien PARC" w:date="2021-08-05T14:48:00Z"/>
                <w:color w:val="000000"/>
              </w:rPr>
            </w:pPr>
            <w:ins w:id="542" w:author="Julien PARC" w:date="2021-08-05T14:48:00Z">
              <w:r w:rsidRPr="00633CAE">
                <w:rPr>
                  <w:color w:val="000000"/>
                </w:rPr>
                <w:t>4 042</w:t>
              </w:r>
            </w:ins>
          </w:p>
        </w:tc>
      </w:tr>
      <w:tr w:rsidR="00D50F7A" w:rsidRPr="00D50F7A" w14:paraId="1F03767B" w14:textId="77777777" w:rsidTr="00633CAE">
        <w:trPr>
          <w:trHeight w:val="300"/>
          <w:ins w:id="543" w:author="Julien PARC" w:date="2021-08-05T14:48:00Z"/>
        </w:trPr>
        <w:tc>
          <w:tcPr>
            <w:tcW w:w="0" w:type="auto"/>
            <w:tcBorders>
              <w:top w:val="nil"/>
              <w:left w:val="nil"/>
              <w:bottom w:val="nil"/>
              <w:right w:val="nil"/>
            </w:tcBorders>
            <w:shd w:val="clear" w:color="auto" w:fill="auto"/>
            <w:noWrap/>
            <w:vAlign w:val="center"/>
            <w:hideMark/>
          </w:tcPr>
          <w:p w14:paraId="6306F616" w14:textId="77777777" w:rsidR="00D50F7A" w:rsidRPr="00633CAE" w:rsidRDefault="00D50F7A">
            <w:pPr>
              <w:rPr>
                <w:ins w:id="544" w:author="Julien PARC" w:date="2021-08-05T14:48:00Z"/>
                <w:color w:val="000000"/>
              </w:rPr>
            </w:pPr>
            <w:ins w:id="545" w:author="Julien PARC" w:date="2021-08-05T14:48:00Z">
              <w:r w:rsidRPr="00633CAE">
                <w:rPr>
                  <w:color w:val="000000"/>
                </w:rPr>
                <w:t>1. 1948 - 1974</w:t>
              </w:r>
            </w:ins>
          </w:p>
        </w:tc>
        <w:tc>
          <w:tcPr>
            <w:tcW w:w="0" w:type="auto"/>
            <w:tcBorders>
              <w:top w:val="nil"/>
              <w:left w:val="nil"/>
              <w:bottom w:val="nil"/>
              <w:right w:val="nil"/>
            </w:tcBorders>
            <w:shd w:val="clear" w:color="auto" w:fill="auto"/>
            <w:noWrap/>
            <w:vAlign w:val="center"/>
            <w:hideMark/>
          </w:tcPr>
          <w:p w14:paraId="1D1B8E8C" w14:textId="44D1094F" w:rsidR="00D50F7A" w:rsidRPr="00633CAE" w:rsidRDefault="00D50F7A">
            <w:pPr>
              <w:rPr>
                <w:ins w:id="546" w:author="Julien PARC" w:date="2021-08-05T14:48:00Z"/>
                <w:color w:val="000000"/>
              </w:rPr>
            </w:pPr>
            <w:ins w:id="547" w:author="Julien PARC" w:date="2021-08-05T14:48:00Z">
              <w:r w:rsidRPr="00633CAE">
                <w:rPr>
                  <w:color w:val="000000"/>
                </w:rPr>
                <w:t>2 512 048</w:t>
              </w:r>
            </w:ins>
          </w:p>
        </w:tc>
        <w:tc>
          <w:tcPr>
            <w:tcW w:w="0" w:type="auto"/>
            <w:tcBorders>
              <w:top w:val="nil"/>
              <w:left w:val="nil"/>
              <w:bottom w:val="nil"/>
              <w:right w:val="nil"/>
            </w:tcBorders>
            <w:shd w:val="clear" w:color="auto" w:fill="auto"/>
            <w:noWrap/>
            <w:vAlign w:val="center"/>
            <w:hideMark/>
          </w:tcPr>
          <w:p w14:paraId="4538618F" w14:textId="30323E7A" w:rsidR="00D50F7A" w:rsidRPr="00633CAE" w:rsidRDefault="00D50F7A">
            <w:pPr>
              <w:rPr>
                <w:ins w:id="548" w:author="Julien PARC" w:date="2021-08-05T14:48:00Z"/>
                <w:color w:val="000000"/>
              </w:rPr>
            </w:pPr>
            <w:ins w:id="549" w:author="Julien PARC" w:date="2021-08-05T14:48:00Z">
              <w:r w:rsidRPr="00633CAE">
                <w:rPr>
                  <w:color w:val="000000"/>
                </w:rPr>
                <w:t>1 600 976</w:t>
              </w:r>
            </w:ins>
          </w:p>
        </w:tc>
      </w:tr>
      <w:tr w:rsidR="00D50F7A" w:rsidRPr="00D50F7A" w14:paraId="58E04E22" w14:textId="77777777" w:rsidTr="00D50F7A">
        <w:trPr>
          <w:trHeight w:val="300"/>
          <w:ins w:id="550" w:author="Julien PARC" w:date="2021-08-05T14:48:00Z"/>
        </w:trPr>
        <w:tc>
          <w:tcPr>
            <w:tcW w:w="0" w:type="auto"/>
            <w:tcBorders>
              <w:top w:val="nil"/>
              <w:left w:val="nil"/>
              <w:bottom w:val="nil"/>
              <w:right w:val="nil"/>
            </w:tcBorders>
            <w:shd w:val="clear" w:color="D9D9D9" w:fill="D9D9D9"/>
            <w:noWrap/>
            <w:vAlign w:val="center"/>
            <w:hideMark/>
          </w:tcPr>
          <w:p w14:paraId="62E503C1" w14:textId="77777777" w:rsidR="00D50F7A" w:rsidRPr="00633CAE" w:rsidRDefault="00D50F7A">
            <w:pPr>
              <w:rPr>
                <w:ins w:id="551" w:author="Julien PARC" w:date="2021-08-05T14:48:00Z"/>
                <w:color w:val="000000"/>
              </w:rPr>
            </w:pPr>
            <w:ins w:id="552" w:author="Julien PARC" w:date="2021-08-05T14:48:00Z">
              <w:r w:rsidRPr="00633CAE">
                <w:rPr>
                  <w:color w:val="000000"/>
                </w:rPr>
                <w:t>2. 1975 - 1989</w:t>
              </w:r>
            </w:ins>
          </w:p>
        </w:tc>
        <w:tc>
          <w:tcPr>
            <w:tcW w:w="0" w:type="auto"/>
            <w:tcBorders>
              <w:top w:val="nil"/>
              <w:left w:val="nil"/>
              <w:bottom w:val="nil"/>
              <w:right w:val="nil"/>
            </w:tcBorders>
            <w:shd w:val="clear" w:color="D9D9D9" w:fill="D9D9D9"/>
            <w:noWrap/>
            <w:vAlign w:val="center"/>
            <w:hideMark/>
          </w:tcPr>
          <w:p w14:paraId="06CDF05D" w14:textId="45F77AF2" w:rsidR="00D50F7A" w:rsidRPr="00633CAE" w:rsidRDefault="00D50F7A">
            <w:pPr>
              <w:rPr>
                <w:ins w:id="553" w:author="Julien PARC" w:date="2021-08-05T14:48:00Z"/>
                <w:color w:val="000000"/>
              </w:rPr>
            </w:pPr>
            <w:ins w:id="554" w:author="Julien PARC" w:date="2021-08-05T14:48:00Z">
              <w:r w:rsidRPr="00633CAE">
                <w:rPr>
                  <w:color w:val="000000"/>
                </w:rPr>
                <w:t>2 433 080</w:t>
              </w:r>
            </w:ins>
          </w:p>
        </w:tc>
        <w:tc>
          <w:tcPr>
            <w:tcW w:w="0" w:type="auto"/>
            <w:tcBorders>
              <w:top w:val="nil"/>
              <w:left w:val="nil"/>
              <w:bottom w:val="nil"/>
              <w:right w:val="nil"/>
            </w:tcBorders>
            <w:shd w:val="clear" w:color="D9D9D9" w:fill="D9D9D9"/>
            <w:noWrap/>
            <w:vAlign w:val="center"/>
            <w:hideMark/>
          </w:tcPr>
          <w:p w14:paraId="258ACCD2" w14:textId="70935213" w:rsidR="00D50F7A" w:rsidRPr="00633CAE" w:rsidRDefault="00D50F7A">
            <w:pPr>
              <w:rPr>
                <w:ins w:id="555" w:author="Julien PARC" w:date="2021-08-05T14:48:00Z"/>
                <w:color w:val="000000"/>
              </w:rPr>
            </w:pPr>
            <w:ins w:id="556" w:author="Julien PARC" w:date="2021-08-05T14:48:00Z">
              <w:r w:rsidRPr="00633CAE">
                <w:rPr>
                  <w:color w:val="000000"/>
                </w:rPr>
                <w:t>1 396 319</w:t>
              </w:r>
            </w:ins>
          </w:p>
        </w:tc>
      </w:tr>
      <w:tr w:rsidR="00D50F7A" w:rsidRPr="00D50F7A" w14:paraId="5A364414" w14:textId="77777777" w:rsidTr="00633CAE">
        <w:trPr>
          <w:trHeight w:val="300"/>
          <w:ins w:id="557" w:author="Julien PARC" w:date="2021-08-05T14:48:00Z"/>
        </w:trPr>
        <w:tc>
          <w:tcPr>
            <w:tcW w:w="0" w:type="auto"/>
            <w:tcBorders>
              <w:top w:val="nil"/>
              <w:left w:val="nil"/>
              <w:bottom w:val="nil"/>
              <w:right w:val="nil"/>
            </w:tcBorders>
            <w:shd w:val="clear" w:color="auto" w:fill="auto"/>
            <w:noWrap/>
            <w:vAlign w:val="center"/>
            <w:hideMark/>
          </w:tcPr>
          <w:p w14:paraId="302250E2" w14:textId="77777777" w:rsidR="00D50F7A" w:rsidRPr="00633CAE" w:rsidRDefault="00D50F7A">
            <w:pPr>
              <w:rPr>
                <w:ins w:id="558" w:author="Julien PARC" w:date="2021-08-05T14:48:00Z"/>
                <w:color w:val="000000"/>
              </w:rPr>
            </w:pPr>
            <w:ins w:id="559" w:author="Julien PARC" w:date="2021-08-05T14:48:00Z">
              <w:r w:rsidRPr="00633CAE">
                <w:rPr>
                  <w:color w:val="000000"/>
                </w:rPr>
                <w:t>3. 1990 - 1999</w:t>
              </w:r>
            </w:ins>
          </w:p>
        </w:tc>
        <w:tc>
          <w:tcPr>
            <w:tcW w:w="0" w:type="auto"/>
            <w:tcBorders>
              <w:top w:val="nil"/>
              <w:left w:val="nil"/>
              <w:bottom w:val="nil"/>
              <w:right w:val="nil"/>
            </w:tcBorders>
            <w:shd w:val="clear" w:color="auto" w:fill="auto"/>
            <w:noWrap/>
            <w:vAlign w:val="center"/>
            <w:hideMark/>
          </w:tcPr>
          <w:p w14:paraId="2F85C279" w14:textId="1F9A106B" w:rsidR="00D50F7A" w:rsidRPr="00633CAE" w:rsidRDefault="00D50F7A">
            <w:pPr>
              <w:rPr>
                <w:ins w:id="560" w:author="Julien PARC" w:date="2021-08-05T14:48:00Z"/>
                <w:color w:val="000000"/>
              </w:rPr>
            </w:pPr>
            <w:ins w:id="561" w:author="Julien PARC" w:date="2021-08-05T14:48:00Z">
              <w:r w:rsidRPr="00633CAE">
                <w:rPr>
                  <w:color w:val="000000"/>
                </w:rPr>
                <w:t>734 001</w:t>
              </w:r>
            </w:ins>
          </w:p>
        </w:tc>
        <w:tc>
          <w:tcPr>
            <w:tcW w:w="0" w:type="auto"/>
            <w:tcBorders>
              <w:top w:val="nil"/>
              <w:left w:val="nil"/>
              <w:bottom w:val="nil"/>
              <w:right w:val="nil"/>
            </w:tcBorders>
            <w:shd w:val="clear" w:color="auto" w:fill="auto"/>
            <w:noWrap/>
            <w:vAlign w:val="center"/>
            <w:hideMark/>
          </w:tcPr>
          <w:p w14:paraId="398263AA" w14:textId="3A6EF382" w:rsidR="00D50F7A" w:rsidRPr="00633CAE" w:rsidRDefault="00D50F7A">
            <w:pPr>
              <w:rPr>
                <w:ins w:id="562" w:author="Julien PARC" w:date="2021-08-05T14:48:00Z"/>
                <w:color w:val="000000"/>
              </w:rPr>
            </w:pPr>
            <w:ins w:id="563" w:author="Julien PARC" w:date="2021-08-05T14:48:00Z">
              <w:r w:rsidRPr="00633CAE">
                <w:rPr>
                  <w:color w:val="000000"/>
                </w:rPr>
                <w:t>280 063</w:t>
              </w:r>
            </w:ins>
          </w:p>
        </w:tc>
      </w:tr>
      <w:tr w:rsidR="00D50F7A" w:rsidRPr="00D50F7A" w14:paraId="55A7533F" w14:textId="77777777" w:rsidTr="00D50F7A">
        <w:trPr>
          <w:trHeight w:val="300"/>
          <w:ins w:id="564" w:author="Julien PARC" w:date="2021-08-05T14:48:00Z"/>
        </w:trPr>
        <w:tc>
          <w:tcPr>
            <w:tcW w:w="0" w:type="auto"/>
            <w:tcBorders>
              <w:top w:val="nil"/>
              <w:left w:val="nil"/>
              <w:bottom w:val="single" w:sz="4" w:space="0" w:color="000000"/>
              <w:right w:val="nil"/>
            </w:tcBorders>
            <w:shd w:val="clear" w:color="D9D9D9" w:fill="D9D9D9"/>
            <w:noWrap/>
            <w:vAlign w:val="center"/>
            <w:hideMark/>
          </w:tcPr>
          <w:p w14:paraId="6EDE8C81" w14:textId="77777777" w:rsidR="00D50F7A" w:rsidRPr="00633CAE" w:rsidRDefault="00D50F7A">
            <w:pPr>
              <w:rPr>
                <w:ins w:id="565" w:author="Julien PARC" w:date="2021-08-05T14:48:00Z"/>
                <w:color w:val="000000"/>
              </w:rPr>
            </w:pPr>
            <w:ins w:id="566" w:author="Julien PARC" w:date="2021-08-05T14:48:00Z">
              <w:r w:rsidRPr="00633CAE">
                <w:rPr>
                  <w:color w:val="000000"/>
                </w:rPr>
                <w:t>4. Autre</w:t>
              </w:r>
            </w:ins>
          </w:p>
        </w:tc>
        <w:tc>
          <w:tcPr>
            <w:tcW w:w="0" w:type="auto"/>
            <w:tcBorders>
              <w:top w:val="nil"/>
              <w:left w:val="nil"/>
              <w:bottom w:val="single" w:sz="4" w:space="0" w:color="000000"/>
              <w:right w:val="nil"/>
            </w:tcBorders>
            <w:shd w:val="clear" w:color="D9D9D9" w:fill="D9D9D9"/>
            <w:noWrap/>
            <w:vAlign w:val="center"/>
            <w:hideMark/>
          </w:tcPr>
          <w:p w14:paraId="6AC11783" w14:textId="5840DD3F" w:rsidR="00D50F7A" w:rsidRPr="00633CAE" w:rsidRDefault="00D50F7A">
            <w:pPr>
              <w:rPr>
                <w:ins w:id="567" w:author="Julien PARC" w:date="2021-08-05T14:48:00Z"/>
                <w:color w:val="000000"/>
              </w:rPr>
            </w:pPr>
            <w:ins w:id="568" w:author="Julien PARC" w:date="2021-08-05T14:48:00Z">
              <w:r w:rsidRPr="00633CAE">
                <w:rPr>
                  <w:color w:val="000000"/>
                </w:rPr>
                <w:t>1 400 266</w:t>
              </w:r>
            </w:ins>
          </w:p>
        </w:tc>
        <w:tc>
          <w:tcPr>
            <w:tcW w:w="0" w:type="auto"/>
            <w:tcBorders>
              <w:top w:val="nil"/>
              <w:left w:val="nil"/>
              <w:bottom w:val="single" w:sz="4" w:space="0" w:color="000000"/>
              <w:right w:val="nil"/>
            </w:tcBorders>
            <w:shd w:val="clear" w:color="D9D9D9" w:fill="D9D9D9"/>
            <w:noWrap/>
            <w:vAlign w:val="center"/>
            <w:hideMark/>
          </w:tcPr>
          <w:p w14:paraId="0CAFF71A" w14:textId="52E99184" w:rsidR="00D50F7A" w:rsidRPr="00633CAE" w:rsidRDefault="00D50F7A">
            <w:pPr>
              <w:rPr>
                <w:ins w:id="569" w:author="Julien PARC" w:date="2021-08-05T14:48:00Z"/>
                <w:color w:val="000000"/>
              </w:rPr>
            </w:pPr>
            <w:ins w:id="570" w:author="Julien PARC" w:date="2021-08-05T14:48:00Z">
              <w:r w:rsidRPr="00633CAE">
                <w:rPr>
                  <w:color w:val="000000"/>
                </w:rPr>
                <w:t>1 083 308</w:t>
              </w:r>
            </w:ins>
          </w:p>
        </w:tc>
      </w:tr>
      <w:tr w:rsidR="00D50F7A" w:rsidRPr="00D50F7A" w14:paraId="388C3420" w14:textId="77777777" w:rsidTr="00633CAE">
        <w:trPr>
          <w:trHeight w:val="300"/>
          <w:ins w:id="571" w:author="Julien PARC" w:date="2021-08-05T14:48:00Z"/>
        </w:trPr>
        <w:tc>
          <w:tcPr>
            <w:tcW w:w="0" w:type="auto"/>
            <w:tcBorders>
              <w:top w:val="nil"/>
              <w:left w:val="nil"/>
              <w:bottom w:val="nil"/>
              <w:right w:val="nil"/>
            </w:tcBorders>
            <w:shd w:val="clear" w:color="auto" w:fill="auto"/>
            <w:noWrap/>
            <w:vAlign w:val="center"/>
            <w:hideMark/>
          </w:tcPr>
          <w:p w14:paraId="0F317793" w14:textId="77777777" w:rsidR="00D50F7A" w:rsidRPr="00633CAE" w:rsidRDefault="00D50F7A">
            <w:pPr>
              <w:rPr>
                <w:ins w:id="572" w:author="Julien PARC" w:date="2021-08-05T14:48:00Z"/>
                <w:color w:val="000000"/>
              </w:rPr>
            </w:pPr>
          </w:p>
        </w:tc>
        <w:tc>
          <w:tcPr>
            <w:tcW w:w="0" w:type="auto"/>
            <w:tcBorders>
              <w:top w:val="nil"/>
              <w:left w:val="nil"/>
              <w:bottom w:val="nil"/>
              <w:right w:val="nil"/>
            </w:tcBorders>
            <w:shd w:val="clear" w:color="auto" w:fill="auto"/>
            <w:noWrap/>
            <w:vAlign w:val="center"/>
            <w:hideMark/>
          </w:tcPr>
          <w:p w14:paraId="77C4F427" w14:textId="77777777" w:rsidR="00D50F7A" w:rsidRPr="00D50F7A" w:rsidRDefault="00D50F7A">
            <w:pPr>
              <w:rPr>
                <w:ins w:id="573" w:author="Julien PARC" w:date="2021-08-05T14:48:00Z"/>
              </w:rPr>
            </w:pPr>
          </w:p>
        </w:tc>
        <w:tc>
          <w:tcPr>
            <w:tcW w:w="0" w:type="auto"/>
            <w:tcBorders>
              <w:top w:val="nil"/>
              <w:left w:val="nil"/>
              <w:bottom w:val="nil"/>
              <w:right w:val="nil"/>
            </w:tcBorders>
            <w:shd w:val="clear" w:color="auto" w:fill="auto"/>
            <w:noWrap/>
            <w:vAlign w:val="center"/>
            <w:hideMark/>
          </w:tcPr>
          <w:p w14:paraId="59D76D62" w14:textId="77777777" w:rsidR="00D50F7A" w:rsidRPr="00D50F7A" w:rsidRDefault="00D50F7A">
            <w:pPr>
              <w:rPr>
                <w:ins w:id="574" w:author="Julien PARC" w:date="2021-08-05T14:48:00Z"/>
              </w:rPr>
            </w:pPr>
          </w:p>
        </w:tc>
      </w:tr>
      <w:tr w:rsidR="00D50F7A" w:rsidRPr="00D50F7A" w14:paraId="67814EE7" w14:textId="77777777" w:rsidTr="00633CAE">
        <w:trPr>
          <w:trHeight w:val="300"/>
          <w:ins w:id="575" w:author="Julien PARC" w:date="2021-08-05T14:48:00Z"/>
        </w:trPr>
        <w:tc>
          <w:tcPr>
            <w:tcW w:w="0" w:type="auto"/>
            <w:tcBorders>
              <w:top w:val="single" w:sz="4" w:space="0" w:color="000000"/>
              <w:left w:val="nil"/>
              <w:bottom w:val="single" w:sz="4" w:space="0" w:color="000000"/>
              <w:right w:val="nil"/>
            </w:tcBorders>
            <w:shd w:val="clear" w:color="auto" w:fill="auto"/>
            <w:noWrap/>
            <w:vAlign w:val="center"/>
            <w:hideMark/>
          </w:tcPr>
          <w:p w14:paraId="75B87C33" w14:textId="77777777" w:rsidR="00D50F7A" w:rsidRPr="00633CAE" w:rsidRDefault="00D50F7A">
            <w:pPr>
              <w:rPr>
                <w:ins w:id="576" w:author="Julien PARC" w:date="2021-08-05T14:48:00Z"/>
                <w:b/>
                <w:bCs/>
                <w:color w:val="000000"/>
              </w:rPr>
            </w:pPr>
            <w:ins w:id="577" w:author="Julien PARC" w:date="2021-08-05T14:48:00Z">
              <w:r w:rsidRPr="00633CAE">
                <w:rPr>
                  <w:b/>
                  <w:bCs/>
                  <w:color w:val="000000"/>
                </w:rPr>
                <w:t>Valeur</w:t>
              </w:r>
            </w:ins>
          </w:p>
        </w:tc>
        <w:tc>
          <w:tcPr>
            <w:tcW w:w="0" w:type="auto"/>
            <w:tcBorders>
              <w:top w:val="single" w:sz="4" w:space="0" w:color="000000"/>
              <w:left w:val="nil"/>
              <w:bottom w:val="single" w:sz="4" w:space="0" w:color="000000"/>
              <w:right w:val="nil"/>
            </w:tcBorders>
            <w:shd w:val="clear" w:color="auto" w:fill="auto"/>
            <w:noWrap/>
            <w:vAlign w:val="center"/>
            <w:hideMark/>
          </w:tcPr>
          <w:p w14:paraId="4181A2CB" w14:textId="77777777" w:rsidR="00D50F7A" w:rsidRPr="00633CAE" w:rsidRDefault="00D50F7A">
            <w:pPr>
              <w:rPr>
                <w:ins w:id="578" w:author="Julien PARC" w:date="2021-08-05T14:48:00Z"/>
                <w:b/>
                <w:bCs/>
                <w:color w:val="000000"/>
              </w:rPr>
            </w:pPr>
            <w:ins w:id="579" w:author="Julien PARC" w:date="2021-08-05T14:48:00Z">
              <w:r w:rsidRPr="00633CAE">
                <w:rPr>
                  <w:b/>
                  <w:bCs/>
                  <w:color w:val="000000"/>
                </w:rPr>
                <w:t>Nombre</w:t>
              </w:r>
            </w:ins>
          </w:p>
        </w:tc>
        <w:tc>
          <w:tcPr>
            <w:tcW w:w="0" w:type="auto"/>
            <w:tcBorders>
              <w:top w:val="nil"/>
              <w:left w:val="nil"/>
              <w:bottom w:val="nil"/>
              <w:right w:val="nil"/>
            </w:tcBorders>
            <w:shd w:val="clear" w:color="auto" w:fill="auto"/>
            <w:noWrap/>
            <w:vAlign w:val="center"/>
            <w:hideMark/>
          </w:tcPr>
          <w:p w14:paraId="254F1FBD" w14:textId="77777777" w:rsidR="00D50F7A" w:rsidRPr="00633CAE" w:rsidRDefault="00D50F7A">
            <w:pPr>
              <w:rPr>
                <w:ins w:id="580" w:author="Julien PARC" w:date="2021-08-05T14:48:00Z"/>
                <w:b/>
                <w:bCs/>
                <w:color w:val="000000"/>
              </w:rPr>
            </w:pPr>
          </w:p>
        </w:tc>
      </w:tr>
      <w:tr w:rsidR="00D50F7A" w:rsidRPr="00D50F7A" w14:paraId="218EE0C3" w14:textId="77777777" w:rsidTr="00D50F7A">
        <w:trPr>
          <w:trHeight w:val="300"/>
          <w:ins w:id="581" w:author="Julien PARC" w:date="2021-08-05T14:48:00Z"/>
        </w:trPr>
        <w:tc>
          <w:tcPr>
            <w:tcW w:w="0" w:type="auto"/>
            <w:tcBorders>
              <w:top w:val="nil"/>
              <w:left w:val="nil"/>
              <w:bottom w:val="nil"/>
              <w:right w:val="nil"/>
            </w:tcBorders>
            <w:shd w:val="clear" w:color="D9D9D9" w:fill="D9D9D9"/>
            <w:noWrap/>
            <w:vAlign w:val="center"/>
            <w:hideMark/>
          </w:tcPr>
          <w:p w14:paraId="66BCEB6D" w14:textId="77777777" w:rsidR="00D50F7A" w:rsidRPr="00633CAE" w:rsidRDefault="00D50F7A" w:rsidP="00633CAE">
            <w:pPr>
              <w:rPr>
                <w:ins w:id="582" w:author="Julien PARC" w:date="2021-08-05T14:48:00Z"/>
                <w:color w:val="000000"/>
              </w:rPr>
            </w:pPr>
            <w:ins w:id="583" w:author="Julien PARC" w:date="2021-08-05T14:48:00Z">
              <w:r w:rsidRPr="00633CAE">
                <w:rPr>
                  <w:color w:val="000000"/>
                </w:rPr>
                <w:t>0,15</w:t>
              </w:r>
            </w:ins>
          </w:p>
        </w:tc>
        <w:tc>
          <w:tcPr>
            <w:tcW w:w="0" w:type="auto"/>
            <w:tcBorders>
              <w:top w:val="nil"/>
              <w:left w:val="nil"/>
              <w:bottom w:val="nil"/>
              <w:right w:val="nil"/>
            </w:tcBorders>
            <w:shd w:val="clear" w:color="D9D9D9" w:fill="D9D9D9"/>
            <w:noWrap/>
            <w:vAlign w:val="center"/>
            <w:hideMark/>
          </w:tcPr>
          <w:p w14:paraId="78A0A9EF" w14:textId="77777777" w:rsidR="00D50F7A" w:rsidRPr="00633CAE" w:rsidRDefault="00D50F7A" w:rsidP="00633CAE">
            <w:pPr>
              <w:rPr>
                <w:ins w:id="584" w:author="Julien PARC" w:date="2021-08-05T14:48:00Z"/>
                <w:color w:val="000000"/>
              </w:rPr>
            </w:pPr>
            <w:ins w:id="585" w:author="Julien PARC" w:date="2021-08-05T14:48:00Z">
              <w:r w:rsidRPr="00633CAE">
                <w:rPr>
                  <w:color w:val="000000"/>
                </w:rPr>
                <w:t>6922</w:t>
              </w:r>
            </w:ins>
          </w:p>
        </w:tc>
        <w:tc>
          <w:tcPr>
            <w:tcW w:w="0" w:type="auto"/>
            <w:tcBorders>
              <w:top w:val="nil"/>
              <w:left w:val="nil"/>
              <w:bottom w:val="nil"/>
              <w:right w:val="nil"/>
            </w:tcBorders>
            <w:shd w:val="clear" w:color="auto" w:fill="auto"/>
            <w:noWrap/>
            <w:vAlign w:val="center"/>
            <w:hideMark/>
          </w:tcPr>
          <w:p w14:paraId="46A420E6" w14:textId="77777777" w:rsidR="00D50F7A" w:rsidRPr="00633CAE" w:rsidRDefault="00D50F7A" w:rsidP="00633CAE">
            <w:pPr>
              <w:rPr>
                <w:ins w:id="586" w:author="Julien PARC" w:date="2021-08-05T14:48:00Z"/>
                <w:color w:val="000000"/>
              </w:rPr>
            </w:pPr>
          </w:p>
        </w:tc>
      </w:tr>
      <w:tr w:rsidR="00D50F7A" w:rsidRPr="00D50F7A" w14:paraId="20CC4CBE" w14:textId="77777777" w:rsidTr="00633CAE">
        <w:trPr>
          <w:trHeight w:val="300"/>
          <w:ins w:id="587" w:author="Julien PARC" w:date="2021-08-05T14:48:00Z"/>
        </w:trPr>
        <w:tc>
          <w:tcPr>
            <w:tcW w:w="0" w:type="auto"/>
            <w:tcBorders>
              <w:top w:val="nil"/>
              <w:left w:val="nil"/>
              <w:bottom w:val="nil"/>
              <w:right w:val="nil"/>
            </w:tcBorders>
            <w:shd w:val="clear" w:color="auto" w:fill="auto"/>
            <w:noWrap/>
            <w:vAlign w:val="center"/>
            <w:hideMark/>
          </w:tcPr>
          <w:p w14:paraId="01515E14" w14:textId="77777777" w:rsidR="00D50F7A" w:rsidRPr="00633CAE" w:rsidRDefault="00D50F7A" w:rsidP="00633CAE">
            <w:pPr>
              <w:rPr>
                <w:ins w:id="588" w:author="Julien PARC" w:date="2021-08-05T14:48:00Z"/>
                <w:color w:val="000000"/>
              </w:rPr>
            </w:pPr>
            <w:ins w:id="589" w:author="Julien PARC" w:date="2021-08-05T14:48:00Z">
              <w:r w:rsidRPr="00633CAE">
                <w:rPr>
                  <w:color w:val="000000"/>
                </w:rPr>
                <w:t>0,2</w:t>
              </w:r>
            </w:ins>
          </w:p>
        </w:tc>
        <w:tc>
          <w:tcPr>
            <w:tcW w:w="0" w:type="auto"/>
            <w:tcBorders>
              <w:top w:val="nil"/>
              <w:left w:val="nil"/>
              <w:bottom w:val="nil"/>
              <w:right w:val="nil"/>
            </w:tcBorders>
            <w:shd w:val="clear" w:color="auto" w:fill="auto"/>
            <w:noWrap/>
            <w:vAlign w:val="center"/>
            <w:hideMark/>
          </w:tcPr>
          <w:p w14:paraId="2992D273" w14:textId="77777777" w:rsidR="00D50F7A" w:rsidRPr="00633CAE" w:rsidRDefault="00D50F7A" w:rsidP="00633CAE">
            <w:pPr>
              <w:rPr>
                <w:ins w:id="590" w:author="Julien PARC" w:date="2021-08-05T14:48:00Z"/>
                <w:color w:val="000000"/>
              </w:rPr>
            </w:pPr>
            <w:ins w:id="591" w:author="Julien PARC" w:date="2021-08-05T14:48:00Z">
              <w:r w:rsidRPr="00633CAE">
                <w:rPr>
                  <w:color w:val="000000"/>
                </w:rPr>
                <w:t>72463</w:t>
              </w:r>
            </w:ins>
          </w:p>
        </w:tc>
        <w:tc>
          <w:tcPr>
            <w:tcW w:w="0" w:type="auto"/>
            <w:tcBorders>
              <w:top w:val="nil"/>
              <w:left w:val="nil"/>
              <w:bottom w:val="nil"/>
              <w:right w:val="nil"/>
            </w:tcBorders>
            <w:shd w:val="clear" w:color="auto" w:fill="auto"/>
            <w:noWrap/>
            <w:vAlign w:val="center"/>
            <w:hideMark/>
          </w:tcPr>
          <w:p w14:paraId="00A04D90" w14:textId="77777777" w:rsidR="00D50F7A" w:rsidRPr="00633CAE" w:rsidRDefault="00D50F7A" w:rsidP="00633CAE">
            <w:pPr>
              <w:rPr>
                <w:ins w:id="592" w:author="Julien PARC" w:date="2021-08-05T14:48:00Z"/>
                <w:color w:val="000000"/>
              </w:rPr>
            </w:pPr>
          </w:p>
        </w:tc>
      </w:tr>
      <w:tr w:rsidR="00D50F7A" w:rsidRPr="00D50F7A" w14:paraId="43D5272F" w14:textId="77777777" w:rsidTr="00D50F7A">
        <w:trPr>
          <w:trHeight w:val="300"/>
          <w:ins w:id="593" w:author="Julien PARC" w:date="2021-08-05T14:48:00Z"/>
        </w:trPr>
        <w:tc>
          <w:tcPr>
            <w:tcW w:w="0" w:type="auto"/>
            <w:tcBorders>
              <w:top w:val="nil"/>
              <w:left w:val="nil"/>
              <w:bottom w:val="nil"/>
              <w:right w:val="nil"/>
            </w:tcBorders>
            <w:shd w:val="clear" w:color="D9D9D9" w:fill="D9D9D9"/>
            <w:noWrap/>
            <w:vAlign w:val="center"/>
            <w:hideMark/>
          </w:tcPr>
          <w:p w14:paraId="58A8D26D" w14:textId="77777777" w:rsidR="00D50F7A" w:rsidRPr="00633CAE" w:rsidRDefault="00D50F7A" w:rsidP="00633CAE">
            <w:pPr>
              <w:rPr>
                <w:ins w:id="594" w:author="Julien PARC" w:date="2021-08-05T14:48:00Z"/>
                <w:color w:val="000000"/>
              </w:rPr>
            </w:pPr>
            <w:ins w:id="595" w:author="Julien PARC" w:date="2021-08-05T14:48:00Z">
              <w:r w:rsidRPr="00633CAE">
                <w:rPr>
                  <w:color w:val="000000"/>
                </w:rPr>
                <w:t>0,25</w:t>
              </w:r>
            </w:ins>
          </w:p>
        </w:tc>
        <w:tc>
          <w:tcPr>
            <w:tcW w:w="0" w:type="auto"/>
            <w:tcBorders>
              <w:top w:val="nil"/>
              <w:left w:val="nil"/>
              <w:bottom w:val="nil"/>
              <w:right w:val="nil"/>
            </w:tcBorders>
            <w:shd w:val="clear" w:color="D9D9D9" w:fill="D9D9D9"/>
            <w:noWrap/>
            <w:vAlign w:val="center"/>
            <w:hideMark/>
          </w:tcPr>
          <w:p w14:paraId="5F9D9289" w14:textId="77777777" w:rsidR="00D50F7A" w:rsidRPr="00633CAE" w:rsidRDefault="00D50F7A" w:rsidP="00633CAE">
            <w:pPr>
              <w:rPr>
                <w:ins w:id="596" w:author="Julien PARC" w:date="2021-08-05T14:48:00Z"/>
                <w:color w:val="000000"/>
              </w:rPr>
            </w:pPr>
            <w:ins w:id="597" w:author="Julien PARC" w:date="2021-08-05T14:48:00Z">
              <w:r w:rsidRPr="00633CAE">
                <w:rPr>
                  <w:color w:val="000000"/>
                </w:rPr>
                <w:t>1613886</w:t>
              </w:r>
            </w:ins>
          </w:p>
        </w:tc>
        <w:tc>
          <w:tcPr>
            <w:tcW w:w="0" w:type="auto"/>
            <w:tcBorders>
              <w:top w:val="nil"/>
              <w:left w:val="nil"/>
              <w:bottom w:val="nil"/>
              <w:right w:val="nil"/>
            </w:tcBorders>
            <w:shd w:val="clear" w:color="auto" w:fill="auto"/>
            <w:noWrap/>
            <w:vAlign w:val="center"/>
            <w:hideMark/>
          </w:tcPr>
          <w:p w14:paraId="3B0B8409" w14:textId="77777777" w:rsidR="00D50F7A" w:rsidRPr="00633CAE" w:rsidRDefault="00D50F7A" w:rsidP="00633CAE">
            <w:pPr>
              <w:rPr>
                <w:ins w:id="598" w:author="Julien PARC" w:date="2021-08-05T14:48:00Z"/>
                <w:color w:val="000000"/>
              </w:rPr>
            </w:pPr>
          </w:p>
        </w:tc>
      </w:tr>
      <w:tr w:rsidR="00D50F7A" w:rsidRPr="00D50F7A" w14:paraId="5C3657ED" w14:textId="77777777" w:rsidTr="00633CAE">
        <w:trPr>
          <w:trHeight w:val="300"/>
          <w:ins w:id="599" w:author="Julien PARC" w:date="2021-08-05T14:48:00Z"/>
        </w:trPr>
        <w:tc>
          <w:tcPr>
            <w:tcW w:w="0" w:type="auto"/>
            <w:tcBorders>
              <w:top w:val="nil"/>
              <w:left w:val="nil"/>
              <w:bottom w:val="nil"/>
              <w:right w:val="nil"/>
            </w:tcBorders>
            <w:shd w:val="clear" w:color="auto" w:fill="auto"/>
            <w:noWrap/>
            <w:vAlign w:val="center"/>
            <w:hideMark/>
          </w:tcPr>
          <w:p w14:paraId="634D0EB6" w14:textId="77777777" w:rsidR="00D50F7A" w:rsidRPr="00633CAE" w:rsidRDefault="00D50F7A" w:rsidP="00633CAE">
            <w:pPr>
              <w:rPr>
                <w:ins w:id="600" w:author="Julien PARC" w:date="2021-08-05T14:48:00Z"/>
                <w:color w:val="000000"/>
              </w:rPr>
            </w:pPr>
            <w:ins w:id="601" w:author="Julien PARC" w:date="2021-08-05T14:48:00Z">
              <w:r w:rsidRPr="00633CAE">
                <w:rPr>
                  <w:color w:val="000000"/>
                </w:rPr>
                <w:t>0,3</w:t>
              </w:r>
            </w:ins>
          </w:p>
        </w:tc>
        <w:tc>
          <w:tcPr>
            <w:tcW w:w="0" w:type="auto"/>
            <w:tcBorders>
              <w:top w:val="nil"/>
              <w:left w:val="nil"/>
              <w:bottom w:val="nil"/>
              <w:right w:val="nil"/>
            </w:tcBorders>
            <w:shd w:val="clear" w:color="auto" w:fill="auto"/>
            <w:noWrap/>
            <w:vAlign w:val="center"/>
            <w:hideMark/>
          </w:tcPr>
          <w:p w14:paraId="1E3A57C0" w14:textId="77777777" w:rsidR="00D50F7A" w:rsidRPr="00633CAE" w:rsidRDefault="00D50F7A" w:rsidP="00633CAE">
            <w:pPr>
              <w:rPr>
                <w:ins w:id="602" w:author="Julien PARC" w:date="2021-08-05T14:48:00Z"/>
                <w:color w:val="000000"/>
              </w:rPr>
            </w:pPr>
            <w:ins w:id="603" w:author="Julien PARC" w:date="2021-08-05T14:48:00Z">
              <w:r w:rsidRPr="00633CAE">
                <w:rPr>
                  <w:color w:val="000000"/>
                </w:rPr>
                <w:t>825768</w:t>
              </w:r>
            </w:ins>
          </w:p>
        </w:tc>
        <w:tc>
          <w:tcPr>
            <w:tcW w:w="0" w:type="auto"/>
            <w:tcBorders>
              <w:top w:val="nil"/>
              <w:left w:val="nil"/>
              <w:bottom w:val="nil"/>
              <w:right w:val="nil"/>
            </w:tcBorders>
            <w:shd w:val="clear" w:color="auto" w:fill="auto"/>
            <w:noWrap/>
            <w:vAlign w:val="center"/>
            <w:hideMark/>
          </w:tcPr>
          <w:p w14:paraId="3F452F5A" w14:textId="77777777" w:rsidR="00D50F7A" w:rsidRPr="00633CAE" w:rsidRDefault="00D50F7A" w:rsidP="00633CAE">
            <w:pPr>
              <w:rPr>
                <w:ins w:id="604" w:author="Julien PARC" w:date="2021-08-05T14:48:00Z"/>
                <w:color w:val="000000"/>
              </w:rPr>
            </w:pPr>
          </w:p>
        </w:tc>
      </w:tr>
      <w:tr w:rsidR="00D50F7A" w:rsidRPr="00D50F7A" w14:paraId="0530E2D6" w14:textId="77777777" w:rsidTr="00D50F7A">
        <w:trPr>
          <w:trHeight w:val="300"/>
          <w:ins w:id="605" w:author="Julien PARC" w:date="2021-08-05T14:48:00Z"/>
        </w:trPr>
        <w:tc>
          <w:tcPr>
            <w:tcW w:w="0" w:type="auto"/>
            <w:tcBorders>
              <w:top w:val="nil"/>
              <w:left w:val="nil"/>
              <w:bottom w:val="nil"/>
              <w:right w:val="nil"/>
            </w:tcBorders>
            <w:shd w:val="clear" w:color="D9D9D9" w:fill="D9D9D9"/>
            <w:noWrap/>
            <w:vAlign w:val="center"/>
            <w:hideMark/>
          </w:tcPr>
          <w:p w14:paraId="2BD7FCD6" w14:textId="77777777" w:rsidR="00D50F7A" w:rsidRPr="00633CAE" w:rsidRDefault="00D50F7A" w:rsidP="00633CAE">
            <w:pPr>
              <w:rPr>
                <w:ins w:id="606" w:author="Julien PARC" w:date="2021-08-05T14:48:00Z"/>
                <w:color w:val="000000"/>
              </w:rPr>
            </w:pPr>
            <w:ins w:id="607" w:author="Julien PARC" w:date="2021-08-05T14:48:00Z">
              <w:r w:rsidRPr="00633CAE">
                <w:rPr>
                  <w:color w:val="000000"/>
                </w:rPr>
                <w:t>0,35</w:t>
              </w:r>
            </w:ins>
          </w:p>
        </w:tc>
        <w:tc>
          <w:tcPr>
            <w:tcW w:w="0" w:type="auto"/>
            <w:tcBorders>
              <w:top w:val="nil"/>
              <w:left w:val="nil"/>
              <w:bottom w:val="nil"/>
              <w:right w:val="nil"/>
            </w:tcBorders>
            <w:shd w:val="clear" w:color="D9D9D9" w:fill="D9D9D9"/>
            <w:noWrap/>
            <w:vAlign w:val="center"/>
            <w:hideMark/>
          </w:tcPr>
          <w:p w14:paraId="180B5A23" w14:textId="77777777" w:rsidR="00D50F7A" w:rsidRPr="00633CAE" w:rsidRDefault="00D50F7A" w:rsidP="00633CAE">
            <w:pPr>
              <w:rPr>
                <w:ins w:id="608" w:author="Julien PARC" w:date="2021-08-05T14:48:00Z"/>
                <w:color w:val="000000"/>
              </w:rPr>
            </w:pPr>
            <w:ins w:id="609" w:author="Julien PARC" w:date="2021-08-05T14:48:00Z">
              <w:r w:rsidRPr="00633CAE">
                <w:rPr>
                  <w:color w:val="000000"/>
                </w:rPr>
                <w:t>2654262</w:t>
              </w:r>
            </w:ins>
          </w:p>
        </w:tc>
        <w:tc>
          <w:tcPr>
            <w:tcW w:w="0" w:type="auto"/>
            <w:tcBorders>
              <w:top w:val="nil"/>
              <w:left w:val="nil"/>
              <w:bottom w:val="nil"/>
              <w:right w:val="nil"/>
            </w:tcBorders>
            <w:shd w:val="clear" w:color="auto" w:fill="auto"/>
            <w:noWrap/>
            <w:vAlign w:val="center"/>
            <w:hideMark/>
          </w:tcPr>
          <w:p w14:paraId="068DB3A1" w14:textId="77777777" w:rsidR="00D50F7A" w:rsidRPr="00633CAE" w:rsidRDefault="00D50F7A" w:rsidP="00633CAE">
            <w:pPr>
              <w:rPr>
                <w:ins w:id="610" w:author="Julien PARC" w:date="2021-08-05T14:48:00Z"/>
                <w:color w:val="000000"/>
              </w:rPr>
            </w:pPr>
          </w:p>
        </w:tc>
      </w:tr>
      <w:tr w:rsidR="00D50F7A" w:rsidRPr="00D50F7A" w14:paraId="3FA8C918" w14:textId="77777777" w:rsidTr="00633CAE">
        <w:trPr>
          <w:trHeight w:val="300"/>
          <w:ins w:id="611" w:author="Julien PARC" w:date="2021-08-05T14:48:00Z"/>
        </w:trPr>
        <w:tc>
          <w:tcPr>
            <w:tcW w:w="0" w:type="auto"/>
            <w:tcBorders>
              <w:top w:val="nil"/>
              <w:left w:val="nil"/>
              <w:bottom w:val="nil"/>
              <w:right w:val="nil"/>
            </w:tcBorders>
            <w:shd w:val="clear" w:color="auto" w:fill="auto"/>
            <w:noWrap/>
            <w:vAlign w:val="center"/>
            <w:hideMark/>
          </w:tcPr>
          <w:p w14:paraId="3F7AD9D3" w14:textId="77777777" w:rsidR="00D50F7A" w:rsidRPr="00633CAE" w:rsidRDefault="00D50F7A" w:rsidP="00633CAE">
            <w:pPr>
              <w:rPr>
                <w:ins w:id="612" w:author="Julien PARC" w:date="2021-08-05T14:48:00Z"/>
                <w:color w:val="000000"/>
              </w:rPr>
            </w:pPr>
            <w:ins w:id="613" w:author="Julien PARC" w:date="2021-08-05T14:48:00Z">
              <w:r w:rsidRPr="00633CAE">
                <w:rPr>
                  <w:color w:val="000000"/>
                </w:rPr>
                <w:t>0,4</w:t>
              </w:r>
            </w:ins>
          </w:p>
        </w:tc>
        <w:tc>
          <w:tcPr>
            <w:tcW w:w="0" w:type="auto"/>
            <w:tcBorders>
              <w:top w:val="nil"/>
              <w:left w:val="nil"/>
              <w:bottom w:val="nil"/>
              <w:right w:val="nil"/>
            </w:tcBorders>
            <w:shd w:val="clear" w:color="auto" w:fill="auto"/>
            <w:noWrap/>
            <w:vAlign w:val="center"/>
            <w:hideMark/>
          </w:tcPr>
          <w:p w14:paraId="67034253" w14:textId="77777777" w:rsidR="00D50F7A" w:rsidRPr="00633CAE" w:rsidRDefault="00D50F7A" w:rsidP="00633CAE">
            <w:pPr>
              <w:rPr>
                <w:ins w:id="614" w:author="Julien PARC" w:date="2021-08-05T14:48:00Z"/>
                <w:color w:val="000000"/>
              </w:rPr>
            </w:pPr>
            <w:ins w:id="615" w:author="Julien PARC" w:date="2021-08-05T14:48:00Z">
              <w:r w:rsidRPr="00633CAE">
                <w:rPr>
                  <w:color w:val="000000"/>
                </w:rPr>
                <w:t>427874</w:t>
              </w:r>
            </w:ins>
          </w:p>
        </w:tc>
        <w:tc>
          <w:tcPr>
            <w:tcW w:w="0" w:type="auto"/>
            <w:tcBorders>
              <w:top w:val="nil"/>
              <w:left w:val="nil"/>
              <w:bottom w:val="nil"/>
              <w:right w:val="nil"/>
            </w:tcBorders>
            <w:shd w:val="clear" w:color="auto" w:fill="auto"/>
            <w:noWrap/>
            <w:vAlign w:val="center"/>
            <w:hideMark/>
          </w:tcPr>
          <w:p w14:paraId="03145FB8" w14:textId="77777777" w:rsidR="00D50F7A" w:rsidRPr="00633CAE" w:rsidRDefault="00D50F7A" w:rsidP="00633CAE">
            <w:pPr>
              <w:rPr>
                <w:ins w:id="616" w:author="Julien PARC" w:date="2021-08-05T14:48:00Z"/>
                <w:color w:val="000000"/>
              </w:rPr>
            </w:pPr>
          </w:p>
        </w:tc>
      </w:tr>
      <w:tr w:rsidR="00D50F7A" w:rsidRPr="00D50F7A" w14:paraId="2FEF1EF9" w14:textId="77777777" w:rsidTr="00D50F7A">
        <w:trPr>
          <w:trHeight w:val="300"/>
          <w:ins w:id="617" w:author="Julien PARC" w:date="2021-08-05T14:48:00Z"/>
        </w:trPr>
        <w:tc>
          <w:tcPr>
            <w:tcW w:w="0" w:type="auto"/>
            <w:tcBorders>
              <w:top w:val="nil"/>
              <w:left w:val="nil"/>
              <w:bottom w:val="nil"/>
              <w:right w:val="nil"/>
            </w:tcBorders>
            <w:shd w:val="clear" w:color="D9D9D9" w:fill="D9D9D9"/>
            <w:noWrap/>
            <w:vAlign w:val="center"/>
            <w:hideMark/>
          </w:tcPr>
          <w:p w14:paraId="493780DA" w14:textId="77777777" w:rsidR="00D50F7A" w:rsidRPr="00633CAE" w:rsidRDefault="00D50F7A" w:rsidP="00633CAE">
            <w:pPr>
              <w:rPr>
                <w:ins w:id="618" w:author="Julien PARC" w:date="2021-08-05T14:48:00Z"/>
                <w:color w:val="000000"/>
              </w:rPr>
            </w:pPr>
            <w:ins w:id="619" w:author="Julien PARC" w:date="2021-08-05T14:48:00Z">
              <w:r w:rsidRPr="00633CAE">
                <w:rPr>
                  <w:color w:val="000000"/>
                </w:rPr>
                <w:t>0,45</w:t>
              </w:r>
            </w:ins>
          </w:p>
        </w:tc>
        <w:tc>
          <w:tcPr>
            <w:tcW w:w="0" w:type="auto"/>
            <w:tcBorders>
              <w:top w:val="nil"/>
              <w:left w:val="nil"/>
              <w:bottom w:val="nil"/>
              <w:right w:val="nil"/>
            </w:tcBorders>
            <w:shd w:val="clear" w:color="D9D9D9" w:fill="D9D9D9"/>
            <w:noWrap/>
            <w:vAlign w:val="center"/>
            <w:hideMark/>
          </w:tcPr>
          <w:p w14:paraId="71570196" w14:textId="77777777" w:rsidR="00D50F7A" w:rsidRPr="00633CAE" w:rsidRDefault="00D50F7A" w:rsidP="00633CAE">
            <w:pPr>
              <w:rPr>
                <w:ins w:id="620" w:author="Julien PARC" w:date="2021-08-05T14:48:00Z"/>
                <w:color w:val="000000"/>
              </w:rPr>
            </w:pPr>
            <w:ins w:id="621" w:author="Julien PARC" w:date="2021-08-05T14:48:00Z">
              <w:r w:rsidRPr="00633CAE">
                <w:rPr>
                  <w:color w:val="000000"/>
                </w:rPr>
                <w:t>229487</w:t>
              </w:r>
            </w:ins>
          </w:p>
        </w:tc>
        <w:tc>
          <w:tcPr>
            <w:tcW w:w="0" w:type="auto"/>
            <w:tcBorders>
              <w:top w:val="nil"/>
              <w:left w:val="nil"/>
              <w:bottom w:val="nil"/>
              <w:right w:val="nil"/>
            </w:tcBorders>
            <w:shd w:val="clear" w:color="auto" w:fill="auto"/>
            <w:noWrap/>
            <w:vAlign w:val="center"/>
            <w:hideMark/>
          </w:tcPr>
          <w:p w14:paraId="31E4C1E4" w14:textId="77777777" w:rsidR="00D50F7A" w:rsidRPr="00633CAE" w:rsidRDefault="00D50F7A" w:rsidP="00633CAE">
            <w:pPr>
              <w:rPr>
                <w:ins w:id="622" w:author="Julien PARC" w:date="2021-08-05T14:48:00Z"/>
                <w:color w:val="000000"/>
              </w:rPr>
            </w:pPr>
          </w:p>
        </w:tc>
      </w:tr>
      <w:tr w:rsidR="00D50F7A" w:rsidRPr="00D50F7A" w14:paraId="1D5C4F06" w14:textId="77777777" w:rsidTr="00633CAE">
        <w:trPr>
          <w:trHeight w:val="300"/>
          <w:ins w:id="623" w:author="Julien PARC" w:date="2021-08-05T14:48:00Z"/>
        </w:trPr>
        <w:tc>
          <w:tcPr>
            <w:tcW w:w="0" w:type="auto"/>
            <w:tcBorders>
              <w:top w:val="nil"/>
              <w:left w:val="nil"/>
              <w:bottom w:val="nil"/>
              <w:right w:val="nil"/>
            </w:tcBorders>
            <w:shd w:val="clear" w:color="auto" w:fill="auto"/>
            <w:noWrap/>
            <w:vAlign w:val="center"/>
            <w:hideMark/>
          </w:tcPr>
          <w:p w14:paraId="0383F374" w14:textId="77777777" w:rsidR="00D50F7A" w:rsidRPr="00633CAE" w:rsidRDefault="00D50F7A" w:rsidP="00633CAE">
            <w:pPr>
              <w:rPr>
                <w:ins w:id="624" w:author="Julien PARC" w:date="2021-08-05T14:48:00Z"/>
                <w:color w:val="000000"/>
              </w:rPr>
            </w:pPr>
            <w:ins w:id="625" w:author="Julien PARC" w:date="2021-08-05T14:48:00Z">
              <w:r w:rsidRPr="00633CAE">
                <w:rPr>
                  <w:color w:val="000000"/>
                </w:rPr>
                <w:t>0,55</w:t>
              </w:r>
            </w:ins>
          </w:p>
        </w:tc>
        <w:tc>
          <w:tcPr>
            <w:tcW w:w="0" w:type="auto"/>
            <w:tcBorders>
              <w:top w:val="nil"/>
              <w:left w:val="nil"/>
              <w:bottom w:val="nil"/>
              <w:right w:val="nil"/>
            </w:tcBorders>
            <w:shd w:val="clear" w:color="auto" w:fill="auto"/>
            <w:noWrap/>
            <w:vAlign w:val="center"/>
            <w:hideMark/>
          </w:tcPr>
          <w:p w14:paraId="781F5712" w14:textId="77777777" w:rsidR="00D50F7A" w:rsidRPr="00633CAE" w:rsidRDefault="00D50F7A" w:rsidP="00633CAE">
            <w:pPr>
              <w:rPr>
                <w:ins w:id="626" w:author="Julien PARC" w:date="2021-08-05T14:48:00Z"/>
                <w:color w:val="000000"/>
              </w:rPr>
            </w:pPr>
            <w:ins w:id="627" w:author="Julien PARC" w:date="2021-08-05T14:48:00Z">
              <w:r w:rsidRPr="00633CAE">
                <w:rPr>
                  <w:color w:val="000000"/>
                </w:rPr>
                <w:t>912659</w:t>
              </w:r>
            </w:ins>
          </w:p>
        </w:tc>
        <w:tc>
          <w:tcPr>
            <w:tcW w:w="0" w:type="auto"/>
            <w:tcBorders>
              <w:top w:val="nil"/>
              <w:left w:val="nil"/>
              <w:bottom w:val="nil"/>
              <w:right w:val="nil"/>
            </w:tcBorders>
            <w:shd w:val="clear" w:color="auto" w:fill="auto"/>
            <w:noWrap/>
            <w:vAlign w:val="center"/>
            <w:hideMark/>
          </w:tcPr>
          <w:p w14:paraId="655C34A3" w14:textId="77777777" w:rsidR="00D50F7A" w:rsidRPr="00633CAE" w:rsidRDefault="00D50F7A" w:rsidP="00633CAE">
            <w:pPr>
              <w:rPr>
                <w:ins w:id="628" w:author="Julien PARC" w:date="2021-08-05T14:48:00Z"/>
                <w:color w:val="000000"/>
              </w:rPr>
            </w:pPr>
          </w:p>
        </w:tc>
      </w:tr>
      <w:tr w:rsidR="00D50F7A" w:rsidRPr="00D50F7A" w14:paraId="543CC81D" w14:textId="77777777" w:rsidTr="00D50F7A">
        <w:trPr>
          <w:trHeight w:val="300"/>
          <w:ins w:id="629" w:author="Julien PARC" w:date="2021-08-05T14:48:00Z"/>
        </w:trPr>
        <w:tc>
          <w:tcPr>
            <w:tcW w:w="0" w:type="auto"/>
            <w:tcBorders>
              <w:top w:val="nil"/>
              <w:left w:val="nil"/>
              <w:bottom w:val="nil"/>
              <w:right w:val="nil"/>
            </w:tcBorders>
            <w:shd w:val="clear" w:color="D9D9D9" w:fill="D9D9D9"/>
            <w:noWrap/>
            <w:vAlign w:val="center"/>
            <w:hideMark/>
          </w:tcPr>
          <w:p w14:paraId="79504BAE" w14:textId="77777777" w:rsidR="00D50F7A" w:rsidRPr="00633CAE" w:rsidRDefault="00D50F7A" w:rsidP="00633CAE">
            <w:pPr>
              <w:rPr>
                <w:ins w:id="630" w:author="Julien PARC" w:date="2021-08-05T14:48:00Z"/>
                <w:color w:val="000000"/>
              </w:rPr>
            </w:pPr>
            <w:ins w:id="631" w:author="Julien PARC" w:date="2021-08-05T14:48:00Z">
              <w:r w:rsidRPr="00633CAE">
                <w:rPr>
                  <w:color w:val="000000"/>
                </w:rPr>
                <w:t>0,6</w:t>
              </w:r>
            </w:ins>
          </w:p>
        </w:tc>
        <w:tc>
          <w:tcPr>
            <w:tcW w:w="0" w:type="auto"/>
            <w:tcBorders>
              <w:top w:val="nil"/>
              <w:left w:val="nil"/>
              <w:bottom w:val="nil"/>
              <w:right w:val="nil"/>
            </w:tcBorders>
            <w:shd w:val="clear" w:color="D9D9D9" w:fill="D9D9D9"/>
            <w:noWrap/>
            <w:vAlign w:val="center"/>
            <w:hideMark/>
          </w:tcPr>
          <w:p w14:paraId="18743C63" w14:textId="77777777" w:rsidR="00D50F7A" w:rsidRPr="00633CAE" w:rsidRDefault="00D50F7A" w:rsidP="00633CAE">
            <w:pPr>
              <w:rPr>
                <w:ins w:id="632" w:author="Julien PARC" w:date="2021-08-05T14:48:00Z"/>
                <w:color w:val="000000"/>
              </w:rPr>
            </w:pPr>
            <w:ins w:id="633" w:author="Julien PARC" w:date="2021-08-05T14:48:00Z">
              <w:r w:rsidRPr="00633CAE">
                <w:rPr>
                  <w:color w:val="000000"/>
                </w:rPr>
                <w:t>306730</w:t>
              </w:r>
            </w:ins>
          </w:p>
        </w:tc>
        <w:tc>
          <w:tcPr>
            <w:tcW w:w="0" w:type="auto"/>
            <w:tcBorders>
              <w:top w:val="nil"/>
              <w:left w:val="nil"/>
              <w:bottom w:val="nil"/>
              <w:right w:val="nil"/>
            </w:tcBorders>
            <w:shd w:val="clear" w:color="auto" w:fill="auto"/>
            <w:noWrap/>
            <w:vAlign w:val="center"/>
            <w:hideMark/>
          </w:tcPr>
          <w:p w14:paraId="3E3D6447" w14:textId="77777777" w:rsidR="00D50F7A" w:rsidRPr="00633CAE" w:rsidRDefault="00D50F7A" w:rsidP="00633CAE">
            <w:pPr>
              <w:rPr>
                <w:ins w:id="634" w:author="Julien PARC" w:date="2021-08-05T14:48:00Z"/>
                <w:color w:val="000000"/>
              </w:rPr>
            </w:pPr>
          </w:p>
        </w:tc>
      </w:tr>
      <w:tr w:rsidR="00D50F7A" w:rsidRPr="00D50F7A" w14:paraId="49C8CA18" w14:textId="77777777" w:rsidTr="00633CAE">
        <w:trPr>
          <w:trHeight w:val="300"/>
          <w:ins w:id="635" w:author="Julien PARC" w:date="2021-08-05T14:48:00Z"/>
        </w:trPr>
        <w:tc>
          <w:tcPr>
            <w:tcW w:w="0" w:type="auto"/>
            <w:tcBorders>
              <w:top w:val="nil"/>
              <w:left w:val="nil"/>
              <w:bottom w:val="nil"/>
              <w:right w:val="nil"/>
            </w:tcBorders>
            <w:shd w:val="clear" w:color="auto" w:fill="auto"/>
            <w:noWrap/>
            <w:vAlign w:val="center"/>
            <w:hideMark/>
          </w:tcPr>
          <w:p w14:paraId="3AD5F5F3" w14:textId="77777777" w:rsidR="00D50F7A" w:rsidRPr="00633CAE" w:rsidRDefault="00D50F7A" w:rsidP="00633CAE">
            <w:pPr>
              <w:rPr>
                <w:ins w:id="636" w:author="Julien PARC" w:date="2021-08-05T14:48:00Z"/>
                <w:color w:val="000000"/>
              </w:rPr>
            </w:pPr>
            <w:ins w:id="637" w:author="Julien PARC" w:date="2021-08-05T14:48:00Z">
              <w:r w:rsidRPr="00633CAE">
                <w:rPr>
                  <w:color w:val="000000"/>
                </w:rPr>
                <w:t>0,65</w:t>
              </w:r>
            </w:ins>
          </w:p>
        </w:tc>
        <w:tc>
          <w:tcPr>
            <w:tcW w:w="0" w:type="auto"/>
            <w:tcBorders>
              <w:top w:val="nil"/>
              <w:left w:val="nil"/>
              <w:bottom w:val="nil"/>
              <w:right w:val="nil"/>
            </w:tcBorders>
            <w:shd w:val="clear" w:color="auto" w:fill="auto"/>
            <w:noWrap/>
            <w:vAlign w:val="center"/>
            <w:hideMark/>
          </w:tcPr>
          <w:p w14:paraId="3D4936F5" w14:textId="77777777" w:rsidR="00D50F7A" w:rsidRPr="00633CAE" w:rsidRDefault="00D50F7A" w:rsidP="00633CAE">
            <w:pPr>
              <w:rPr>
                <w:ins w:id="638" w:author="Julien PARC" w:date="2021-08-05T14:48:00Z"/>
                <w:color w:val="000000"/>
              </w:rPr>
            </w:pPr>
            <w:ins w:id="639" w:author="Julien PARC" w:date="2021-08-05T14:48:00Z">
              <w:r w:rsidRPr="00633CAE">
                <w:rPr>
                  <w:color w:val="000000"/>
                </w:rPr>
                <w:t>67755</w:t>
              </w:r>
            </w:ins>
          </w:p>
        </w:tc>
        <w:tc>
          <w:tcPr>
            <w:tcW w:w="0" w:type="auto"/>
            <w:tcBorders>
              <w:top w:val="nil"/>
              <w:left w:val="nil"/>
              <w:bottom w:val="nil"/>
              <w:right w:val="nil"/>
            </w:tcBorders>
            <w:shd w:val="clear" w:color="auto" w:fill="auto"/>
            <w:noWrap/>
            <w:vAlign w:val="center"/>
            <w:hideMark/>
          </w:tcPr>
          <w:p w14:paraId="3CCE1A03" w14:textId="77777777" w:rsidR="00D50F7A" w:rsidRPr="00633CAE" w:rsidRDefault="00D50F7A" w:rsidP="00633CAE">
            <w:pPr>
              <w:rPr>
                <w:ins w:id="640" w:author="Julien PARC" w:date="2021-08-05T14:48:00Z"/>
                <w:color w:val="000000"/>
              </w:rPr>
            </w:pPr>
          </w:p>
        </w:tc>
      </w:tr>
      <w:tr w:rsidR="00D50F7A" w:rsidRPr="00D50F7A" w14:paraId="22674AFC" w14:textId="77777777" w:rsidTr="00D50F7A">
        <w:trPr>
          <w:trHeight w:val="300"/>
          <w:ins w:id="641" w:author="Julien PARC" w:date="2021-08-05T14:48:00Z"/>
        </w:trPr>
        <w:tc>
          <w:tcPr>
            <w:tcW w:w="0" w:type="auto"/>
            <w:tcBorders>
              <w:top w:val="nil"/>
              <w:left w:val="nil"/>
              <w:bottom w:val="nil"/>
              <w:right w:val="nil"/>
            </w:tcBorders>
            <w:shd w:val="clear" w:color="D9D9D9" w:fill="D9D9D9"/>
            <w:noWrap/>
            <w:vAlign w:val="center"/>
            <w:hideMark/>
          </w:tcPr>
          <w:p w14:paraId="36FDCEDD" w14:textId="77777777" w:rsidR="00D50F7A" w:rsidRPr="00633CAE" w:rsidRDefault="00D50F7A" w:rsidP="00633CAE">
            <w:pPr>
              <w:rPr>
                <w:ins w:id="642" w:author="Julien PARC" w:date="2021-08-05T14:48:00Z"/>
                <w:color w:val="000000"/>
              </w:rPr>
            </w:pPr>
            <w:ins w:id="643" w:author="Julien PARC" w:date="2021-08-05T14:48:00Z">
              <w:r w:rsidRPr="00633CAE">
                <w:rPr>
                  <w:color w:val="000000"/>
                </w:rPr>
                <w:t>0,7</w:t>
              </w:r>
            </w:ins>
          </w:p>
        </w:tc>
        <w:tc>
          <w:tcPr>
            <w:tcW w:w="0" w:type="auto"/>
            <w:tcBorders>
              <w:top w:val="nil"/>
              <w:left w:val="nil"/>
              <w:bottom w:val="nil"/>
              <w:right w:val="nil"/>
            </w:tcBorders>
            <w:shd w:val="clear" w:color="D9D9D9" w:fill="D9D9D9"/>
            <w:noWrap/>
            <w:vAlign w:val="center"/>
            <w:hideMark/>
          </w:tcPr>
          <w:p w14:paraId="41F5CD73" w14:textId="77777777" w:rsidR="00D50F7A" w:rsidRPr="00633CAE" w:rsidRDefault="00D50F7A" w:rsidP="00633CAE">
            <w:pPr>
              <w:rPr>
                <w:ins w:id="644" w:author="Julien PARC" w:date="2021-08-05T14:48:00Z"/>
                <w:color w:val="000000"/>
              </w:rPr>
            </w:pPr>
            <w:ins w:id="645" w:author="Julien PARC" w:date="2021-08-05T14:48:00Z">
              <w:r w:rsidRPr="00633CAE">
                <w:rPr>
                  <w:color w:val="000000"/>
                </w:rPr>
                <w:t>83405</w:t>
              </w:r>
            </w:ins>
          </w:p>
        </w:tc>
        <w:tc>
          <w:tcPr>
            <w:tcW w:w="0" w:type="auto"/>
            <w:tcBorders>
              <w:top w:val="nil"/>
              <w:left w:val="nil"/>
              <w:bottom w:val="nil"/>
              <w:right w:val="nil"/>
            </w:tcBorders>
            <w:shd w:val="clear" w:color="auto" w:fill="auto"/>
            <w:noWrap/>
            <w:vAlign w:val="center"/>
            <w:hideMark/>
          </w:tcPr>
          <w:p w14:paraId="0DD79477" w14:textId="77777777" w:rsidR="00D50F7A" w:rsidRPr="00633CAE" w:rsidRDefault="00D50F7A" w:rsidP="00633CAE">
            <w:pPr>
              <w:rPr>
                <w:ins w:id="646" w:author="Julien PARC" w:date="2021-08-05T14:48:00Z"/>
                <w:color w:val="000000"/>
              </w:rPr>
            </w:pPr>
          </w:p>
        </w:tc>
      </w:tr>
      <w:tr w:rsidR="00D50F7A" w:rsidRPr="00D50F7A" w14:paraId="173927CD" w14:textId="77777777" w:rsidTr="00633CAE">
        <w:trPr>
          <w:trHeight w:val="300"/>
          <w:ins w:id="647" w:author="Julien PARC" w:date="2021-08-05T14:48:00Z"/>
        </w:trPr>
        <w:tc>
          <w:tcPr>
            <w:tcW w:w="0" w:type="auto"/>
            <w:tcBorders>
              <w:top w:val="nil"/>
              <w:left w:val="nil"/>
              <w:bottom w:val="nil"/>
              <w:right w:val="nil"/>
            </w:tcBorders>
            <w:shd w:val="clear" w:color="auto" w:fill="auto"/>
            <w:noWrap/>
            <w:vAlign w:val="center"/>
            <w:hideMark/>
          </w:tcPr>
          <w:p w14:paraId="6FB47066" w14:textId="77777777" w:rsidR="00D50F7A" w:rsidRPr="00633CAE" w:rsidRDefault="00D50F7A" w:rsidP="00633CAE">
            <w:pPr>
              <w:rPr>
                <w:ins w:id="648" w:author="Julien PARC" w:date="2021-08-05T14:48:00Z"/>
                <w:color w:val="000000"/>
              </w:rPr>
            </w:pPr>
            <w:ins w:id="649" w:author="Julien PARC" w:date="2021-08-05T14:48:00Z">
              <w:r w:rsidRPr="00633CAE">
                <w:rPr>
                  <w:color w:val="000000"/>
                </w:rPr>
                <w:t>0,75</w:t>
              </w:r>
            </w:ins>
          </w:p>
        </w:tc>
        <w:tc>
          <w:tcPr>
            <w:tcW w:w="0" w:type="auto"/>
            <w:tcBorders>
              <w:top w:val="nil"/>
              <w:left w:val="nil"/>
              <w:bottom w:val="nil"/>
              <w:right w:val="nil"/>
            </w:tcBorders>
            <w:shd w:val="clear" w:color="auto" w:fill="auto"/>
            <w:noWrap/>
            <w:vAlign w:val="center"/>
            <w:hideMark/>
          </w:tcPr>
          <w:p w14:paraId="7848E480" w14:textId="77777777" w:rsidR="00D50F7A" w:rsidRPr="00633CAE" w:rsidRDefault="00D50F7A" w:rsidP="00633CAE">
            <w:pPr>
              <w:rPr>
                <w:ins w:id="650" w:author="Julien PARC" w:date="2021-08-05T14:48:00Z"/>
                <w:color w:val="000000"/>
              </w:rPr>
            </w:pPr>
            <w:ins w:id="651" w:author="Julien PARC" w:date="2021-08-05T14:48:00Z">
              <w:r w:rsidRPr="00633CAE">
                <w:rPr>
                  <w:color w:val="000000"/>
                </w:rPr>
                <w:t>56586</w:t>
              </w:r>
            </w:ins>
          </w:p>
        </w:tc>
        <w:tc>
          <w:tcPr>
            <w:tcW w:w="0" w:type="auto"/>
            <w:tcBorders>
              <w:top w:val="nil"/>
              <w:left w:val="nil"/>
              <w:bottom w:val="nil"/>
              <w:right w:val="nil"/>
            </w:tcBorders>
            <w:shd w:val="clear" w:color="auto" w:fill="auto"/>
            <w:noWrap/>
            <w:vAlign w:val="center"/>
            <w:hideMark/>
          </w:tcPr>
          <w:p w14:paraId="1F72EEA0" w14:textId="77777777" w:rsidR="00D50F7A" w:rsidRPr="00633CAE" w:rsidRDefault="00D50F7A" w:rsidP="00633CAE">
            <w:pPr>
              <w:rPr>
                <w:ins w:id="652" w:author="Julien PARC" w:date="2021-08-05T14:48:00Z"/>
                <w:color w:val="000000"/>
              </w:rPr>
            </w:pPr>
          </w:p>
        </w:tc>
      </w:tr>
      <w:tr w:rsidR="00D50F7A" w:rsidRPr="00D50F7A" w14:paraId="36BC7217" w14:textId="77777777" w:rsidTr="00D50F7A">
        <w:trPr>
          <w:trHeight w:val="300"/>
          <w:ins w:id="653" w:author="Julien PARC" w:date="2021-08-05T14:48:00Z"/>
        </w:trPr>
        <w:tc>
          <w:tcPr>
            <w:tcW w:w="0" w:type="auto"/>
            <w:tcBorders>
              <w:top w:val="nil"/>
              <w:left w:val="nil"/>
              <w:bottom w:val="nil"/>
              <w:right w:val="nil"/>
            </w:tcBorders>
            <w:shd w:val="clear" w:color="D9D9D9" w:fill="D9D9D9"/>
            <w:noWrap/>
            <w:vAlign w:val="center"/>
            <w:hideMark/>
          </w:tcPr>
          <w:p w14:paraId="06B89561" w14:textId="77777777" w:rsidR="00D50F7A" w:rsidRPr="00633CAE" w:rsidRDefault="00D50F7A" w:rsidP="00633CAE">
            <w:pPr>
              <w:rPr>
                <w:ins w:id="654" w:author="Julien PARC" w:date="2021-08-05T14:48:00Z"/>
                <w:color w:val="000000"/>
              </w:rPr>
            </w:pPr>
            <w:ins w:id="655" w:author="Julien PARC" w:date="2021-08-05T14:48:00Z">
              <w:r w:rsidRPr="00633CAE">
                <w:rPr>
                  <w:color w:val="000000"/>
                </w:rPr>
                <w:t>0,8</w:t>
              </w:r>
            </w:ins>
          </w:p>
        </w:tc>
        <w:tc>
          <w:tcPr>
            <w:tcW w:w="0" w:type="auto"/>
            <w:tcBorders>
              <w:top w:val="nil"/>
              <w:left w:val="nil"/>
              <w:bottom w:val="nil"/>
              <w:right w:val="nil"/>
            </w:tcBorders>
            <w:shd w:val="clear" w:color="D9D9D9" w:fill="D9D9D9"/>
            <w:noWrap/>
            <w:vAlign w:val="center"/>
            <w:hideMark/>
          </w:tcPr>
          <w:p w14:paraId="72475CAA" w14:textId="77777777" w:rsidR="00D50F7A" w:rsidRPr="00633CAE" w:rsidRDefault="00D50F7A" w:rsidP="00633CAE">
            <w:pPr>
              <w:rPr>
                <w:ins w:id="656" w:author="Julien PARC" w:date="2021-08-05T14:48:00Z"/>
                <w:color w:val="000000"/>
              </w:rPr>
            </w:pPr>
            <w:ins w:id="657" w:author="Julien PARC" w:date="2021-08-05T14:48:00Z">
              <w:r w:rsidRPr="00633CAE">
                <w:rPr>
                  <w:color w:val="000000"/>
                </w:rPr>
                <w:t>212225</w:t>
              </w:r>
            </w:ins>
          </w:p>
        </w:tc>
        <w:tc>
          <w:tcPr>
            <w:tcW w:w="0" w:type="auto"/>
            <w:tcBorders>
              <w:top w:val="nil"/>
              <w:left w:val="nil"/>
              <w:bottom w:val="nil"/>
              <w:right w:val="nil"/>
            </w:tcBorders>
            <w:shd w:val="clear" w:color="auto" w:fill="auto"/>
            <w:noWrap/>
            <w:vAlign w:val="center"/>
            <w:hideMark/>
          </w:tcPr>
          <w:p w14:paraId="36BAC8F7" w14:textId="77777777" w:rsidR="00D50F7A" w:rsidRPr="00633CAE" w:rsidRDefault="00D50F7A" w:rsidP="00633CAE">
            <w:pPr>
              <w:rPr>
                <w:ins w:id="658" w:author="Julien PARC" w:date="2021-08-05T14:48:00Z"/>
                <w:color w:val="000000"/>
              </w:rPr>
            </w:pPr>
          </w:p>
        </w:tc>
      </w:tr>
      <w:tr w:rsidR="00D50F7A" w:rsidRPr="00D50F7A" w14:paraId="19E33CD4" w14:textId="77777777" w:rsidTr="00633CAE">
        <w:trPr>
          <w:trHeight w:val="300"/>
          <w:ins w:id="659" w:author="Julien PARC" w:date="2021-08-05T14:48:00Z"/>
        </w:trPr>
        <w:tc>
          <w:tcPr>
            <w:tcW w:w="0" w:type="auto"/>
            <w:tcBorders>
              <w:top w:val="nil"/>
              <w:left w:val="nil"/>
              <w:bottom w:val="nil"/>
              <w:right w:val="nil"/>
            </w:tcBorders>
            <w:shd w:val="clear" w:color="auto" w:fill="auto"/>
            <w:noWrap/>
            <w:vAlign w:val="center"/>
            <w:hideMark/>
          </w:tcPr>
          <w:p w14:paraId="7671A555" w14:textId="77777777" w:rsidR="00D50F7A" w:rsidRPr="00633CAE" w:rsidRDefault="00D50F7A" w:rsidP="00633CAE">
            <w:pPr>
              <w:rPr>
                <w:ins w:id="660" w:author="Julien PARC" w:date="2021-08-05T14:48:00Z"/>
                <w:color w:val="000000"/>
              </w:rPr>
            </w:pPr>
            <w:ins w:id="661" w:author="Julien PARC" w:date="2021-08-05T14:48:00Z">
              <w:r w:rsidRPr="00633CAE">
                <w:rPr>
                  <w:color w:val="000000"/>
                </w:rPr>
                <w:t>0,85</w:t>
              </w:r>
            </w:ins>
          </w:p>
        </w:tc>
        <w:tc>
          <w:tcPr>
            <w:tcW w:w="0" w:type="auto"/>
            <w:tcBorders>
              <w:top w:val="nil"/>
              <w:left w:val="nil"/>
              <w:bottom w:val="nil"/>
              <w:right w:val="nil"/>
            </w:tcBorders>
            <w:shd w:val="clear" w:color="auto" w:fill="auto"/>
            <w:noWrap/>
            <w:vAlign w:val="center"/>
            <w:hideMark/>
          </w:tcPr>
          <w:p w14:paraId="00E0AAF0" w14:textId="77777777" w:rsidR="00D50F7A" w:rsidRPr="00633CAE" w:rsidRDefault="00D50F7A" w:rsidP="00633CAE">
            <w:pPr>
              <w:rPr>
                <w:ins w:id="662" w:author="Julien PARC" w:date="2021-08-05T14:48:00Z"/>
                <w:color w:val="000000"/>
              </w:rPr>
            </w:pPr>
            <w:ins w:id="663" w:author="Julien PARC" w:date="2021-08-05T14:48:00Z">
              <w:r w:rsidRPr="00633CAE">
                <w:rPr>
                  <w:color w:val="000000"/>
                </w:rPr>
                <w:t>418145</w:t>
              </w:r>
            </w:ins>
          </w:p>
        </w:tc>
        <w:tc>
          <w:tcPr>
            <w:tcW w:w="0" w:type="auto"/>
            <w:tcBorders>
              <w:top w:val="nil"/>
              <w:left w:val="nil"/>
              <w:bottom w:val="nil"/>
              <w:right w:val="nil"/>
            </w:tcBorders>
            <w:shd w:val="clear" w:color="auto" w:fill="auto"/>
            <w:noWrap/>
            <w:vAlign w:val="center"/>
            <w:hideMark/>
          </w:tcPr>
          <w:p w14:paraId="460A72CF" w14:textId="77777777" w:rsidR="00D50F7A" w:rsidRPr="00633CAE" w:rsidRDefault="00D50F7A" w:rsidP="00633CAE">
            <w:pPr>
              <w:rPr>
                <w:ins w:id="664" w:author="Julien PARC" w:date="2021-08-05T14:48:00Z"/>
                <w:color w:val="000000"/>
              </w:rPr>
            </w:pPr>
          </w:p>
        </w:tc>
      </w:tr>
      <w:tr w:rsidR="00D50F7A" w:rsidRPr="00D50F7A" w14:paraId="0BB8C3E4" w14:textId="77777777" w:rsidTr="00D50F7A">
        <w:trPr>
          <w:trHeight w:val="300"/>
          <w:ins w:id="665" w:author="Julien PARC" w:date="2021-08-05T14:48:00Z"/>
        </w:trPr>
        <w:tc>
          <w:tcPr>
            <w:tcW w:w="0" w:type="auto"/>
            <w:tcBorders>
              <w:top w:val="nil"/>
              <w:left w:val="nil"/>
              <w:bottom w:val="nil"/>
              <w:right w:val="nil"/>
            </w:tcBorders>
            <w:shd w:val="clear" w:color="D9D9D9" w:fill="D9D9D9"/>
            <w:noWrap/>
            <w:vAlign w:val="center"/>
            <w:hideMark/>
          </w:tcPr>
          <w:p w14:paraId="3DA156D9" w14:textId="77777777" w:rsidR="00D50F7A" w:rsidRPr="00633CAE" w:rsidRDefault="00D50F7A" w:rsidP="00633CAE">
            <w:pPr>
              <w:rPr>
                <w:ins w:id="666" w:author="Julien PARC" w:date="2021-08-05T14:48:00Z"/>
                <w:color w:val="000000"/>
              </w:rPr>
            </w:pPr>
            <w:ins w:id="667" w:author="Julien PARC" w:date="2021-08-05T14:48:00Z">
              <w:r w:rsidRPr="00633CAE">
                <w:rPr>
                  <w:color w:val="000000"/>
                </w:rPr>
                <w:t>0,9</w:t>
              </w:r>
            </w:ins>
          </w:p>
        </w:tc>
        <w:tc>
          <w:tcPr>
            <w:tcW w:w="0" w:type="auto"/>
            <w:tcBorders>
              <w:top w:val="nil"/>
              <w:left w:val="nil"/>
              <w:bottom w:val="nil"/>
              <w:right w:val="nil"/>
            </w:tcBorders>
            <w:shd w:val="clear" w:color="D9D9D9" w:fill="D9D9D9"/>
            <w:noWrap/>
            <w:vAlign w:val="center"/>
            <w:hideMark/>
          </w:tcPr>
          <w:p w14:paraId="718DA7C2" w14:textId="77777777" w:rsidR="00D50F7A" w:rsidRPr="00633CAE" w:rsidRDefault="00D50F7A" w:rsidP="00633CAE">
            <w:pPr>
              <w:rPr>
                <w:ins w:id="668" w:author="Julien PARC" w:date="2021-08-05T14:48:00Z"/>
                <w:color w:val="000000"/>
              </w:rPr>
            </w:pPr>
            <w:ins w:id="669" w:author="Julien PARC" w:date="2021-08-05T14:48:00Z">
              <w:r w:rsidRPr="00633CAE">
                <w:rPr>
                  <w:color w:val="000000"/>
                </w:rPr>
                <w:t>215318</w:t>
              </w:r>
            </w:ins>
          </w:p>
        </w:tc>
        <w:tc>
          <w:tcPr>
            <w:tcW w:w="0" w:type="auto"/>
            <w:tcBorders>
              <w:top w:val="nil"/>
              <w:left w:val="nil"/>
              <w:bottom w:val="nil"/>
              <w:right w:val="nil"/>
            </w:tcBorders>
            <w:shd w:val="clear" w:color="auto" w:fill="auto"/>
            <w:noWrap/>
            <w:vAlign w:val="center"/>
            <w:hideMark/>
          </w:tcPr>
          <w:p w14:paraId="6269B104" w14:textId="77777777" w:rsidR="00D50F7A" w:rsidRPr="00633CAE" w:rsidRDefault="00D50F7A" w:rsidP="00633CAE">
            <w:pPr>
              <w:rPr>
                <w:ins w:id="670" w:author="Julien PARC" w:date="2021-08-05T14:48:00Z"/>
                <w:color w:val="000000"/>
              </w:rPr>
            </w:pPr>
          </w:p>
        </w:tc>
      </w:tr>
      <w:tr w:rsidR="00D50F7A" w:rsidRPr="00D50F7A" w14:paraId="7C8FDAA3" w14:textId="77777777" w:rsidTr="00633CAE">
        <w:trPr>
          <w:trHeight w:val="300"/>
          <w:ins w:id="671" w:author="Julien PARC" w:date="2021-08-05T14:48:00Z"/>
        </w:trPr>
        <w:tc>
          <w:tcPr>
            <w:tcW w:w="0" w:type="auto"/>
            <w:tcBorders>
              <w:top w:val="nil"/>
              <w:left w:val="nil"/>
              <w:bottom w:val="nil"/>
              <w:right w:val="nil"/>
            </w:tcBorders>
            <w:shd w:val="clear" w:color="auto" w:fill="auto"/>
            <w:noWrap/>
            <w:vAlign w:val="center"/>
            <w:hideMark/>
          </w:tcPr>
          <w:p w14:paraId="4A3FC8B6" w14:textId="77777777" w:rsidR="00D50F7A" w:rsidRPr="00633CAE" w:rsidRDefault="00D50F7A" w:rsidP="00633CAE">
            <w:pPr>
              <w:rPr>
                <w:ins w:id="672" w:author="Julien PARC" w:date="2021-08-05T14:48:00Z"/>
                <w:color w:val="000000"/>
              </w:rPr>
            </w:pPr>
            <w:ins w:id="673" w:author="Julien PARC" w:date="2021-08-05T14:48:00Z">
              <w:r w:rsidRPr="00633CAE">
                <w:rPr>
                  <w:color w:val="000000"/>
                </w:rPr>
                <w:t>0,95</w:t>
              </w:r>
            </w:ins>
          </w:p>
        </w:tc>
        <w:tc>
          <w:tcPr>
            <w:tcW w:w="0" w:type="auto"/>
            <w:tcBorders>
              <w:top w:val="nil"/>
              <w:left w:val="nil"/>
              <w:bottom w:val="nil"/>
              <w:right w:val="nil"/>
            </w:tcBorders>
            <w:shd w:val="clear" w:color="auto" w:fill="auto"/>
            <w:noWrap/>
            <w:vAlign w:val="center"/>
            <w:hideMark/>
          </w:tcPr>
          <w:p w14:paraId="0C03C184" w14:textId="77777777" w:rsidR="00D50F7A" w:rsidRPr="00633CAE" w:rsidRDefault="00D50F7A" w:rsidP="00633CAE">
            <w:pPr>
              <w:rPr>
                <w:ins w:id="674" w:author="Julien PARC" w:date="2021-08-05T14:48:00Z"/>
                <w:color w:val="000000"/>
              </w:rPr>
            </w:pPr>
            <w:ins w:id="675" w:author="Julien PARC" w:date="2021-08-05T14:48:00Z">
              <w:r w:rsidRPr="00633CAE">
                <w:rPr>
                  <w:color w:val="000000"/>
                </w:rPr>
                <w:t>156102</w:t>
              </w:r>
            </w:ins>
          </w:p>
        </w:tc>
        <w:tc>
          <w:tcPr>
            <w:tcW w:w="0" w:type="auto"/>
            <w:tcBorders>
              <w:top w:val="nil"/>
              <w:left w:val="nil"/>
              <w:bottom w:val="nil"/>
              <w:right w:val="nil"/>
            </w:tcBorders>
            <w:shd w:val="clear" w:color="auto" w:fill="auto"/>
            <w:noWrap/>
            <w:vAlign w:val="center"/>
            <w:hideMark/>
          </w:tcPr>
          <w:p w14:paraId="07239ECD" w14:textId="77777777" w:rsidR="00D50F7A" w:rsidRPr="00633CAE" w:rsidRDefault="00D50F7A" w:rsidP="00633CAE">
            <w:pPr>
              <w:rPr>
                <w:ins w:id="676" w:author="Julien PARC" w:date="2021-08-05T14:48:00Z"/>
                <w:color w:val="000000"/>
              </w:rPr>
            </w:pPr>
          </w:p>
        </w:tc>
      </w:tr>
      <w:tr w:rsidR="00D50F7A" w:rsidRPr="00D50F7A" w14:paraId="0C85E5AC" w14:textId="77777777" w:rsidTr="00D50F7A">
        <w:trPr>
          <w:trHeight w:val="300"/>
          <w:ins w:id="677" w:author="Julien PARC" w:date="2021-08-05T14:48:00Z"/>
        </w:trPr>
        <w:tc>
          <w:tcPr>
            <w:tcW w:w="0" w:type="auto"/>
            <w:tcBorders>
              <w:top w:val="nil"/>
              <w:left w:val="nil"/>
              <w:bottom w:val="nil"/>
              <w:right w:val="nil"/>
            </w:tcBorders>
            <w:shd w:val="clear" w:color="D9D9D9" w:fill="D9D9D9"/>
            <w:noWrap/>
            <w:vAlign w:val="center"/>
            <w:hideMark/>
          </w:tcPr>
          <w:p w14:paraId="35C399F3" w14:textId="77777777" w:rsidR="00D50F7A" w:rsidRPr="00633CAE" w:rsidRDefault="00D50F7A" w:rsidP="00633CAE">
            <w:pPr>
              <w:rPr>
                <w:ins w:id="678" w:author="Julien PARC" w:date="2021-08-05T14:48:00Z"/>
                <w:color w:val="000000"/>
              </w:rPr>
            </w:pPr>
            <w:ins w:id="679" w:author="Julien PARC" w:date="2021-08-05T14:48:00Z">
              <w:r w:rsidRPr="00633CAE">
                <w:rPr>
                  <w:color w:val="000000"/>
                </w:rPr>
                <w:t>1</w:t>
              </w:r>
            </w:ins>
          </w:p>
        </w:tc>
        <w:tc>
          <w:tcPr>
            <w:tcW w:w="0" w:type="auto"/>
            <w:tcBorders>
              <w:top w:val="nil"/>
              <w:left w:val="nil"/>
              <w:bottom w:val="nil"/>
              <w:right w:val="nil"/>
            </w:tcBorders>
            <w:shd w:val="clear" w:color="D9D9D9" w:fill="D9D9D9"/>
            <w:noWrap/>
            <w:vAlign w:val="center"/>
            <w:hideMark/>
          </w:tcPr>
          <w:p w14:paraId="2BF5C723" w14:textId="77777777" w:rsidR="00D50F7A" w:rsidRPr="00633CAE" w:rsidRDefault="00D50F7A" w:rsidP="00633CAE">
            <w:pPr>
              <w:rPr>
                <w:ins w:id="680" w:author="Julien PARC" w:date="2021-08-05T14:48:00Z"/>
                <w:color w:val="000000"/>
              </w:rPr>
            </w:pPr>
            <w:ins w:id="681" w:author="Julien PARC" w:date="2021-08-05T14:48:00Z">
              <w:r w:rsidRPr="00633CAE">
                <w:rPr>
                  <w:color w:val="000000"/>
                </w:rPr>
                <w:t>69081</w:t>
              </w:r>
            </w:ins>
          </w:p>
        </w:tc>
        <w:tc>
          <w:tcPr>
            <w:tcW w:w="0" w:type="auto"/>
            <w:tcBorders>
              <w:top w:val="nil"/>
              <w:left w:val="nil"/>
              <w:bottom w:val="nil"/>
              <w:right w:val="nil"/>
            </w:tcBorders>
            <w:shd w:val="clear" w:color="auto" w:fill="auto"/>
            <w:noWrap/>
            <w:vAlign w:val="center"/>
            <w:hideMark/>
          </w:tcPr>
          <w:p w14:paraId="0EE5449D" w14:textId="77777777" w:rsidR="00D50F7A" w:rsidRPr="00633CAE" w:rsidRDefault="00D50F7A" w:rsidP="00633CAE">
            <w:pPr>
              <w:rPr>
                <w:ins w:id="682" w:author="Julien PARC" w:date="2021-08-05T14:48:00Z"/>
                <w:color w:val="000000"/>
              </w:rPr>
            </w:pPr>
          </w:p>
        </w:tc>
      </w:tr>
      <w:tr w:rsidR="00D50F7A" w:rsidRPr="00D50F7A" w14:paraId="085F771C" w14:textId="77777777" w:rsidTr="00633CAE">
        <w:trPr>
          <w:trHeight w:val="300"/>
          <w:ins w:id="683" w:author="Julien PARC" w:date="2021-08-05T14:48:00Z"/>
        </w:trPr>
        <w:tc>
          <w:tcPr>
            <w:tcW w:w="0" w:type="auto"/>
            <w:tcBorders>
              <w:top w:val="nil"/>
              <w:left w:val="nil"/>
              <w:bottom w:val="nil"/>
              <w:right w:val="nil"/>
            </w:tcBorders>
            <w:shd w:val="clear" w:color="auto" w:fill="auto"/>
            <w:noWrap/>
            <w:vAlign w:val="center"/>
            <w:hideMark/>
          </w:tcPr>
          <w:p w14:paraId="07C8B887" w14:textId="77777777" w:rsidR="00D50F7A" w:rsidRPr="00633CAE" w:rsidRDefault="00D50F7A" w:rsidP="00633CAE">
            <w:pPr>
              <w:rPr>
                <w:ins w:id="684" w:author="Julien PARC" w:date="2021-08-05T14:48:00Z"/>
                <w:color w:val="000000"/>
              </w:rPr>
            </w:pPr>
            <w:ins w:id="685" w:author="Julien PARC" w:date="2021-08-05T14:48:00Z">
              <w:r w:rsidRPr="00633CAE">
                <w:rPr>
                  <w:color w:val="000000"/>
                </w:rPr>
                <w:t>1,1</w:t>
              </w:r>
            </w:ins>
          </w:p>
        </w:tc>
        <w:tc>
          <w:tcPr>
            <w:tcW w:w="0" w:type="auto"/>
            <w:tcBorders>
              <w:top w:val="nil"/>
              <w:left w:val="nil"/>
              <w:bottom w:val="nil"/>
              <w:right w:val="nil"/>
            </w:tcBorders>
            <w:shd w:val="clear" w:color="auto" w:fill="auto"/>
            <w:noWrap/>
            <w:vAlign w:val="center"/>
            <w:hideMark/>
          </w:tcPr>
          <w:p w14:paraId="3A5BB9A2" w14:textId="77777777" w:rsidR="00D50F7A" w:rsidRPr="00633CAE" w:rsidRDefault="00D50F7A" w:rsidP="00633CAE">
            <w:pPr>
              <w:rPr>
                <w:ins w:id="686" w:author="Julien PARC" w:date="2021-08-05T14:48:00Z"/>
                <w:color w:val="000000"/>
              </w:rPr>
            </w:pPr>
            <w:ins w:id="687" w:author="Julien PARC" w:date="2021-08-05T14:48:00Z">
              <w:r w:rsidRPr="00633CAE">
                <w:rPr>
                  <w:color w:val="000000"/>
                </w:rPr>
                <w:t>32392</w:t>
              </w:r>
            </w:ins>
          </w:p>
        </w:tc>
        <w:tc>
          <w:tcPr>
            <w:tcW w:w="0" w:type="auto"/>
            <w:tcBorders>
              <w:top w:val="nil"/>
              <w:left w:val="nil"/>
              <w:bottom w:val="nil"/>
              <w:right w:val="nil"/>
            </w:tcBorders>
            <w:shd w:val="clear" w:color="auto" w:fill="auto"/>
            <w:noWrap/>
            <w:vAlign w:val="center"/>
            <w:hideMark/>
          </w:tcPr>
          <w:p w14:paraId="6BED443B" w14:textId="77777777" w:rsidR="00D50F7A" w:rsidRPr="00633CAE" w:rsidRDefault="00D50F7A" w:rsidP="00633CAE">
            <w:pPr>
              <w:rPr>
                <w:ins w:id="688" w:author="Julien PARC" w:date="2021-08-05T14:48:00Z"/>
                <w:color w:val="000000"/>
              </w:rPr>
            </w:pPr>
          </w:p>
        </w:tc>
      </w:tr>
      <w:tr w:rsidR="00D50F7A" w:rsidRPr="00D50F7A" w14:paraId="6089B0DE" w14:textId="77777777" w:rsidTr="00D50F7A">
        <w:trPr>
          <w:trHeight w:val="300"/>
          <w:ins w:id="689" w:author="Julien PARC" w:date="2021-08-05T14:48:00Z"/>
        </w:trPr>
        <w:tc>
          <w:tcPr>
            <w:tcW w:w="0" w:type="auto"/>
            <w:tcBorders>
              <w:top w:val="nil"/>
              <w:left w:val="nil"/>
              <w:bottom w:val="nil"/>
              <w:right w:val="nil"/>
            </w:tcBorders>
            <w:shd w:val="clear" w:color="D9D9D9" w:fill="D9D9D9"/>
            <w:noWrap/>
            <w:vAlign w:val="center"/>
            <w:hideMark/>
          </w:tcPr>
          <w:p w14:paraId="51692165" w14:textId="77777777" w:rsidR="00D50F7A" w:rsidRPr="00633CAE" w:rsidRDefault="00D50F7A" w:rsidP="00633CAE">
            <w:pPr>
              <w:rPr>
                <w:ins w:id="690" w:author="Julien PARC" w:date="2021-08-05T14:48:00Z"/>
                <w:color w:val="000000"/>
              </w:rPr>
            </w:pPr>
            <w:ins w:id="691" w:author="Julien PARC" w:date="2021-08-05T14:48:00Z">
              <w:r w:rsidRPr="00633CAE">
                <w:rPr>
                  <w:color w:val="000000"/>
                </w:rPr>
                <w:t>1,45</w:t>
              </w:r>
            </w:ins>
          </w:p>
        </w:tc>
        <w:tc>
          <w:tcPr>
            <w:tcW w:w="0" w:type="auto"/>
            <w:tcBorders>
              <w:top w:val="nil"/>
              <w:left w:val="nil"/>
              <w:bottom w:val="nil"/>
              <w:right w:val="nil"/>
            </w:tcBorders>
            <w:shd w:val="clear" w:color="D9D9D9" w:fill="D9D9D9"/>
            <w:noWrap/>
            <w:vAlign w:val="center"/>
            <w:hideMark/>
          </w:tcPr>
          <w:p w14:paraId="493310AF" w14:textId="77777777" w:rsidR="00D50F7A" w:rsidRPr="00633CAE" w:rsidRDefault="00D50F7A" w:rsidP="00633CAE">
            <w:pPr>
              <w:rPr>
                <w:ins w:id="692" w:author="Julien PARC" w:date="2021-08-05T14:48:00Z"/>
                <w:color w:val="000000"/>
              </w:rPr>
            </w:pPr>
            <w:ins w:id="693" w:author="Julien PARC" w:date="2021-08-05T14:48:00Z">
              <w:r w:rsidRPr="00633CAE">
                <w:rPr>
                  <w:color w:val="000000"/>
                </w:rPr>
                <w:t>79614</w:t>
              </w:r>
            </w:ins>
          </w:p>
        </w:tc>
        <w:tc>
          <w:tcPr>
            <w:tcW w:w="0" w:type="auto"/>
            <w:tcBorders>
              <w:top w:val="nil"/>
              <w:left w:val="nil"/>
              <w:bottom w:val="nil"/>
              <w:right w:val="nil"/>
            </w:tcBorders>
            <w:shd w:val="clear" w:color="auto" w:fill="auto"/>
            <w:noWrap/>
            <w:vAlign w:val="center"/>
            <w:hideMark/>
          </w:tcPr>
          <w:p w14:paraId="4713E01E" w14:textId="77777777" w:rsidR="00D50F7A" w:rsidRPr="00633CAE" w:rsidRDefault="00D50F7A" w:rsidP="00633CAE">
            <w:pPr>
              <w:rPr>
                <w:ins w:id="694" w:author="Julien PARC" w:date="2021-08-05T14:48:00Z"/>
                <w:color w:val="000000"/>
              </w:rPr>
            </w:pPr>
          </w:p>
        </w:tc>
      </w:tr>
      <w:tr w:rsidR="00D50F7A" w:rsidRPr="00D50F7A" w14:paraId="503FD641" w14:textId="77777777" w:rsidTr="00633CAE">
        <w:trPr>
          <w:trHeight w:val="300"/>
          <w:ins w:id="695" w:author="Julien PARC" w:date="2021-08-05T14:48:00Z"/>
        </w:trPr>
        <w:tc>
          <w:tcPr>
            <w:tcW w:w="0" w:type="auto"/>
            <w:tcBorders>
              <w:top w:val="nil"/>
              <w:left w:val="nil"/>
              <w:bottom w:val="nil"/>
              <w:right w:val="nil"/>
            </w:tcBorders>
            <w:shd w:val="clear" w:color="auto" w:fill="auto"/>
            <w:noWrap/>
            <w:vAlign w:val="center"/>
            <w:hideMark/>
          </w:tcPr>
          <w:p w14:paraId="1D5329EA" w14:textId="77777777" w:rsidR="00D50F7A" w:rsidRPr="00633CAE" w:rsidRDefault="00D50F7A" w:rsidP="00633CAE">
            <w:pPr>
              <w:rPr>
                <w:ins w:id="696" w:author="Julien PARC" w:date="2021-08-05T14:48:00Z"/>
                <w:color w:val="000000"/>
              </w:rPr>
            </w:pPr>
            <w:ins w:id="697" w:author="Julien PARC" w:date="2021-08-05T14:48:00Z">
              <w:r w:rsidRPr="00633CAE">
                <w:rPr>
                  <w:color w:val="000000"/>
                </w:rPr>
                <w:t>1,6</w:t>
              </w:r>
            </w:ins>
          </w:p>
        </w:tc>
        <w:tc>
          <w:tcPr>
            <w:tcW w:w="0" w:type="auto"/>
            <w:tcBorders>
              <w:top w:val="nil"/>
              <w:left w:val="nil"/>
              <w:bottom w:val="nil"/>
              <w:right w:val="nil"/>
            </w:tcBorders>
            <w:shd w:val="clear" w:color="auto" w:fill="auto"/>
            <w:noWrap/>
            <w:vAlign w:val="center"/>
            <w:hideMark/>
          </w:tcPr>
          <w:p w14:paraId="1A7BB3C0" w14:textId="77777777" w:rsidR="00D50F7A" w:rsidRPr="00633CAE" w:rsidRDefault="00D50F7A" w:rsidP="00633CAE">
            <w:pPr>
              <w:rPr>
                <w:ins w:id="698" w:author="Julien PARC" w:date="2021-08-05T14:48:00Z"/>
                <w:color w:val="000000"/>
              </w:rPr>
            </w:pPr>
            <w:ins w:id="699" w:author="Julien PARC" w:date="2021-08-05T14:48:00Z">
              <w:r w:rsidRPr="00633CAE">
                <w:rPr>
                  <w:color w:val="000000"/>
                </w:rPr>
                <w:t>130617</w:t>
              </w:r>
            </w:ins>
          </w:p>
        </w:tc>
        <w:tc>
          <w:tcPr>
            <w:tcW w:w="0" w:type="auto"/>
            <w:tcBorders>
              <w:top w:val="nil"/>
              <w:left w:val="nil"/>
              <w:bottom w:val="nil"/>
              <w:right w:val="nil"/>
            </w:tcBorders>
            <w:shd w:val="clear" w:color="auto" w:fill="auto"/>
            <w:noWrap/>
            <w:vAlign w:val="center"/>
            <w:hideMark/>
          </w:tcPr>
          <w:p w14:paraId="16AB9A01" w14:textId="77777777" w:rsidR="00D50F7A" w:rsidRPr="00633CAE" w:rsidRDefault="00D50F7A" w:rsidP="00633CAE">
            <w:pPr>
              <w:rPr>
                <w:ins w:id="700" w:author="Julien PARC" w:date="2021-08-05T14:48:00Z"/>
                <w:color w:val="000000"/>
              </w:rPr>
            </w:pPr>
          </w:p>
        </w:tc>
      </w:tr>
      <w:tr w:rsidR="00D50F7A" w:rsidRPr="00D50F7A" w14:paraId="77222A83" w14:textId="77777777" w:rsidTr="00D50F7A">
        <w:trPr>
          <w:trHeight w:val="300"/>
          <w:ins w:id="701" w:author="Julien PARC" w:date="2021-08-05T14:48:00Z"/>
        </w:trPr>
        <w:tc>
          <w:tcPr>
            <w:tcW w:w="0" w:type="auto"/>
            <w:tcBorders>
              <w:top w:val="nil"/>
              <w:left w:val="nil"/>
              <w:bottom w:val="nil"/>
              <w:right w:val="nil"/>
            </w:tcBorders>
            <w:shd w:val="clear" w:color="D9D9D9" w:fill="D9D9D9"/>
            <w:noWrap/>
            <w:vAlign w:val="center"/>
            <w:hideMark/>
          </w:tcPr>
          <w:p w14:paraId="3C0B56CD" w14:textId="77777777" w:rsidR="00D50F7A" w:rsidRPr="00633CAE" w:rsidRDefault="00D50F7A" w:rsidP="00633CAE">
            <w:pPr>
              <w:rPr>
                <w:ins w:id="702" w:author="Julien PARC" w:date="2021-08-05T14:48:00Z"/>
                <w:color w:val="000000"/>
              </w:rPr>
            </w:pPr>
            <w:ins w:id="703" w:author="Julien PARC" w:date="2021-08-05T14:48:00Z">
              <w:r w:rsidRPr="00633CAE">
                <w:rPr>
                  <w:color w:val="000000"/>
                </w:rPr>
                <w:t>1,75</w:t>
              </w:r>
            </w:ins>
          </w:p>
        </w:tc>
        <w:tc>
          <w:tcPr>
            <w:tcW w:w="0" w:type="auto"/>
            <w:tcBorders>
              <w:top w:val="nil"/>
              <w:left w:val="nil"/>
              <w:bottom w:val="nil"/>
              <w:right w:val="nil"/>
            </w:tcBorders>
            <w:shd w:val="clear" w:color="D9D9D9" w:fill="D9D9D9"/>
            <w:noWrap/>
            <w:vAlign w:val="center"/>
            <w:hideMark/>
          </w:tcPr>
          <w:p w14:paraId="1A0DD27D" w14:textId="77777777" w:rsidR="00D50F7A" w:rsidRPr="00633CAE" w:rsidRDefault="00D50F7A" w:rsidP="00633CAE">
            <w:pPr>
              <w:rPr>
                <w:ins w:id="704" w:author="Julien PARC" w:date="2021-08-05T14:48:00Z"/>
                <w:color w:val="000000"/>
              </w:rPr>
            </w:pPr>
            <w:ins w:id="705" w:author="Julien PARC" w:date="2021-08-05T14:48:00Z">
              <w:r w:rsidRPr="00633CAE">
                <w:rPr>
                  <w:color w:val="000000"/>
                </w:rPr>
                <w:t>6469</w:t>
              </w:r>
            </w:ins>
          </w:p>
        </w:tc>
        <w:tc>
          <w:tcPr>
            <w:tcW w:w="0" w:type="auto"/>
            <w:tcBorders>
              <w:top w:val="nil"/>
              <w:left w:val="nil"/>
              <w:bottom w:val="nil"/>
              <w:right w:val="nil"/>
            </w:tcBorders>
            <w:shd w:val="clear" w:color="auto" w:fill="auto"/>
            <w:noWrap/>
            <w:vAlign w:val="center"/>
            <w:hideMark/>
          </w:tcPr>
          <w:p w14:paraId="1F50BAFC" w14:textId="77777777" w:rsidR="00D50F7A" w:rsidRPr="00633CAE" w:rsidRDefault="00D50F7A" w:rsidP="00633CAE">
            <w:pPr>
              <w:rPr>
                <w:ins w:id="706" w:author="Julien PARC" w:date="2021-08-05T14:48:00Z"/>
                <w:color w:val="000000"/>
              </w:rPr>
            </w:pPr>
          </w:p>
        </w:tc>
      </w:tr>
      <w:tr w:rsidR="00D50F7A" w:rsidRPr="00D50F7A" w14:paraId="49A06E4C" w14:textId="77777777" w:rsidTr="00633CAE">
        <w:trPr>
          <w:trHeight w:val="300"/>
          <w:ins w:id="707" w:author="Julien PARC" w:date="2021-08-05T14:48:00Z"/>
        </w:trPr>
        <w:tc>
          <w:tcPr>
            <w:tcW w:w="0" w:type="auto"/>
            <w:tcBorders>
              <w:top w:val="nil"/>
              <w:left w:val="nil"/>
              <w:bottom w:val="single" w:sz="4" w:space="0" w:color="000000"/>
              <w:right w:val="nil"/>
            </w:tcBorders>
            <w:shd w:val="clear" w:color="auto" w:fill="auto"/>
            <w:noWrap/>
            <w:vAlign w:val="center"/>
            <w:hideMark/>
          </w:tcPr>
          <w:p w14:paraId="74C5E30A" w14:textId="77777777" w:rsidR="00D50F7A" w:rsidRPr="00633CAE" w:rsidRDefault="00D50F7A" w:rsidP="00633CAE">
            <w:pPr>
              <w:rPr>
                <w:ins w:id="708" w:author="Julien PARC" w:date="2021-08-05T14:48:00Z"/>
                <w:color w:val="000000"/>
              </w:rPr>
            </w:pPr>
            <w:ins w:id="709" w:author="Julien PARC" w:date="2021-08-05T14:48:00Z">
              <w:r w:rsidRPr="00633CAE">
                <w:rPr>
                  <w:color w:val="000000"/>
                </w:rPr>
                <w:t>2</w:t>
              </w:r>
            </w:ins>
          </w:p>
        </w:tc>
        <w:tc>
          <w:tcPr>
            <w:tcW w:w="0" w:type="auto"/>
            <w:tcBorders>
              <w:top w:val="nil"/>
              <w:left w:val="nil"/>
              <w:bottom w:val="single" w:sz="4" w:space="0" w:color="000000"/>
              <w:right w:val="nil"/>
            </w:tcBorders>
            <w:shd w:val="clear" w:color="auto" w:fill="auto"/>
            <w:noWrap/>
            <w:vAlign w:val="center"/>
            <w:hideMark/>
          </w:tcPr>
          <w:p w14:paraId="66A3F5C9" w14:textId="77777777" w:rsidR="00D50F7A" w:rsidRPr="00633CAE" w:rsidRDefault="00D50F7A" w:rsidP="00633CAE">
            <w:pPr>
              <w:rPr>
                <w:ins w:id="710" w:author="Julien PARC" w:date="2021-08-05T14:48:00Z"/>
                <w:color w:val="000000"/>
              </w:rPr>
            </w:pPr>
            <w:ins w:id="711" w:author="Julien PARC" w:date="2021-08-05T14:48:00Z">
              <w:r w:rsidRPr="00633CAE">
                <w:rPr>
                  <w:color w:val="000000"/>
                </w:rPr>
                <w:t>3245649</w:t>
              </w:r>
            </w:ins>
          </w:p>
        </w:tc>
        <w:tc>
          <w:tcPr>
            <w:tcW w:w="0" w:type="auto"/>
            <w:tcBorders>
              <w:top w:val="nil"/>
              <w:left w:val="nil"/>
              <w:bottom w:val="nil"/>
              <w:right w:val="nil"/>
            </w:tcBorders>
            <w:shd w:val="clear" w:color="auto" w:fill="auto"/>
            <w:noWrap/>
            <w:vAlign w:val="center"/>
            <w:hideMark/>
          </w:tcPr>
          <w:p w14:paraId="3B19034D" w14:textId="77777777" w:rsidR="00D50F7A" w:rsidRPr="00633CAE" w:rsidRDefault="00D50F7A" w:rsidP="00633CAE">
            <w:pPr>
              <w:rPr>
                <w:ins w:id="712" w:author="Julien PARC" w:date="2021-08-05T14:48:00Z"/>
                <w:color w:val="000000"/>
              </w:rPr>
            </w:pPr>
          </w:p>
        </w:tc>
      </w:tr>
      <w:tr w:rsidR="00D50F7A" w:rsidRPr="00D50F7A" w14:paraId="3CD5C3E3" w14:textId="77777777" w:rsidTr="00633CAE">
        <w:trPr>
          <w:trHeight w:val="300"/>
          <w:ins w:id="713" w:author="Julien PARC" w:date="2021-08-05T14:48:00Z"/>
        </w:trPr>
        <w:tc>
          <w:tcPr>
            <w:tcW w:w="0" w:type="auto"/>
            <w:tcBorders>
              <w:top w:val="nil"/>
              <w:left w:val="nil"/>
              <w:bottom w:val="nil"/>
              <w:right w:val="nil"/>
            </w:tcBorders>
            <w:shd w:val="clear" w:color="auto" w:fill="auto"/>
            <w:noWrap/>
            <w:vAlign w:val="center"/>
            <w:hideMark/>
          </w:tcPr>
          <w:p w14:paraId="2AB444D5" w14:textId="77777777" w:rsidR="00D50F7A" w:rsidRPr="00D50F7A" w:rsidRDefault="00D50F7A">
            <w:pPr>
              <w:rPr>
                <w:ins w:id="714" w:author="Julien PARC" w:date="2021-08-05T14:48:00Z"/>
              </w:rPr>
            </w:pPr>
          </w:p>
        </w:tc>
        <w:tc>
          <w:tcPr>
            <w:tcW w:w="0" w:type="auto"/>
            <w:tcBorders>
              <w:top w:val="nil"/>
              <w:left w:val="nil"/>
              <w:bottom w:val="nil"/>
              <w:right w:val="nil"/>
            </w:tcBorders>
            <w:shd w:val="clear" w:color="auto" w:fill="auto"/>
            <w:noWrap/>
            <w:vAlign w:val="center"/>
            <w:hideMark/>
          </w:tcPr>
          <w:p w14:paraId="60C17672" w14:textId="77777777" w:rsidR="00D50F7A" w:rsidRPr="00D50F7A" w:rsidRDefault="00D50F7A">
            <w:pPr>
              <w:rPr>
                <w:ins w:id="715" w:author="Julien PARC" w:date="2021-08-05T14:48:00Z"/>
              </w:rPr>
            </w:pPr>
          </w:p>
        </w:tc>
        <w:tc>
          <w:tcPr>
            <w:tcW w:w="0" w:type="auto"/>
            <w:tcBorders>
              <w:top w:val="nil"/>
              <w:left w:val="nil"/>
              <w:bottom w:val="nil"/>
              <w:right w:val="nil"/>
            </w:tcBorders>
            <w:shd w:val="clear" w:color="auto" w:fill="auto"/>
            <w:noWrap/>
            <w:vAlign w:val="center"/>
            <w:hideMark/>
          </w:tcPr>
          <w:p w14:paraId="78E9CFCC" w14:textId="77777777" w:rsidR="00D50F7A" w:rsidRPr="00D50F7A" w:rsidRDefault="00D50F7A">
            <w:pPr>
              <w:rPr>
                <w:ins w:id="716" w:author="Julien PARC" w:date="2021-08-05T14:48:00Z"/>
              </w:rPr>
            </w:pPr>
          </w:p>
        </w:tc>
      </w:tr>
      <w:tr w:rsidR="00D50F7A" w:rsidRPr="00D50F7A" w14:paraId="215358BE" w14:textId="77777777" w:rsidTr="00633CAE">
        <w:trPr>
          <w:trHeight w:val="300"/>
          <w:ins w:id="717" w:author="Julien PARC" w:date="2021-08-05T14:48:00Z"/>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8C230" w14:textId="77777777" w:rsidR="00D50F7A" w:rsidRPr="00633CAE" w:rsidRDefault="00D50F7A">
            <w:pPr>
              <w:rPr>
                <w:ins w:id="718" w:author="Julien PARC" w:date="2021-08-05T14:48:00Z"/>
                <w:color w:val="000000"/>
              </w:rPr>
            </w:pPr>
            <w:ins w:id="719" w:author="Julien PARC" w:date="2021-08-05T14:48:00Z">
              <w:r w:rsidRPr="00633CAE">
                <w:rPr>
                  <w:color w:val="000000"/>
                </w:rPr>
                <w:t>Méthode</w:t>
              </w:r>
            </w:ins>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CEACC5" w14:textId="77777777" w:rsidR="00D50F7A" w:rsidRPr="00633CAE" w:rsidRDefault="00D50F7A">
            <w:pPr>
              <w:rPr>
                <w:ins w:id="720" w:author="Julien PARC" w:date="2021-08-05T14:48:00Z"/>
                <w:color w:val="000000"/>
              </w:rPr>
            </w:pPr>
            <w:ins w:id="721" w:author="Julien PARC" w:date="2021-08-05T14:48:00Z">
              <w:r w:rsidRPr="00633CAE">
                <w:rPr>
                  <w:color w:val="000000"/>
                </w:rPr>
                <w:t>Uph</w:t>
              </w:r>
            </w:ins>
          </w:p>
        </w:tc>
        <w:tc>
          <w:tcPr>
            <w:tcW w:w="0" w:type="auto"/>
            <w:tcBorders>
              <w:top w:val="nil"/>
              <w:left w:val="nil"/>
              <w:bottom w:val="nil"/>
              <w:right w:val="nil"/>
            </w:tcBorders>
            <w:shd w:val="clear" w:color="auto" w:fill="auto"/>
            <w:noWrap/>
            <w:vAlign w:val="center"/>
            <w:hideMark/>
          </w:tcPr>
          <w:p w14:paraId="2AC6A276" w14:textId="77777777" w:rsidR="00D50F7A" w:rsidRPr="00633CAE" w:rsidRDefault="00D50F7A">
            <w:pPr>
              <w:rPr>
                <w:ins w:id="722" w:author="Julien PARC" w:date="2021-08-05T14:48:00Z"/>
                <w:color w:val="000000"/>
              </w:rPr>
            </w:pPr>
          </w:p>
        </w:tc>
      </w:tr>
      <w:tr w:rsidR="00D50F7A" w:rsidRPr="00D50F7A" w14:paraId="19AED378" w14:textId="77777777" w:rsidTr="00633CAE">
        <w:trPr>
          <w:trHeight w:val="300"/>
          <w:ins w:id="723" w:author="Julien PARC" w:date="2021-08-05T14:48: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803CA1" w14:textId="77777777" w:rsidR="00D50F7A" w:rsidRPr="00633CAE" w:rsidRDefault="00D50F7A">
            <w:pPr>
              <w:rPr>
                <w:ins w:id="724" w:author="Julien PARC" w:date="2021-08-05T14:48:00Z"/>
                <w:color w:val="000000"/>
              </w:rPr>
            </w:pPr>
            <w:ins w:id="725" w:author="Julien PARC" w:date="2021-08-05T14:48:00Z">
              <w:r w:rsidRPr="00633CAE">
                <w:rPr>
                  <w:color w:val="000000"/>
                </w:rPr>
                <w:t>Moyenne av. 1975</w:t>
              </w:r>
            </w:ins>
          </w:p>
        </w:tc>
        <w:tc>
          <w:tcPr>
            <w:tcW w:w="0" w:type="auto"/>
            <w:tcBorders>
              <w:top w:val="nil"/>
              <w:left w:val="nil"/>
              <w:bottom w:val="single" w:sz="4" w:space="0" w:color="auto"/>
              <w:right w:val="single" w:sz="4" w:space="0" w:color="auto"/>
            </w:tcBorders>
            <w:shd w:val="clear" w:color="auto" w:fill="auto"/>
            <w:noWrap/>
            <w:vAlign w:val="center"/>
            <w:hideMark/>
          </w:tcPr>
          <w:p w14:paraId="73A2AA87" w14:textId="08ABB8C8" w:rsidR="00D50F7A" w:rsidRPr="00633CAE" w:rsidRDefault="00D50F7A">
            <w:pPr>
              <w:rPr>
                <w:ins w:id="726" w:author="Julien PARC" w:date="2021-08-05T14:48:00Z"/>
                <w:color w:val="000000"/>
              </w:rPr>
            </w:pPr>
            <w:ins w:id="727" w:author="Julien PARC" w:date="2021-08-05T14:48:00Z">
              <w:r w:rsidRPr="00633CAE">
                <w:rPr>
                  <w:color w:val="000000"/>
                </w:rPr>
                <w:t>1,20</w:t>
              </w:r>
            </w:ins>
          </w:p>
        </w:tc>
        <w:tc>
          <w:tcPr>
            <w:tcW w:w="0" w:type="auto"/>
            <w:tcBorders>
              <w:top w:val="nil"/>
              <w:left w:val="nil"/>
              <w:bottom w:val="nil"/>
              <w:right w:val="nil"/>
            </w:tcBorders>
            <w:shd w:val="clear" w:color="auto" w:fill="auto"/>
            <w:noWrap/>
            <w:vAlign w:val="center"/>
            <w:hideMark/>
          </w:tcPr>
          <w:p w14:paraId="4274E62B" w14:textId="77777777" w:rsidR="00D50F7A" w:rsidRPr="00633CAE" w:rsidRDefault="00D50F7A">
            <w:pPr>
              <w:rPr>
                <w:ins w:id="728" w:author="Julien PARC" w:date="2021-08-05T14:48:00Z"/>
                <w:color w:val="000000"/>
              </w:rPr>
            </w:pPr>
          </w:p>
        </w:tc>
      </w:tr>
      <w:tr w:rsidR="00D50F7A" w:rsidRPr="00D50F7A" w14:paraId="590F0483" w14:textId="77777777" w:rsidTr="00633CAE">
        <w:trPr>
          <w:trHeight w:val="300"/>
          <w:ins w:id="729" w:author="Julien PARC" w:date="2021-08-05T14:48: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F35FE2" w14:textId="77777777" w:rsidR="00D50F7A" w:rsidRPr="00633CAE" w:rsidRDefault="00D50F7A">
            <w:pPr>
              <w:rPr>
                <w:ins w:id="730" w:author="Julien PARC" w:date="2021-08-05T14:48:00Z"/>
                <w:color w:val="000000"/>
              </w:rPr>
            </w:pPr>
            <w:ins w:id="731" w:author="Julien PARC" w:date="2021-08-05T14:48:00Z">
              <w:r w:rsidRPr="00633CAE">
                <w:rPr>
                  <w:color w:val="000000"/>
                </w:rPr>
                <w:t>Moyenne av. 2000</w:t>
              </w:r>
            </w:ins>
          </w:p>
        </w:tc>
        <w:tc>
          <w:tcPr>
            <w:tcW w:w="0" w:type="auto"/>
            <w:tcBorders>
              <w:top w:val="nil"/>
              <w:left w:val="nil"/>
              <w:bottom w:val="single" w:sz="4" w:space="0" w:color="auto"/>
              <w:right w:val="single" w:sz="4" w:space="0" w:color="auto"/>
            </w:tcBorders>
            <w:shd w:val="clear" w:color="auto" w:fill="auto"/>
            <w:noWrap/>
            <w:vAlign w:val="center"/>
            <w:hideMark/>
          </w:tcPr>
          <w:p w14:paraId="2DB25145" w14:textId="2BF6E756" w:rsidR="00D50F7A" w:rsidRPr="00633CAE" w:rsidRDefault="00D50F7A">
            <w:pPr>
              <w:rPr>
                <w:ins w:id="732" w:author="Julien PARC" w:date="2021-08-05T14:48:00Z"/>
                <w:color w:val="000000"/>
              </w:rPr>
            </w:pPr>
            <w:ins w:id="733" w:author="Julien PARC" w:date="2021-08-05T14:48:00Z">
              <w:r w:rsidRPr="00633CAE">
                <w:rPr>
                  <w:color w:val="000000"/>
                </w:rPr>
                <w:t>0,99</w:t>
              </w:r>
            </w:ins>
          </w:p>
        </w:tc>
        <w:tc>
          <w:tcPr>
            <w:tcW w:w="0" w:type="auto"/>
            <w:tcBorders>
              <w:top w:val="nil"/>
              <w:left w:val="nil"/>
              <w:bottom w:val="nil"/>
              <w:right w:val="nil"/>
            </w:tcBorders>
            <w:shd w:val="clear" w:color="auto" w:fill="auto"/>
            <w:noWrap/>
            <w:vAlign w:val="center"/>
            <w:hideMark/>
          </w:tcPr>
          <w:p w14:paraId="2CE49AAF" w14:textId="77777777" w:rsidR="00D50F7A" w:rsidRPr="00633CAE" w:rsidRDefault="00D50F7A">
            <w:pPr>
              <w:rPr>
                <w:ins w:id="734" w:author="Julien PARC" w:date="2021-08-05T14:48:00Z"/>
                <w:color w:val="000000"/>
              </w:rPr>
            </w:pPr>
          </w:p>
        </w:tc>
      </w:tr>
      <w:tr w:rsidR="00D50F7A" w:rsidRPr="00D50F7A" w14:paraId="637B47CF" w14:textId="77777777" w:rsidTr="00633CAE">
        <w:trPr>
          <w:trHeight w:val="300"/>
          <w:ins w:id="735" w:author="Julien PARC" w:date="2021-08-05T14:48: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2D06BC" w14:textId="77777777" w:rsidR="00D50F7A" w:rsidRPr="00633CAE" w:rsidRDefault="00D50F7A">
            <w:pPr>
              <w:rPr>
                <w:ins w:id="736" w:author="Julien PARC" w:date="2021-08-05T14:48:00Z"/>
                <w:color w:val="000000"/>
              </w:rPr>
            </w:pPr>
            <w:ins w:id="737" w:author="Julien PARC" w:date="2021-08-05T14:48:00Z">
              <w:r w:rsidRPr="00633CAE">
                <w:rPr>
                  <w:color w:val="000000"/>
                </w:rPr>
                <w:t>Moyenne si non ou faiblement isolé toute période (&gt; 0,5W/m².K)</w:t>
              </w:r>
            </w:ins>
          </w:p>
        </w:tc>
        <w:tc>
          <w:tcPr>
            <w:tcW w:w="0" w:type="auto"/>
            <w:tcBorders>
              <w:top w:val="nil"/>
              <w:left w:val="nil"/>
              <w:bottom w:val="single" w:sz="4" w:space="0" w:color="auto"/>
              <w:right w:val="single" w:sz="4" w:space="0" w:color="auto"/>
            </w:tcBorders>
            <w:shd w:val="clear" w:color="auto" w:fill="auto"/>
            <w:noWrap/>
            <w:vAlign w:val="center"/>
            <w:hideMark/>
          </w:tcPr>
          <w:p w14:paraId="4A68186A" w14:textId="6A45D1AA" w:rsidR="00D50F7A" w:rsidRPr="00633CAE" w:rsidRDefault="00D50F7A">
            <w:pPr>
              <w:rPr>
                <w:ins w:id="738" w:author="Julien PARC" w:date="2021-08-05T14:48:00Z"/>
                <w:color w:val="000000"/>
              </w:rPr>
            </w:pPr>
            <w:ins w:id="739" w:author="Julien PARC" w:date="2021-08-05T14:48:00Z">
              <w:r w:rsidRPr="00633CAE">
                <w:rPr>
                  <w:color w:val="000000"/>
                </w:rPr>
                <w:t>1,44</w:t>
              </w:r>
            </w:ins>
          </w:p>
        </w:tc>
        <w:tc>
          <w:tcPr>
            <w:tcW w:w="0" w:type="auto"/>
            <w:tcBorders>
              <w:top w:val="nil"/>
              <w:left w:val="nil"/>
              <w:bottom w:val="nil"/>
              <w:right w:val="nil"/>
            </w:tcBorders>
            <w:shd w:val="clear" w:color="auto" w:fill="auto"/>
            <w:noWrap/>
            <w:vAlign w:val="center"/>
            <w:hideMark/>
          </w:tcPr>
          <w:p w14:paraId="167D643D" w14:textId="77777777" w:rsidR="00D50F7A" w:rsidRPr="00633CAE" w:rsidRDefault="00D50F7A">
            <w:pPr>
              <w:rPr>
                <w:ins w:id="740" w:author="Julien PARC" w:date="2021-08-05T14:48:00Z"/>
                <w:color w:val="000000"/>
              </w:rPr>
            </w:pPr>
          </w:p>
        </w:tc>
      </w:tr>
    </w:tbl>
    <w:p w14:paraId="0DA3AA98" w14:textId="1EF7ABB6" w:rsidR="00BE55F3" w:rsidRDefault="00BE55F3" w:rsidP="00FD0639">
      <w:pPr>
        <w:pStyle w:val="Corpsdetexte"/>
        <w:jc w:val="both"/>
        <w:rPr>
          <w:ins w:id="741" w:author="Julien PARC" w:date="2021-08-05T14:48:00Z"/>
          <w:b/>
          <w:i/>
          <w:iCs/>
          <w:sz w:val="22"/>
          <w:szCs w:val="22"/>
        </w:rPr>
      </w:pPr>
    </w:p>
    <w:p w14:paraId="1E83325F" w14:textId="693421DC" w:rsidR="00D50F7A" w:rsidRDefault="00D50F7A" w:rsidP="00FD0639">
      <w:pPr>
        <w:pStyle w:val="Corpsdetexte"/>
        <w:jc w:val="both"/>
        <w:rPr>
          <w:ins w:id="742" w:author="Julien PARC" w:date="2021-08-05T14:50:00Z"/>
          <w:b/>
          <w:i/>
          <w:iCs/>
          <w:sz w:val="22"/>
          <w:szCs w:val="22"/>
        </w:rPr>
      </w:pPr>
    </w:p>
    <w:p w14:paraId="1003D3EF" w14:textId="74F1F44F" w:rsidR="00D50F7A" w:rsidRDefault="00D50F7A" w:rsidP="00FD0639">
      <w:pPr>
        <w:pStyle w:val="Corpsdetexte"/>
        <w:jc w:val="both"/>
        <w:rPr>
          <w:ins w:id="743" w:author="Julien PARC" w:date="2021-08-05T14:50:00Z"/>
          <w:b/>
          <w:i/>
          <w:iCs/>
          <w:sz w:val="22"/>
          <w:szCs w:val="22"/>
        </w:rPr>
      </w:pPr>
      <w:ins w:id="744" w:author="Julien PARC" w:date="2021-08-05T14:50:00Z">
        <w:r>
          <w:rPr>
            <w:b/>
            <w:i/>
            <w:iCs/>
            <w:sz w:val="22"/>
            <w:szCs w:val="22"/>
          </w:rPr>
          <w:t xml:space="preserve">Valeur retenue : </w:t>
        </w:r>
      </w:ins>
      <w:ins w:id="745" w:author="Julien PARC" w:date="2021-08-06T15:50:00Z">
        <w:r w:rsidR="00633CAE">
          <w:rPr>
            <w:b/>
            <w:i/>
            <w:iCs/>
            <w:sz w:val="22"/>
            <w:szCs w:val="22"/>
          </w:rPr>
          <w:t>1,2</w:t>
        </w:r>
      </w:ins>
      <w:ins w:id="746" w:author="Julien PARC" w:date="2021-08-05T14:50:00Z">
        <w:r>
          <w:rPr>
            <w:b/>
            <w:i/>
            <w:iCs/>
            <w:sz w:val="22"/>
            <w:szCs w:val="22"/>
          </w:rPr>
          <w:t xml:space="preserve"> W/m².K </w:t>
        </w:r>
      </w:ins>
    </w:p>
    <w:p w14:paraId="4555F040" w14:textId="77777777" w:rsidR="00D50F7A" w:rsidRPr="00633CAE" w:rsidRDefault="00D50F7A" w:rsidP="00FD0639">
      <w:pPr>
        <w:pStyle w:val="Corpsdetexte"/>
        <w:jc w:val="both"/>
        <w:rPr>
          <w:ins w:id="747" w:author="Julien PARC" w:date="2021-07-09T15:52:00Z"/>
          <w:b/>
          <w:i/>
          <w:iCs/>
          <w:sz w:val="22"/>
          <w:szCs w:val="22"/>
        </w:rPr>
      </w:pPr>
    </w:p>
    <w:p w14:paraId="033A44DB" w14:textId="77777777" w:rsidR="005B3869" w:rsidRPr="00F0482A" w:rsidRDefault="005B3869" w:rsidP="00633CAE">
      <w:pPr>
        <w:pStyle w:val="Corpsdetexte"/>
        <w:numPr>
          <w:ilvl w:val="0"/>
          <w:numId w:val="30"/>
        </w:numPr>
        <w:jc w:val="both"/>
        <w:rPr>
          <w:ins w:id="748" w:author="Julien PARC" w:date="2021-07-09T15:53:00Z"/>
          <w:i/>
          <w:iCs/>
          <w:sz w:val="22"/>
          <w:szCs w:val="22"/>
          <w:u w:val="single"/>
        </w:rPr>
      </w:pPr>
      <w:ins w:id="749" w:author="Julien PARC" w:date="2021-07-09T15:53:00Z">
        <w:r w:rsidRPr="00F0482A">
          <w:rPr>
            <w:i/>
            <w:iCs/>
            <w:sz w:val="22"/>
            <w:szCs w:val="22"/>
            <w:u w:val="single"/>
          </w:rPr>
          <w:t xml:space="preserve">Hypothèses pour le calcul du </w:t>
        </w:r>
        <w:r w:rsidRPr="00F0482A">
          <w:rPr>
            <w:i/>
            <w:iCs/>
            <w:sz w:val="22"/>
            <w:szCs w:val="22"/>
            <w:u w:val="single"/>
          </w:rPr>
          <w:sym w:font="Symbol" w:char="F044"/>
        </w:r>
        <w:r w:rsidRPr="00F0482A">
          <w:rPr>
            <w:i/>
            <w:iCs/>
            <w:sz w:val="22"/>
            <w:szCs w:val="22"/>
            <w:u w:val="single"/>
          </w:rPr>
          <w:t>U lié aux déperditions complémentaires des ponts thermiques intégrés et au U</w:t>
        </w:r>
        <w:r>
          <w:rPr>
            <w:i/>
            <w:iCs/>
            <w:sz w:val="22"/>
            <w:szCs w:val="22"/>
            <w:u w:val="single"/>
          </w:rPr>
          <w:t xml:space="preserve">p </w:t>
        </w:r>
        <w:r w:rsidRPr="00F0482A">
          <w:rPr>
            <w:i/>
            <w:iCs/>
            <w:sz w:val="22"/>
            <w:szCs w:val="22"/>
            <w:u w:val="single"/>
          </w:rPr>
          <w:t xml:space="preserve">final </w:t>
        </w:r>
      </w:ins>
    </w:p>
    <w:p w14:paraId="6D7024A7" w14:textId="77777777" w:rsidR="005B3869" w:rsidRDefault="005B3869" w:rsidP="005B3869">
      <w:pPr>
        <w:pStyle w:val="Corpsdetexte"/>
        <w:jc w:val="both"/>
        <w:rPr>
          <w:ins w:id="750" w:author="Julien PARC" w:date="2021-07-09T15:53:00Z"/>
          <w:bCs/>
          <w:sz w:val="22"/>
          <w:szCs w:val="22"/>
          <w:lang w:val="en-GB"/>
        </w:rPr>
      </w:pPr>
    </w:p>
    <w:p w14:paraId="023B0320" w14:textId="77777777" w:rsidR="005B3869" w:rsidRPr="007F235A" w:rsidRDefault="005B3869" w:rsidP="005B3869">
      <w:pPr>
        <w:pStyle w:val="Corpsdetexte"/>
        <w:jc w:val="center"/>
        <w:rPr>
          <w:ins w:id="751" w:author="Julien PARC" w:date="2021-07-09T15:53:00Z"/>
          <w:bCs/>
          <w:sz w:val="22"/>
          <w:szCs w:val="22"/>
          <w:lang w:val="en-GB"/>
        </w:rPr>
      </w:pPr>
      <w:ins w:id="752" w:author="Julien PARC" w:date="2021-07-09T15:53:00Z">
        <w:r w:rsidRPr="007F235A">
          <w:rPr>
            <w:bCs/>
            <w:sz w:val="22"/>
            <w:szCs w:val="22"/>
            <w:lang w:val="en-GB"/>
          </w:rPr>
          <w:t>Up final = 1/(1/Up initial +R)</w:t>
        </w:r>
        <w:r>
          <w:rPr>
            <w:bCs/>
            <w:sz w:val="22"/>
            <w:szCs w:val="22"/>
            <w:lang w:val="en-GB"/>
          </w:rPr>
          <w:t xml:space="preserve">+ </w:t>
        </w:r>
        <w:r w:rsidRPr="007F235A">
          <w:rPr>
            <w:bCs/>
            <w:sz w:val="22"/>
            <w:szCs w:val="22"/>
          </w:rPr>
          <w:sym w:font="Symbol" w:char="F044"/>
        </w:r>
        <w:r w:rsidRPr="007F235A">
          <w:rPr>
            <w:bCs/>
            <w:sz w:val="22"/>
            <w:szCs w:val="22"/>
            <w:lang w:val="en-GB"/>
          </w:rPr>
          <w:t>U</w:t>
        </w:r>
      </w:ins>
    </w:p>
    <w:p w14:paraId="2CF38EC2" w14:textId="77777777" w:rsidR="005B3869" w:rsidRDefault="005B3869" w:rsidP="005B3869">
      <w:pPr>
        <w:pStyle w:val="Corpsdetexte"/>
        <w:jc w:val="both"/>
        <w:rPr>
          <w:ins w:id="753" w:author="Julien PARC" w:date="2021-07-09T15:53:00Z"/>
          <w:bCs/>
          <w:sz w:val="22"/>
          <w:szCs w:val="22"/>
          <w:lang w:val="en-GB"/>
        </w:rPr>
      </w:pPr>
    </w:p>
    <w:p w14:paraId="21263009" w14:textId="77777777" w:rsidR="005B3869" w:rsidRDefault="005B3869" w:rsidP="005B3869">
      <w:pPr>
        <w:pStyle w:val="Corpsdetexte"/>
        <w:jc w:val="both"/>
        <w:rPr>
          <w:ins w:id="754" w:author="Julien PARC" w:date="2021-07-09T16:00:00Z"/>
          <w:bCs/>
          <w:sz w:val="20"/>
          <w:szCs w:val="20"/>
        </w:rPr>
      </w:pPr>
      <w:ins w:id="755" w:author="Julien PARC" w:date="2021-07-09T15:53:00Z">
        <w:r w:rsidRPr="00916C81">
          <w:rPr>
            <w:bCs/>
            <w:sz w:val="22"/>
            <w:szCs w:val="22"/>
            <w:lang w:val="en-GB"/>
          </w:rPr>
          <w:t xml:space="preserve">Les </w:t>
        </w:r>
        <w:r w:rsidRPr="00F0482A">
          <w:rPr>
            <w:bCs/>
            <w:sz w:val="20"/>
            <w:szCs w:val="20"/>
            <w:lang w:val="el-GR"/>
          </w:rPr>
          <w:t>Δ</w:t>
        </w:r>
        <w:r w:rsidRPr="00F0482A">
          <w:rPr>
            <w:bCs/>
            <w:sz w:val="20"/>
            <w:szCs w:val="20"/>
          </w:rPr>
          <w:t>U sont établis à partir des données disponibles dans les règles Th-Bât et le guide PACTE</w:t>
        </w:r>
        <w:r>
          <w:rPr>
            <w:bCs/>
            <w:sz w:val="20"/>
            <w:szCs w:val="20"/>
          </w:rPr>
          <w:t xml:space="preserve"> sur l’isolation</w:t>
        </w:r>
        <w:r w:rsidRPr="00F0482A">
          <w:rPr>
            <w:bCs/>
            <w:sz w:val="20"/>
            <w:szCs w:val="20"/>
          </w:rPr>
          <w:t xml:space="preserve"> sur l’isolation par l’intérieur.</w:t>
        </w:r>
        <w:r>
          <w:rPr>
            <w:bCs/>
            <w:sz w:val="20"/>
            <w:szCs w:val="20"/>
          </w:rPr>
          <w:t xml:space="preserve"> Cette valeur représente les déperditions supplémentaires liées aux ponts thermiques intégrés. Les ponts thermiques de liaison ne sont pas pris en compte ici.  </w:t>
        </w:r>
      </w:ins>
    </w:p>
    <w:p w14:paraId="11ECA9B8" w14:textId="77777777" w:rsidR="005B3869" w:rsidRDefault="005B3869" w:rsidP="005B3869">
      <w:pPr>
        <w:pStyle w:val="Corpsdetexte"/>
        <w:jc w:val="both"/>
        <w:rPr>
          <w:ins w:id="756" w:author="Julien PARC" w:date="2021-07-09T16:00:00Z"/>
          <w:bCs/>
          <w:sz w:val="20"/>
          <w:szCs w:val="20"/>
        </w:rPr>
      </w:pPr>
    </w:p>
    <w:p w14:paraId="1357190D" w14:textId="77777777" w:rsidR="005B3869" w:rsidRDefault="005B3869" w:rsidP="005B3869">
      <w:pPr>
        <w:pStyle w:val="Corpsdetexte"/>
        <w:jc w:val="both"/>
        <w:rPr>
          <w:ins w:id="757" w:author="Julien PARC" w:date="2021-07-09T16:00:00Z"/>
          <w:bCs/>
          <w:sz w:val="20"/>
          <w:szCs w:val="20"/>
        </w:rPr>
      </w:pPr>
    </w:p>
    <w:tbl>
      <w:tblPr>
        <w:tblStyle w:val="Grilledutableau"/>
        <w:tblW w:w="7820" w:type="dxa"/>
        <w:tblLook w:val="04A0" w:firstRow="1" w:lastRow="0" w:firstColumn="1" w:lastColumn="0" w:noHBand="0" w:noVBand="1"/>
      </w:tblPr>
      <w:tblGrid>
        <w:gridCol w:w="3964"/>
        <w:gridCol w:w="3856"/>
      </w:tblGrid>
      <w:tr w:rsidR="005B3869" w:rsidRPr="005B3869" w14:paraId="505433A3" w14:textId="77777777" w:rsidTr="00633CAE">
        <w:trPr>
          <w:trHeight w:val="20"/>
          <w:ins w:id="758" w:author="Julien PARC" w:date="2021-07-09T16:00:00Z"/>
        </w:trPr>
        <w:tc>
          <w:tcPr>
            <w:tcW w:w="3964" w:type="dxa"/>
            <w:vAlign w:val="center"/>
            <w:hideMark/>
          </w:tcPr>
          <w:p w14:paraId="3F3442B3" w14:textId="74170296" w:rsidR="005B3869" w:rsidRPr="00633CAE" w:rsidRDefault="005B3869" w:rsidP="00633CAE">
            <w:pPr>
              <w:jc w:val="center"/>
              <w:rPr>
                <w:ins w:id="759" w:author="Julien PARC" w:date="2021-07-09T16:00:00Z"/>
                <w:color w:val="000000"/>
              </w:rPr>
            </w:pPr>
          </w:p>
        </w:tc>
        <w:tc>
          <w:tcPr>
            <w:tcW w:w="3856" w:type="dxa"/>
            <w:vAlign w:val="center"/>
            <w:hideMark/>
          </w:tcPr>
          <w:p w14:paraId="52EFB088" w14:textId="77777777" w:rsidR="005B3869" w:rsidRPr="00633CAE" w:rsidRDefault="005B3869">
            <w:pPr>
              <w:jc w:val="center"/>
              <w:rPr>
                <w:ins w:id="760" w:author="Julien PARC" w:date="2021-07-09T16:00:00Z"/>
                <w:color w:val="000000"/>
              </w:rPr>
            </w:pPr>
            <w:ins w:id="761" w:author="Julien PARC" w:date="2021-07-09T16:00:00Z">
              <w:r w:rsidRPr="00633CAE">
                <w:rPr>
                  <w:color w:val="000000"/>
                </w:rPr>
                <w:t xml:space="preserve">ΔU (W/m².K) </w:t>
              </w:r>
              <w:r w:rsidRPr="00633CAE">
                <w:rPr>
                  <w:i/>
                  <w:iCs/>
                  <w:color w:val="000000"/>
                </w:rPr>
                <w:t>(RT: valeurs et coefficients pour l'application des règles Th-Bat)</w:t>
              </w:r>
            </w:ins>
          </w:p>
        </w:tc>
      </w:tr>
      <w:tr w:rsidR="005B3869" w:rsidRPr="005B3869" w14:paraId="33EB628B" w14:textId="77777777" w:rsidTr="00633CAE">
        <w:trPr>
          <w:trHeight w:val="20"/>
          <w:ins w:id="762" w:author="Julien PARC" w:date="2021-07-09T16:00:00Z"/>
        </w:trPr>
        <w:tc>
          <w:tcPr>
            <w:tcW w:w="3964" w:type="dxa"/>
            <w:vAlign w:val="center"/>
            <w:hideMark/>
          </w:tcPr>
          <w:p w14:paraId="494DD313" w14:textId="77777777" w:rsidR="005B3869" w:rsidRPr="00633CAE" w:rsidRDefault="005B3869">
            <w:pPr>
              <w:jc w:val="center"/>
              <w:rPr>
                <w:ins w:id="763" w:author="Julien PARC" w:date="2021-07-09T16:00:00Z"/>
                <w:color w:val="000000"/>
              </w:rPr>
            </w:pPr>
            <w:ins w:id="764" w:author="Julien PARC" w:date="2021-07-09T16:00:00Z">
              <w:r w:rsidRPr="00633CAE">
                <w:rPr>
                  <w:color w:val="000000"/>
                </w:rPr>
                <w:t>Planchers bas isolés en sous face fixés mécaniquement par des fixations traversantes</w:t>
              </w:r>
            </w:ins>
          </w:p>
        </w:tc>
        <w:tc>
          <w:tcPr>
            <w:tcW w:w="3856" w:type="dxa"/>
            <w:noWrap/>
            <w:vAlign w:val="center"/>
            <w:hideMark/>
          </w:tcPr>
          <w:p w14:paraId="49A75818" w14:textId="77777777" w:rsidR="005B3869" w:rsidRPr="00633CAE" w:rsidRDefault="005B3869">
            <w:pPr>
              <w:jc w:val="center"/>
              <w:rPr>
                <w:ins w:id="765" w:author="Julien PARC" w:date="2021-07-09T16:00:00Z"/>
                <w:color w:val="000000"/>
              </w:rPr>
            </w:pPr>
            <w:ins w:id="766" w:author="Julien PARC" w:date="2021-07-09T16:00:00Z">
              <w:r w:rsidRPr="00633CAE">
                <w:rPr>
                  <w:color w:val="000000"/>
                </w:rPr>
                <w:t>0,11</w:t>
              </w:r>
            </w:ins>
          </w:p>
        </w:tc>
      </w:tr>
      <w:tr w:rsidR="005B3869" w:rsidRPr="005B3869" w14:paraId="6BFD82B2" w14:textId="77777777" w:rsidTr="00633CAE">
        <w:trPr>
          <w:trHeight w:val="20"/>
          <w:ins w:id="767" w:author="Julien PARC" w:date="2021-07-09T16:00:00Z"/>
        </w:trPr>
        <w:tc>
          <w:tcPr>
            <w:tcW w:w="3964" w:type="dxa"/>
            <w:vAlign w:val="center"/>
            <w:hideMark/>
          </w:tcPr>
          <w:p w14:paraId="68302F75" w14:textId="77777777" w:rsidR="005B3869" w:rsidRPr="00633CAE" w:rsidRDefault="005B3869">
            <w:pPr>
              <w:jc w:val="center"/>
              <w:rPr>
                <w:ins w:id="768" w:author="Julien PARC" w:date="2021-07-09T16:00:00Z"/>
                <w:color w:val="000000"/>
              </w:rPr>
            </w:pPr>
            <w:ins w:id="769" w:author="Julien PARC" w:date="2021-07-09T16:00:00Z">
              <w:r w:rsidRPr="00633CAE">
                <w:rPr>
                  <w:color w:val="000000"/>
                </w:rPr>
                <w:t>Plancher bas avec isolant projeté</w:t>
              </w:r>
            </w:ins>
          </w:p>
        </w:tc>
        <w:tc>
          <w:tcPr>
            <w:tcW w:w="3856" w:type="dxa"/>
            <w:noWrap/>
            <w:vAlign w:val="center"/>
            <w:hideMark/>
          </w:tcPr>
          <w:p w14:paraId="1B9987DA" w14:textId="77777777" w:rsidR="005B3869" w:rsidRPr="00633CAE" w:rsidRDefault="005B3869">
            <w:pPr>
              <w:jc w:val="center"/>
              <w:rPr>
                <w:ins w:id="770" w:author="Julien PARC" w:date="2021-07-09T16:00:00Z"/>
                <w:color w:val="000000"/>
              </w:rPr>
            </w:pPr>
            <w:ins w:id="771" w:author="Julien PARC" w:date="2021-07-09T16:00:00Z">
              <w:r w:rsidRPr="00633CAE">
                <w:rPr>
                  <w:color w:val="000000"/>
                </w:rPr>
                <w:t>0,00</w:t>
              </w:r>
            </w:ins>
          </w:p>
        </w:tc>
      </w:tr>
    </w:tbl>
    <w:p w14:paraId="4FE266EA" w14:textId="77777777" w:rsidR="005B3869" w:rsidRDefault="005B3869" w:rsidP="005B3869">
      <w:pPr>
        <w:pStyle w:val="Corpsdetexte"/>
        <w:jc w:val="both"/>
        <w:rPr>
          <w:ins w:id="772" w:author="Julien PARC" w:date="2021-07-09T16:01:00Z"/>
          <w:bCs/>
          <w:sz w:val="20"/>
          <w:szCs w:val="20"/>
        </w:rPr>
      </w:pPr>
    </w:p>
    <w:p w14:paraId="13892A2B" w14:textId="77777777" w:rsidR="00296E42" w:rsidRDefault="00296E42" w:rsidP="005B3869">
      <w:pPr>
        <w:pStyle w:val="Corpsdetexte"/>
        <w:jc w:val="both"/>
        <w:rPr>
          <w:ins w:id="773" w:author="Julien PARC" w:date="2021-07-09T16:01:00Z"/>
          <w:bCs/>
          <w:sz w:val="20"/>
          <w:szCs w:val="20"/>
        </w:rPr>
      </w:pPr>
    </w:p>
    <w:p w14:paraId="6140AC95" w14:textId="77777777" w:rsidR="00296E42" w:rsidRDefault="00296E42" w:rsidP="005B3869">
      <w:pPr>
        <w:pStyle w:val="Corpsdetexte"/>
        <w:jc w:val="both"/>
        <w:rPr>
          <w:ins w:id="774" w:author="Julien PARC" w:date="2021-07-09T16:01:00Z"/>
          <w:bCs/>
          <w:sz w:val="20"/>
          <w:szCs w:val="20"/>
        </w:rPr>
      </w:pPr>
      <w:ins w:id="775" w:author="Julien PARC" w:date="2021-07-09T16:01:00Z">
        <w:r>
          <w:rPr>
            <w:bCs/>
            <w:sz w:val="20"/>
            <w:szCs w:val="20"/>
          </w:rPr>
          <w:t xml:space="preserve">Le Up final retenu est 0,279 W/m².K. </w:t>
        </w:r>
      </w:ins>
    </w:p>
    <w:p w14:paraId="448C8BEA" w14:textId="77777777" w:rsidR="00296E42" w:rsidRDefault="00296E42" w:rsidP="005B3869">
      <w:pPr>
        <w:pStyle w:val="Corpsdetexte"/>
        <w:jc w:val="both"/>
        <w:rPr>
          <w:ins w:id="776" w:author="Julien PARC" w:date="2021-07-09T16:01:00Z"/>
          <w:bCs/>
          <w:sz w:val="20"/>
          <w:szCs w:val="20"/>
        </w:rPr>
      </w:pPr>
    </w:p>
    <w:p w14:paraId="62E79464" w14:textId="77777777" w:rsidR="00296E42" w:rsidRDefault="00296E42" w:rsidP="005B3869">
      <w:pPr>
        <w:pStyle w:val="Corpsdetexte"/>
        <w:jc w:val="both"/>
        <w:rPr>
          <w:ins w:id="777" w:author="Julien PARC" w:date="2021-07-09T16:01:00Z"/>
          <w:bCs/>
          <w:sz w:val="20"/>
          <w:szCs w:val="20"/>
        </w:rPr>
      </w:pPr>
    </w:p>
    <w:p w14:paraId="0DAB7EB5" w14:textId="69349D3D" w:rsidR="005B3869" w:rsidRPr="00A35CE6" w:rsidDel="00296E42" w:rsidRDefault="005B3869" w:rsidP="00FD0639">
      <w:pPr>
        <w:pStyle w:val="Corpsdetexte"/>
        <w:jc w:val="both"/>
        <w:rPr>
          <w:del w:id="778" w:author="Julien PARC" w:date="2021-07-09T16:01:00Z"/>
          <w:bCs/>
          <w:sz w:val="22"/>
          <w:szCs w:val="22"/>
        </w:rPr>
      </w:pPr>
    </w:p>
    <w:p w14:paraId="1F395F6A" w14:textId="77777777" w:rsidR="005B3869" w:rsidRPr="00FE6B9B" w:rsidRDefault="005B3869" w:rsidP="005B3869">
      <w:pPr>
        <w:pStyle w:val="Corpsdetexte"/>
        <w:numPr>
          <w:ilvl w:val="0"/>
          <w:numId w:val="30"/>
        </w:numPr>
        <w:jc w:val="both"/>
        <w:rPr>
          <w:ins w:id="779" w:author="Julien PARC" w:date="2021-07-09T15:54:00Z"/>
          <w:i/>
          <w:iCs/>
          <w:sz w:val="22"/>
          <w:szCs w:val="22"/>
          <w:u w:val="single"/>
        </w:rPr>
      </w:pPr>
      <w:ins w:id="780" w:author="Julien PARC" w:date="2021-07-09T15:54:00Z">
        <w:r>
          <w:rPr>
            <w:i/>
            <w:iCs/>
            <w:sz w:val="22"/>
            <w:szCs w:val="22"/>
            <w:u w:val="single"/>
          </w:rPr>
          <w:t xml:space="preserve">Autres hypothèses : </w:t>
        </w:r>
      </w:ins>
    </w:p>
    <w:p w14:paraId="770E1935" w14:textId="77777777" w:rsidR="005B3869" w:rsidRDefault="005B3869" w:rsidP="005B3869">
      <w:pPr>
        <w:pStyle w:val="Corpsdetexte"/>
        <w:jc w:val="both"/>
        <w:rPr>
          <w:ins w:id="781" w:author="Julien PARC" w:date="2021-07-09T15:54:00Z"/>
          <w:bCs/>
          <w:sz w:val="22"/>
          <w:szCs w:val="22"/>
          <w:lang w:val="en-GB"/>
        </w:rPr>
      </w:pPr>
    </w:p>
    <w:p w14:paraId="72E9ECD4" w14:textId="77777777" w:rsidR="005B3869" w:rsidRPr="007F235A" w:rsidRDefault="005B3869" w:rsidP="005B3869">
      <w:pPr>
        <w:pStyle w:val="Corpsdetexte"/>
        <w:jc w:val="both"/>
        <w:rPr>
          <w:ins w:id="782" w:author="Julien PARC" w:date="2021-07-09T15:54:00Z"/>
          <w:bCs/>
          <w:sz w:val="22"/>
          <w:szCs w:val="22"/>
        </w:rPr>
      </w:pPr>
    </w:p>
    <w:p w14:paraId="132F747C" w14:textId="77777777" w:rsidR="005B3869" w:rsidRPr="007F235A" w:rsidRDefault="005B3869" w:rsidP="005B3869">
      <w:pPr>
        <w:pStyle w:val="Corpsdetexte"/>
        <w:numPr>
          <w:ilvl w:val="0"/>
          <w:numId w:val="32"/>
        </w:numPr>
        <w:tabs>
          <w:tab w:val="clear" w:pos="2136"/>
          <w:tab w:val="num" w:pos="-1416"/>
        </w:tabs>
        <w:ind w:left="360"/>
        <w:jc w:val="both"/>
        <w:rPr>
          <w:ins w:id="783" w:author="Julien PARC" w:date="2021-07-09T15:54:00Z"/>
          <w:bCs/>
          <w:sz w:val="22"/>
          <w:szCs w:val="22"/>
        </w:rPr>
      </w:pPr>
      <w:ins w:id="784" w:author="Julien PARC" w:date="2021-07-09T15:54:00Z">
        <w:r w:rsidRPr="007F235A">
          <w:rPr>
            <w:bCs/>
            <w:sz w:val="22"/>
            <w:szCs w:val="22"/>
          </w:rPr>
          <w:t>Degrés jour moyen (DJU):  1900 K (voir fiche méthodologique R01)</w:t>
        </w:r>
      </w:ins>
    </w:p>
    <w:p w14:paraId="1E946914" w14:textId="77777777" w:rsidR="005B3869" w:rsidRPr="007F235A" w:rsidRDefault="005B3869" w:rsidP="005B3869">
      <w:pPr>
        <w:pStyle w:val="Corpsdetexte"/>
        <w:numPr>
          <w:ilvl w:val="0"/>
          <w:numId w:val="32"/>
        </w:numPr>
        <w:tabs>
          <w:tab w:val="clear" w:pos="2136"/>
          <w:tab w:val="num" w:pos="360"/>
        </w:tabs>
        <w:ind w:left="360"/>
        <w:jc w:val="both"/>
        <w:rPr>
          <w:ins w:id="785" w:author="Julien PARC" w:date="2021-07-09T15:54:00Z"/>
          <w:bCs/>
          <w:sz w:val="22"/>
          <w:szCs w:val="22"/>
        </w:rPr>
      </w:pPr>
      <w:ins w:id="786" w:author="Julien PARC" w:date="2021-07-09T15:54:00Z">
        <w:r w:rsidRPr="007F235A">
          <w:rPr>
            <w:bCs/>
            <w:sz w:val="22"/>
            <w:szCs w:val="22"/>
          </w:rPr>
          <w:t xml:space="preserve">Facteur d’intermittence </w:t>
        </w:r>
        <w:r>
          <w:rPr>
            <w:bCs/>
            <w:sz w:val="22"/>
            <w:szCs w:val="22"/>
          </w:rPr>
          <w:t xml:space="preserve">(INT) </w:t>
        </w:r>
        <w:r w:rsidRPr="007F235A">
          <w:rPr>
            <w:bCs/>
            <w:sz w:val="22"/>
            <w:szCs w:val="22"/>
          </w:rPr>
          <w:t>= 0,7 (Voir annexe 3)</w:t>
        </w:r>
      </w:ins>
    </w:p>
    <w:p w14:paraId="3E8FE84D" w14:textId="77777777" w:rsidR="005B3869" w:rsidRPr="007F235A" w:rsidRDefault="005B3869" w:rsidP="005B3869">
      <w:pPr>
        <w:pStyle w:val="Corpsdetexte"/>
        <w:jc w:val="both"/>
        <w:rPr>
          <w:ins w:id="787" w:author="Julien PARC" w:date="2021-07-09T15:54:00Z"/>
          <w:bCs/>
          <w:sz w:val="22"/>
          <w:szCs w:val="22"/>
        </w:rPr>
      </w:pPr>
    </w:p>
    <w:p w14:paraId="31CFA91E" w14:textId="77777777" w:rsidR="005B3869" w:rsidRDefault="005B3869" w:rsidP="005B3869">
      <w:pPr>
        <w:pStyle w:val="Corpsdetexte"/>
        <w:jc w:val="both"/>
        <w:rPr>
          <w:ins w:id="788" w:author="Julien PARC" w:date="2021-07-09T15:54:00Z"/>
          <w:bCs/>
          <w:sz w:val="22"/>
          <w:szCs w:val="22"/>
          <w:u w:val="single"/>
        </w:rPr>
      </w:pPr>
    </w:p>
    <w:p w14:paraId="0697A0E5" w14:textId="77777777" w:rsidR="005B3869" w:rsidRPr="00712B66" w:rsidRDefault="005B3869" w:rsidP="005B3869">
      <w:pPr>
        <w:pStyle w:val="Corpsdetexte"/>
        <w:numPr>
          <w:ilvl w:val="0"/>
          <w:numId w:val="30"/>
        </w:numPr>
        <w:jc w:val="both"/>
        <w:rPr>
          <w:ins w:id="789" w:author="Julien PARC" w:date="2021-07-09T15:54:00Z"/>
          <w:i/>
          <w:iCs/>
          <w:sz w:val="22"/>
          <w:szCs w:val="22"/>
          <w:u w:val="single"/>
        </w:rPr>
      </w:pPr>
      <w:ins w:id="790" w:author="Julien PARC" w:date="2021-07-09T15:54:00Z">
        <w:r w:rsidRPr="00712B66">
          <w:rPr>
            <w:i/>
            <w:iCs/>
            <w:sz w:val="22"/>
            <w:szCs w:val="22"/>
            <w:u w:val="single"/>
          </w:rPr>
          <w:t>Rendements (</w:t>
        </w:r>
        <w:r w:rsidRPr="00712B66">
          <w:rPr>
            <w:i/>
            <w:iCs/>
            <w:u w:val="single"/>
          </w:rPr>
          <w:footnoteReference w:id="1"/>
        </w:r>
        <w:r w:rsidRPr="00712B66">
          <w:rPr>
            <w:i/>
            <w:iCs/>
            <w:sz w:val="22"/>
            <w:szCs w:val="22"/>
            <w:u w:val="single"/>
          </w:rPr>
          <w:t xml:space="preserve">): </w:t>
        </w:r>
      </w:ins>
    </w:p>
    <w:p w14:paraId="02041F20" w14:textId="77777777" w:rsidR="005B3869" w:rsidRPr="007F235A" w:rsidRDefault="005B3869" w:rsidP="005B3869">
      <w:pPr>
        <w:pStyle w:val="Corpsdetexte"/>
        <w:numPr>
          <w:ilvl w:val="0"/>
          <w:numId w:val="32"/>
        </w:numPr>
        <w:tabs>
          <w:tab w:val="clear" w:pos="2136"/>
          <w:tab w:val="num" w:pos="360"/>
        </w:tabs>
        <w:ind w:left="360"/>
        <w:jc w:val="both"/>
        <w:rPr>
          <w:ins w:id="791" w:author="Julien PARC" w:date="2021-07-09T15:54:00Z"/>
          <w:sz w:val="22"/>
          <w:szCs w:val="22"/>
        </w:rPr>
      </w:pPr>
      <w:ins w:id="792" w:author="Julien PARC" w:date="2021-07-09T15:54:00Z">
        <w:r w:rsidRPr="007F235A">
          <w:rPr>
            <w:bCs/>
            <w:sz w:val="22"/>
            <w:szCs w:val="22"/>
          </w:rPr>
          <w:t xml:space="preserve">Rendement installation de chauffage électrique: </w:t>
        </w:r>
        <w:r w:rsidRPr="007F235A">
          <w:rPr>
            <w:bCs/>
            <w:sz w:val="22"/>
            <w:szCs w:val="22"/>
            <w:lang w:val="en-GB"/>
          </w:rPr>
          <w:sym w:font="Symbol" w:char="F068"/>
        </w:r>
        <w:r w:rsidRPr="007F235A">
          <w:rPr>
            <w:bCs/>
            <w:sz w:val="22"/>
            <w:szCs w:val="22"/>
          </w:rPr>
          <w:t xml:space="preserve"> = 95% </w:t>
        </w:r>
      </w:ins>
    </w:p>
    <w:p w14:paraId="732ACF5C" w14:textId="77777777" w:rsidR="005B3869" w:rsidRPr="007F235A" w:rsidRDefault="005B3869" w:rsidP="005B3869">
      <w:pPr>
        <w:pStyle w:val="Corpsdetexte"/>
        <w:numPr>
          <w:ilvl w:val="0"/>
          <w:numId w:val="32"/>
        </w:numPr>
        <w:tabs>
          <w:tab w:val="clear" w:pos="2136"/>
          <w:tab w:val="num" w:pos="360"/>
        </w:tabs>
        <w:ind w:left="360"/>
        <w:jc w:val="both"/>
        <w:rPr>
          <w:ins w:id="793" w:author="Julien PARC" w:date="2021-07-09T15:54:00Z"/>
          <w:bCs/>
          <w:sz w:val="22"/>
          <w:szCs w:val="22"/>
        </w:rPr>
      </w:pPr>
      <w:ins w:id="794" w:author="Julien PARC" w:date="2021-07-09T15:54:00Z">
        <w:r w:rsidRPr="007F235A">
          <w:rPr>
            <w:bCs/>
            <w:sz w:val="22"/>
            <w:szCs w:val="22"/>
          </w:rPr>
          <w:t xml:space="preserve">Rendement installation de chauffage combustible : </w:t>
        </w:r>
        <w:r w:rsidRPr="007F235A">
          <w:rPr>
            <w:bCs/>
            <w:sz w:val="22"/>
            <w:szCs w:val="22"/>
            <w:lang w:val="en-GB"/>
          </w:rPr>
          <w:sym w:font="Symbol" w:char="F068"/>
        </w:r>
        <w:r w:rsidRPr="007F235A">
          <w:rPr>
            <w:bCs/>
            <w:sz w:val="22"/>
            <w:szCs w:val="22"/>
          </w:rPr>
          <w:t>= 60%</w:t>
        </w:r>
      </w:ins>
    </w:p>
    <w:p w14:paraId="4C61FA3A" w14:textId="77777777" w:rsidR="005B3869" w:rsidRPr="007F235A" w:rsidRDefault="005B3869" w:rsidP="005B3869">
      <w:pPr>
        <w:pStyle w:val="Corpsdetexte"/>
        <w:jc w:val="both"/>
        <w:rPr>
          <w:ins w:id="795" w:author="Julien PARC" w:date="2021-07-09T15:54:00Z"/>
          <w:bCs/>
          <w:sz w:val="22"/>
          <w:szCs w:val="22"/>
        </w:rPr>
      </w:pPr>
    </w:p>
    <w:p w14:paraId="65C972F0" w14:textId="77777777" w:rsidR="005B3869" w:rsidRPr="007F235A" w:rsidRDefault="005B3869" w:rsidP="005B3869">
      <w:pPr>
        <w:pStyle w:val="Corpsdetexte"/>
        <w:numPr>
          <w:ilvl w:val="0"/>
          <w:numId w:val="30"/>
        </w:numPr>
        <w:jc w:val="both"/>
        <w:rPr>
          <w:ins w:id="796" w:author="Julien PARC" w:date="2021-07-09T15:54:00Z"/>
          <w:bCs/>
          <w:sz w:val="22"/>
          <w:szCs w:val="22"/>
        </w:rPr>
      </w:pPr>
      <w:ins w:id="797" w:author="Julien PARC" w:date="2021-07-09T15:54:00Z">
        <w:r>
          <w:rPr>
            <w:i/>
            <w:iCs/>
            <w:sz w:val="22"/>
            <w:szCs w:val="22"/>
            <w:u w:val="single"/>
          </w:rPr>
          <w:t xml:space="preserve">Formule de calcul </w:t>
        </w:r>
      </w:ins>
    </w:p>
    <w:p w14:paraId="1A30E69D" w14:textId="4A9B4A75" w:rsidR="000E5BCB" w:rsidRPr="00A35CE6" w:rsidDel="005B3869" w:rsidRDefault="000E5BCB" w:rsidP="00FD0639">
      <w:pPr>
        <w:pStyle w:val="Corpsdetexte"/>
        <w:jc w:val="both"/>
        <w:rPr>
          <w:del w:id="798" w:author="Julien PARC" w:date="2021-07-09T15:54:00Z"/>
          <w:bCs/>
          <w:sz w:val="22"/>
          <w:szCs w:val="22"/>
        </w:rPr>
      </w:pPr>
      <w:del w:id="799" w:author="Julien PARC" w:date="2021-07-09T15:54:00Z">
        <w:r w:rsidRPr="00A35CE6" w:rsidDel="005B3869">
          <w:rPr>
            <w:bCs/>
            <w:sz w:val="22"/>
            <w:szCs w:val="22"/>
          </w:rPr>
          <w:delText xml:space="preserve">Degrés jour moyen (DJU): </w:delText>
        </w:r>
        <w:r w:rsidR="007D5F97" w:rsidRPr="00A35CE6" w:rsidDel="005B3869">
          <w:rPr>
            <w:bCs/>
            <w:sz w:val="22"/>
            <w:szCs w:val="22"/>
          </w:rPr>
          <w:delText>190</w:delText>
        </w:r>
        <w:r w:rsidRPr="00A35CE6" w:rsidDel="005B3869">
          <w:rPr>
            <w:bCs/>
            <w:sz w:val="22"/>
            <w:szCs w:val="22"/>
          </w:rPr>
          <w:delText>0 K (voir fiche méthodologique R01)</w:delText>
        </w:r>
      </w:del>
    </w:p>
    <w:p w14:paraId="610BDA6B" w14:textId="699D3A5A" w:rsidR="000E5BCB" w:rsidRPr="00A35CE6" w:rsidDel="005B3869" w:rsidRDefault="000E5BCB" w:rsidP="00FD0639">
      <w:pPr>
        <w:pStyle w:val="Corpsdetexte"/>
        <w:jc w:val="both"/>
        <w:rPr>
          <w:del w:id="800" w:author="Julien PARC" w:date="2021-07-09T15:54:00Z"/>
          <w:bCs/>
          <w:sz w:val="22"/>
          <w:szCs w:val="22"/>
        </w:rPr>
      </w:pPr>
      <w:del w:id="801" w:author="Julien PARC" w:date="2021-07-09T15:54:00Z">
        <w:r w:rsidRPr="00A35CE6" w:rsidDel="005B3869">
          <w:rPr>
            <w:bCs/>
            <w:sz w:val="22"/>
            <w:szCs w:val="22"/>
          </w:rPr>
          <w:delText>Facteur d’intermittence = 0,7 (Voir annexe 3)</w:delText>
        </w:r>
      </w:del>
    </w:p>
    <w:p w14:paraId="1EC71C5B" w14:textId="4FD474E6" w:rsidR="000E5BCB" w:rsidRPr="00A35CE6" w:rsidDel="005B3869" w:rsidRDefault="000E5BCB" w:rsidP="00FD0639">
      <w:pPr>
        <w:pStyle w:val="Corpsdetexte"/>
        <w:jc w:val="both"/>
        <w:rPr>
          <w:del w:id="802" w:author="Julien PARC" w:date="2021-07-09T15:54:00Z"/>
          <w:bCs/>
          <w:sz w:val="22"/>
          <w:szCs w:val="22"/>
        </w:rPr>
      </w:pPr>
    </w:p>
    <w:p w14:paraId="57978E99" w14:textId="41CC7766" w:rsidR="000E5BCB" w:rsidRPr="00A35CE6" w:rsidDel="005B3869" w:rsidRDefault="000E5BCB" w:rsidP="00FD0639">
      <w:pPr>
        <w:pStyle w:val="Corpsdetexte"/>
        <w:jc w:val="both"/>
        <w:rPr>
          <w:del w:id="803" w:author="Julien PARC" w:date="2021-07-09T15:54:00Z"/>
          <w:bCs/>
          <w:sz w:val="22"/>
          <w:szCs w:val="22"/>
          <w:u w:val="single"/>
        </w:rPr>
      </w:pPr>
      <w:del w:id="804" w:author="Julien PARC" w:date="2021-07-09T15:54:00Z">
        <w:r w:rsidRPr="00A35CE6" w:rsidDel="005B3869">
          <w:rPr>
            <w:bCs/>
            <w:sz w:val="22"/>
            <w:szCs w:val="22"/>
            <w:u w:val="single"/>
          </w:rPr>
          <w:delText>Rendements</w:delText>
        </w:r>
        <w:r w:rsidR="001E18C2" w:rsidRPr="00A35CE6" w:rsidDel="005B3869">
          <w:rPr>
            <w:bCs/>
            <w:sz w:val="22"/>
            <w:szCs w:val="22"/>
            <w:u w:val="single"/>
          </w:rPr>
          <w:delText xml:space="preserve"> </w:delText>
        </w:r>
        <w:r w:rsidR="001E18C2" w:rsidRPr="00A35CE6" w:rsidDel="005B3869">
          <w:rPr>
            <w:rStyle w:val="Appelnotedebasdep"/>
            <w:bCs/>
            <w:sz w:val="22"/>
            <w:szCs w:val="22"/>
            <w:u w:val="single"/>
          </w:rPr>
          <w:footnoteReference w:id="2"/>
        </w:r>
        <w:r w:rsidRPr="00A35CE6" w:rsidDel="005B3869">
          <w:rPr>
            <w:bCs/>
            <w:sz w:val="22"/>
            <w:szCs w:val="22"/>
            <w:u w:val="single"/>
          </w:rPr>
          <w:delText xml:space="preserve"> </w:delText>
        </w:r>
      </w:del>
    </w:p>
    <w:p w14:paraId="6C465E9E" w14:textId="09397BF6" w:rsidR="000E5BCB" w:rsidRPr="00A35CE6" w:rsidDel="005B3869" w:rsidRDefault="000E5BCB" w:rsidP="00FD0639">
      <w:pPr>
        <w:pStyle w:val="Corpsdetexte"/>
        <w:jc w:val="both"/>
        <w:rPr>
          <w:del w:id="806" w:author="Julien PARC" w:date="2021-07-09T15:54:00Z"/>
          <w:bCs/>
          <w:sz w:val="22"/>
          <w:szCs w:val="22"/>
        </w:rPr>
      </w:pPr>
      <w:del w:id="807" w:author="Julien PARC" w:date="2021-07-09T15:54:00Z">
        <w:r w:rsidRPr="00A35CE6" w:rsidDel="005B3869">
          <w:rPr>
            <w:bCs/>
            <w:sz w:val="22"/>
            <w:szCs w:val="22"/>
          </w:rPr>
          <w:delText>Valeurs retenues :</w:delText>
        </w:r>
      </w:del>
    </w:p>
    <w:p w14:paraId="62A8C7D6" w14:textId="267B1360" w:rsidR="000E5BCB" w:rsidRPr="00A35CE6" w:rsidDel="005B3869" w:rsidRDefault="000E5BCB" w:rsidP="00FD0639">
      <w:pPr>
        <w:pStyle w:val="Corpsdetexte"/>
        <w:jc w:val="both"/>
        <w:rPr>
          <w:del w:id="808" w:author="Julien PARC" w:date="2021-07-09T15:54:00Z"/>
        </w:rPr>
      </w:pPr>
      <w:del w:id="809" w:author="Julien PARC" w:date="2021-07-09T15:54:00Z">
        <w:r w:rsidRPr="00A35CE6" w:rsidDel="005B3869">
          <w:rPr>
            <w:bCs/>
            <w:sz w:val="22"/>
            <w:szCs w:val="22"/>
          </w:rPr>
          <w:delText xml:space="preserve">Rendement installation de chauffage électrique: </w:delText>
        </w:r>
        <w:r w:rsidRPr="00A35CE6" w:rsidDel="005B3869">
          <w:rPr>
            <w:bCs/>
            <w:sz w:val="22"/>
            <w:szCs w:val="22"/>
            <w:lang w:val="en-GB"/>
          </w:rPr>
          <w:sym w:font="Symbol" w:char="F068"/>
        </w:r>
        <w:r w:rsidRPr="00A35CE6" w:rsidDel="005B3869">
          <w:rPr>
            <w:bCs/>
            <w:sz w:val="22"/>
            <w:szCs w:val="22"/>
          </w:rPr>
          <w:delText xml:space="preserve"> = 95% </w:delText>
        </w:r>
      </w:del>
    </w:p>
    <w:p w14:paraId="00074113" w14:textId="0B964748" w:rsidR="000E5BCB" w:rsidRPr="00A35CE6" w:rsidDel="005B3869" w:rsidRDefault="000E5BCB" w:rsidP="00FD0639">
      <w:pPr>
        <w:pStyle w:val="Corpsdetexte"/>
        <w:jc w:val="both"/>
        <w:rPr>
          <w:del w:id="810" w:author="Julien PARC" w:date="2021-07-09T15:54:00Z"/>
          <w:bCs/>
          <w:sz w:val="22"/>
          <w:szCs w:val="22"/>
        </w:rPr>
      </w:pPr>
      <w:del w:id="811" w:author="Julien PARC" w:date="2021-07-09T15:54:00Z">
        <w:r w:rsidRPr="00A35CE6" w:rsidDel="005B3869">
          <w:rPr>
            <w:bCs/>
            <w:sz w:val="22"/>
            <w:szCs w:val="22"/>
          </w:rPr>
          <w:delText xml:space="preserve">Rendement installation de chauffage combustible : </w:delText>
        </w:r>
        <w:r w:rsidRPr="00A35CE6" w:rsidDel="005B3869">
          <w:rPr>
            <w:bCs/>
            <w:sz w:val="22"/>
            <w:szCs w:val="22"/>
            <w:lang w:val="en-GB"/>
          </w:rPr>
          <w:sym w:font="Symbol" w:char="F068"/>
        </w:r>
        <w:r w:rsidRPr="00A35CE6" w:rsidDel="005B3869">
          <w:rPr>
            <w:bCs/>
            <w:sz w:val="22"/>
            <w:szCs w:val="22"/>
          </w:rPr>
          <w:delText>= 60%</w:delText>
        </w:r>
      </w:del>
    </w:p>
    <w:p w14:paraId="315831B2" w14:textId="77777777" w:rsidR="000E5BCB" w:rsidRPr="00A35CE6" w:rsidRDefault="000E5BCB" w:rsidP="00FD0639">
      <w:pPr>
        <w:pStyle w:val="Corpsdetexte"/>
        <w:jc w:val="both"/>
        <w:rPr>
          <w:bCs/>
          <w:sz w:val="22"/>
          <w:szCs w:val="22"/>
        </w:rPr>
      </w:pPr>
    </w:p>
    <w:p w14:paraId="1F77518F" w14:textId="77777777" w:rsidR="000E5BCB" w:rsidRPr="00A35CE6" w:rsidRDefault="000E5BCB" w:rsidP="000E5BCB">
      <w:pPr>
        <w:pStyle w:val="Corpsdetexte"/>
        <w:rPr>
          <w:bCs/>
          <w:sz w:val="22"/>
          <w:szCs w:val="22"/>
        </w:rPr>
      </w:pPr>
    </w:p>
    <w:p w14:paraId="3F809E89" w14:textId="17030BA5" w:rsidR="000E5BCB" w:rsidRPr="00A35CE6" w:rsidDel="005B3869" w:rsidRDefault="000E5BCB" w:rsidP="000E5BCB">
      <w:pPr>
        <w:pStyle w:val="Corpsdetexte"/>
        <w:jc w:val="center"/>
        <w:rPr>
          <w:del w:id="812" w:author="Julien PARC" w:date="2021-07-09T15:52:00Z"/>
          <w:bCs/>
          <w:sz w:val="22"/>
          <w:szCs w:val="22"/>
          <w:lang w:val="en-GB"/>
        </w:rPr>
      </w:pPr>
      <w:del w:id="813" w:author="Julien PARC" w:date="2021-07-09T15:52:00Z">
        <w:r w:rsidRPr="00A35CE6" w:rsidDel="005B3869">
          <w:rPr>
            <w:bCs/>
            <w:sz w:val="22"/>
            <w:szCs w:val="22"/>
            <w:lang w:val="en-GB"/>
          </w:rPr>
          <w:delText>Up final = 1/(1/Up initial +R)</w:delText>
        </w:r>
      </w:del>
    </w:p>
    <w:p w14:paraId="444EC177" w14:textId="77777777" w:rsidR="000E5BCB" w:rsidRPr="00A35CE6" w:rsidRDefault="000E5BCB" w:rsidP="000E5BCB">
      <w:pPr>
        <w:pStyle w:val="Corpsdetexte"/>
        <w:jc w:val="center"/>
        <w:rPr>
          <w:bCs/>
          <w:sz w:val="22"/>
          <w:szCs w:val="22"/>
          <w:lang w:val="en-GB"/>
        </w:rPr>
      </w:pPr>
    </w:p>
    <w:p w14:paraId="1C60C7F3" w14:textId="77777777" w:rsidR="000E5BCB" w:rsidRPr="00A35CE6" w:rsidRDefault="000E5BCB" w:rsidP="000E5BCB">
      <w:pPr>
        <w:pStyle w:val="Corpsdetexte"/>
        <w:jc w:val="center"/>
        <w:rPr>
          <w:bCs/>
          <w:sz w:val="22"/>
          <w:szCs w:val="22"/>
          <w:lang w:val="en-GB"/>
        </w:rPr>
      </w:pPr>
      <w:r w:rsidRPr="00A35CE6">
        <w:rPr>
          <w:bCs/>
          <w:sz w:val="22"/>
          <w:szCs w:val="22"/>
        </w:rPr>
        <w:sym w:font="Symbol" w:char="F044"/>
      </w:r>
      <w:r w:rsidRPr="00A35CE6">
        <w:rPr>
          <w:bCs/>
          <w:sz w:val="22"/>
          <w:szCs w:val="22"/>
          <w:lang w:val="en-GB"/>
        </w:rPr>
        <w:t>Up = Up final – Upinit</w:t>
      </w:r>
    </w:p>
    <w:p w14:paraId="47E38753" w14:textId="77777777" w:rsidR="000E5BCB" w:rsidRPr="00A35CE6" w:rsidRDefault="000E5BCB" w:rsidP="000E5BCB">
      <w:pPr>
        <w:pStyle w:val="Corpsdetexte"/>
        <w:jc w:val="center"/>
        <w:rPr>
          <w:bCs/>
          <w:sz w:val="22"/>
          <w:szCs w:val="22"/>
          <w:lang w:val="en-GB"/>
        </w:rPr>
      </w:pPr>
    </w:p>
    <w:p w14:paraId="7ECB5104" w14:textId="77777777" w:rsidR="000E5BCB" w:rsidRPr="00A35CE6" w:rsidRDefault="000E5BCB" w:rsidP="000E5BCB">
      <w:pPr>
        <w:pStyle w:val="Corpsdetexte"/>
        <w:jc w:val="center"/>
        <w:rPr>
          <w:bCs/>
          <w:sz w:val="22"/>
          <w:szCs w:val="22"/>
          <w:lang w:val="en-GB"/>
        </w:rPr>
      </w:pPr>
      <w:r w:rsidRPr="00A35CE6">
        <w:rPr>
          <w:bCs/>
          <w:sz w:val="22"/>
          <w:szCs w:val="22"/>
          <w:lang w:val="en-GB"/>
        </w:rPr>
        <w:t xml:space="preserve">Gain = </w:t>
      </w:r>
      <w:r w:rsidRPr="00A35CE6">
        <w:rPr>
          <w:bCs/>
          <w:sz w:val="22"/>
          <w:szCs w:val="22"/>
        </w:rPr>
        <w:sym w:font="Symbol" w:char="F044"/>
      </w:r>
      <w:r w:rsidRPr="00A35CE6">
        <w:rPr>
          <w:bCs/>
          <w:sz w:val="22"/>
          <w:szCs w:val="22"/>
          <w:lang w:val="en-GB"/>
        </w:rPr>
        <w:t xml:space="preserve">Up x DJUmoyen x 24h x 0,7 / </w:t>
      </w:r>
      <w:r w:rsidRPr="00A35CE6">
        <w:rPr>
          <w:bCs/>
          <w:sz w:val="22"/>
          <w:szCs w:val="22"/>
          <w:lang w:val="en-GB"/>
        </w:rPr>
        <w:sym w:font="Symbol" w:char="F068"/>
      </w:r>
    </w:p>
    <w:p w14:paraId="58F00CCC" w14:textId="77777777" w:rsidR="000E5BCB" w:rsidRPr="00A35CE6" w:rsidRDefault="000E5BCB" w:rsidP="000E5BCB">
      <w:pPr>
        <w:pStyle w:val="Corpsdetexte"/>
        <w:jc w:val="center"/>
        <w:rPr>
          <w:bCs/>
          <w:sz w:val="22"/>
          <w:szCs w:val="22"/>
          <w:lang w:val="en-GB"/>
        </w:rPr>
      </w:pPr>
    </w:p>
    <w:p w14:paraId="0C27E22D" w14:textId="77777777" w:rsidR="000E5BCB" w:rsidRPr="00A35CE6" w:rsidRDefault="000E5BCB" w:rsidP="000E5BCB">
      <w:pPr>
        <w:pStyle w:val="Corpsdetexte"/>
        <w:rPr>
          <w:lang w:val="en-US"/>
        </w:rPr>
      </w:pPr>
    </w:p>
    <w:p w14:paraId="711C99AF" w14:textId="77777777" w:rsidR="000E5BCB" w:rsidRPr="00A35CE6" w:rsidRDefault="000E5BCB" w:rsidP="000E5BCB">
      <w:pPr>
        <w:pStyle w:val="Corpsdetexte"/>
        <w:rPr>
          <w:lang w:val="en-US"/>
        </w:rPr>
      </w:pPr>
    </w:p>
    <w:p w14:paraId="7140B765" w14:textId="77777777" w:rsidR="001E18C2" w:rsidRPr="00A35CE6" w:rsidRDefault="001E18C2" w:rsidP="000E5BCB">
      <w:pPr>
        <w:pStyle w:val="Corpsdetexte"/>
        <w:rPr>
          <w:lang w:val="en-US"/>
        </w:rPr>
      </w:pPr>
    </w:p>
    <w:p w14:paraId="5AC8A263" w14:textId="77777777" w:rsidR="001E18C2" w:rsidRPr="00A35CE6" w:rsidRDefault="001E18C2" w:rsidP="000E5BCB">
      <w:pPr>
        <w:pStyle w:val="Corpsdetexte"/>
        <w:rPr>
          <w:lang w:val="en-US"/>
        </w:rPr>
      </w:pPr>
    </w:p>
    <w:p w14:paraId="5E0AA42D" w14:textId="77777777" w:rsidR="001E18C2" w:rsidRPr="00A35CE6" w:rsidRDefault="001E18C2" w:rsidP="000E5BCB">
      <w:pPr>
        <w:pStyle w:val="Corpsdetexte"/>
        <w:rPr>
          <w:lang w:val="en-US"/>
        </w:rPr>
      </w:pPr>
    </w:p>
    <w:p w14:paraId="594947FC" w14:textId="77777777" w:rsidR="001E18C2" w:rsidRPr="00A35CE6" w:rsidRDefault="001E18C2" w:rsidP="000E5BCB">
      <w:pPr>
        <w:pStyle w:val="Corpsdetexte"/>
        <w:rPr>
          <w:lang w:val="en-US"/>
        </w:rPr>
      </w:pPr>
    </w:p>
    <w:p w14:paraId="6B5B6F21" w14:textId="77777777" w:rsidR="001E18C2" w:rsidRPr="00A35CE6" w:rsidRDefault="001E18C2" w:rsidP="000E5BCB">
      <w:pPr>
        <w:pStyle w:val="Corpsdetexte"/>
        <w:rPr>
          <w:lang w:val="en-US"/>
        </w:rPr>
      </w:pPr>
    </w:p>
    <w:p w14:paraId="2DC32400" w14:textId="77777777" w:rsidR="001E18C2" w:rsidRPr="00A35CE6" w:rsidRDefault="001E18C2" w:rsidP="000E5BCB">
      <w:pPr>
        <w:pStyle w:val="Corpsdetexte"/>
        <w:rPr>
          <w:lang w:val="en-US"/>
        </w:rPr>
      </w:pPr>
    </w:p>
    <w:p w14:paraId="4C4F4D27" w14:textId="77777777" w:rsidR="00296E42" w:rsidRDefault="00296E42">
      <w:pPr>
        <w:rPr>
          <w:ins w:id="814" w:author="Julien PARC" w:date="2021-07-09T16:01:00Z"/>
          <w:b/>
          <w:sz w:val="24"/>
          <w:szCs w:val="24"/>
        </w:rPr>
      </w:pPr>
      <w:ins w:id="815" w:author="Julien PARC" w:date="2021-07-09T16:01:00Z">
        <w:r>
          <w:rPr>
            <w:b/>
          </w:rPr>
          <w:br w:type="page"/>
        </w:r>
      </w:ins>
    </w:p>
    <w:p w14:paraId="3248D3C4" w14:textId="22810FFE" w:rsidR="000E5BCB" w:rsidRPr="00A35CE6" w:rsidRDefault="000E5BCB" w:rsidP="000E5BCB">
      <w:pPr>
        <w:pStyle w:val="Corpsdetexte"/>
        <w:jc w:val="center"/>
        <w:rPr>
          <w:b/>
        </w:rPr>
      </w:pPr>
      <w:r w:rsidRPr="00A35CE6">
        <w:rPr>
          <w:b/>
        </w:rPr>
        <w:lastRenderedPageBreak/>
        <w:t>ANNEXE 2</w:t>
      </w:r>
    </w:p>
    <w:p w14:paraId="2EF0CFC9" w14:textId="77777777" w:rsidR="000E5BCB" w:rsidRPr="00A35CE6" w:rsidRDefault="000E5BCB" w:rsidP="000E5BCB">
      <w:pPr>
        <w:pStyle w:val="Corpsdetexte"/>
        <w:jc w:val="center"/>
        <w:rPr>
          <w:b/>
        </w:rPr>
      </w:pPr>
    </w:p>
    <w:p w14:paraId="676013BB" w14:textId="77777777" w:rsidR="000E5BCB" w:rsidRPr="00A35CE6" w:rsidRDefault="000E5BCB" w:rsidP="000E5BCB">
      <w:pPr>
        <w:pStyle w:val="Corpsdetexte"/>
        <w:jc w:val="center"/>
        <w:rPr>
          <w:b/>
        </w:rPr>
      </w:pPr>
      <w:r w:rsidRPr="00A35CE6">
        <w:rPr>
          <w:b/>
        </w:rPr>
        <w:t>Durée de vie</w:t>
      </w:r>
    </w:p>
    <w:p w14:paraId="6BE1D23C" w14:textId="77777777" w:rsidR="000E5BCB" w:rsidRPr="00A35CE6" w:rsidRDefault="000E5BCB" w:rsidP="000E5BCB">
      <w:pPr>
        <w:pStyle w:val="Corpsdetexte"/>
        <w:jc w:val="center"/>
        <w:rPr>
          <w:b/>
        </w:rPr>
      </w:pPr>
    </w:p>
    <w:p w14:paraId="514B37D0" w14:textId="77777777" w:rsidR="007804F6" w:rsidRPr="00A35CE6" w:rsidRDefault="007804F6" w:rsidP="007804F6">
      <w:pPr>
        <w:pStyle w:val="NormalWeb"/>
        <w:rPr>
          <w:rFonts w:eastAsia="Times New Roman"/>
          <w:sz w:val="22"/>
        </w:rPr>
      </w:pPr>
      <w:r w:rsidRPr="00A35CE6">
        <w:rPr>
          <w:rFonts w:eastAsia="Times New Roman"/>
          <w:sz w:val="22"/>
        </w:rPr>
        <w:t xml:space="preserve">A défaut de données spécifiques à l’isolation </w:t>
      </w:r>
      <w:r w:rsidR="002475E9" w:rsidRPr="00A35CE6">
        <w:rPr>
          <w:rFonts w:eastAsia="Times New Roman"/>
          <w:sz w:val="22"/>
        </w:rPr>
        <w:t>d’un plancher</w:t>
      </w:r>
      <w:r w:rsidRPr="00A35CE6">
        <w:rPr>
          <w:rFonts w:eastAsia="Times New Roman"/>
          <w:sz w:val="22"/>
        </w:rPr>
        <w:t>, la durée de vie a été estimée à partir des données disponibles sur l’isolation de combles.</w:t>
      </w:r>
    </w:p>
    <w:p w14:paraId="4DA915AE" w14:textId="77777777" w:rsidR="000E5BCB" w:rsidRPr="00A35CE6" w:rsidRDefault="000E5BCB" w:rsidP="007804F6">
      <w:pPr>
        <w:pStyle w:val="Corpsdetexte"/>
        <w:jc w:val="both"/>
        <w:rPr>
          <w:b/>
        </w:rPr>
      </w:pPr>
    </w:p>
    <w:p w14:paraId="6AB19C5C" w14:textId="77777777" w:rsidR="007804F6" w:rsidRPr="00A35CE6" w:rsidRDefault="000E5BCB" w:rsidP="000E5BCB">
      <w:pPr>
        <w:pStyle w:val="NormalWeb"/>
        <w:rPr>
          <w:rFonts w:eastAsia="Times New Roman"/>
          <w:b/>
        </w:rPr>
      </w:pPr>
      <w:r w:rsidRPr="00A35CE6">
        <w:rPr>
          <w:rFonts w:eastAsia="Times New Roman"/>
          <w:b/>
        </w:rPr>
        <w:t xml:space="preserve">Tableau  d’exemples de durées de vie des matériaux.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912"/>
        <w:gridCol w:w="1822"/>
      </w:tblGrid>
      <w:tr w:rsidR="000E5BCB" w:rsidRPr="00A35CE6" w14:paraId="1D9131CB" w14:textId="77777777" w:rsidTr="00797221">
        <w:tc>
          <w:tcPr>
            <w:tcW w:w="3369" w:type="dxa"/>
            <w:shd w:val="clear" w:color="auto" w:fill="auto"/>
          </w:tcPr>
          <w:p w14:paraId="3AC861B2" w14:textId="77777777" w:rsidR="000E5BCB" w:rsidRPr="00A35CE6" w:rsidRDefault="000E5BCB" w:rsidP="00797221">
            <w:pPr>
              <w:pStyle w:val="NormalWeb"/>
              <w:rPr>
                <w:b/>
              </w:rPr>
            </w:pPr>
            <w:r w:rsidRPr="00A35CE6">
              <w:rPr>
                <w:b/>
              </w:rPr>
              <w:t>Type d’intervention</w:t>
            </w:r>
          </w:p>
        </w:tc>
        <w:tc>
          <w:tcPr>
            <w:tcW w:w="3969" w:type="dxa"/>
            <w:shd w:val="clear" w:color="auto" w:fill="auto"/>
          </w:tcPr>
          <w:p w14:paraId="3458AF33" w14:textId="77777777" w:rsidR="000E5BCB" w:rsidRPr="00A35CE6" w:rsidRDefault="000E5BCB" w:rsidP="00797221">
            <w:pPr>
              <w:pStyle w:val="NormalWeb"/>
              <w:rPr>
                <w:b/>
              </w:rPr>
            </w:pPr>
            <w:r w:rsidRPr="00A35CE6">
              <w:rPr>
                <w:b/>
              </w:rPr>
              <w:t xml:space="preserve">Source </w:t>
            </w:r>
          </w:p>
        </w:tc>
        <w:tc>
          <w:tcPr>
            <w:tcW w:w="1842" w:type="dxa"/>
            <w:shd w:val="clear" w:color="auto" w:fill="auto"/>
          </w:tcPr>
          <w:p w14:paraId="49460095" w14:textId="77777777" w:rsidR="000E5BCB" w:rsidRPr="00A35CE6" w:rsidRDefault="000E5BCB" w:rsidP="00797221">
            <w:pPr>
              <w:pStyle w:val="NormalWeb"/>
              <w:rPr>
                <w:b/>
              </w:rPr>
            </w:pPr>
            <w:r w:rsidRPr="00A35CE6">
              <w:rPr>
                <w:b/>
              </w:rPr>
              <w:t>Durée de vie (années)</w:t>
            </w:r>
          </w:p>
        </w:tc>
      </w:tr>
      <w:tr w:rsidR="000E5BCB" w:rsidRPr="00A35CE6" w14:paraId="7A6485FB" w14:textId="77777777" w:rsidTr="00797221">
        <w:tc>
          <w:tcPr>
            <w:tcW w:w="3369" w:type="dxa"/>
            <w:shd w:val="clear" w:color="auto" w:fill="auto"/>
          </w:tcPr>
          <w:p w14:paraId="662FEE2B" w14:textId="77777777" w:rsidR="000E5BCB" w:rsidRPr="00A35CE6" w:rsidRDefault="000E5BCB" w:rsidP="00797221">
            <w:pPr>
              <w:pStyle w:val="NormalWeb"/>
            </w:pPr>
            <w:r w:rsidRPr="00A35CE6">
              <w:t>Isolation des combles</w:t>
            </w:r>
          </w:p>
        </w:tc>
        <w:tc>
          <w:tcPr>
            <w:tcW w:w="3969" w:type="dxa"/>
            <w:shd w:val="clear" w:color="auto" w:fill="auto"/>
          </w:tcPr>
          <w:p w14:paraId="57D0D504" w14:textId="77777777" w:rsidR="000E5BCB" w:rsidRPr="00A35CE6" w:rsidRDefault="000E5BCB" w:rsidP="00797221">
            <w:pPr>
              <w:pStyle w:val="NormalWeb"/>
            </w:pPr>
            <w:r w:rsidRPr="00A35CE6">
              <w:t>DVT base INIES</w:t>
            </w:r>
          </w:p>
        </w:tc>
        <w:tc>
          <w:tcPr>
            <w:tcW w:w="1842" w:type="dxa"/>
            <w:shd w:val="clear" w:color="auto" w:fill="auto"/>
          </w:tcPr>
          <w:p w14:paraId="0188DBCA" w14:textId="77777777" w:rsidR="000E5BCB" w:rsidRPr="00A35CE6" w:rsidRDefault="000E5BCB" w:rsidP="00797221">
            <w:pPr>
              <w:pStyle w:val="NormalWeb"/>
            </w:pPr>
            <w:r w:rsidRPr="00A35CE6">
              <w:t>50</w:t>
            </w:r>
          </w:p>
        </w:tc>
      </w:tr>
      <w:tr w:rsidR="000E5BCB" w:rsidRPr="00A35CE6" w14:paraId="2780B202" w14:textId="77777777" w:rsidTr="00797221">
        <w:tc>
          <w:tcPr>
            <w:tcW w:w="3369" w:type="dxa"/>
            <w:shd w:val="clear" w:color="auto" w:fill="auto"/>
          </w:tcPr>
          <w:p w14:paraId="7D74F7D3" w14:textId="77777777" w:rsidR="000E5BCB" w:rsidRPr="00A35CE6" w:rsidRDefault="000E5BCB" w:rsidP="00797221">
            <w:pPr>
              <w:pStyle w:val="NormalWeb"/>
            </w:pPr>
            <w:r w:rsidRPr="00A35CE6">
              <w:t>Isolation des combles</w:t>
            </w:r>
          </w:p>
        </w:tc>
        <w:tc>
          <w:tcPr>
            <w:tcW w:w="3969" w:type="dxa"/>
            <w:shd w:val="clear" w:color="auto" w:fill="auto"/>
          </w:tcPr>
          <w:p w14:paraId="0B5458F6" w14:textId="77777777" w:rsidR="000E5BCB" w:rsidRPr="00A35CE6" w:rsidRDefault="000E5BCB" w:rsidP="00797221">
            <w:pPr>
              <w:pStyle w:val="NormalWeb"/>
            </w:pPr>
            <w:r w:rsidRPr="00A35CE6">
              <w:t>Annex</w:t>
            </w:r>
            <w:r w:rsidR="00433C78" w:rsidRPr="00A35CE6">
              <w:t>e</w:t>
            </w:r>
            <w:r w:rsidRPr="00A35CE6">
              <w:t xml:space="preserve"> IV Proposition de Directive Services d'Efficacité Energétique</w:t>
            </w:r>
          </w:p>
        </w:tc>
        <w:tc>
          <w:tcPr>
            <w:tcW w:w="1842" w:type="dxa"/>
            <w:shd w:val="clear" w:color="auto" w:fill="auto"/>
          </w:tcPr>
          <w:p w14:paraId="3DE579DC" w14:textId="77777777" w:rsidR="000E5BCB" w:rsidRPr="00A35CE6" w:rsidRDefault="000E5BCB" w:rsidP="00797221">
            <w:pPr>
              <w:pStyle w:val="NormalWeb"/>
            </w:pPr>
            <w:r w:rsidRPr="00A35CE6">
              <w:t>30 - 40</w:t>
            </w:r>
          </w:p>
        </w:tc>
      </w:tr>
      <w:tr w:rsidR="000E5BCB" w:rsidRPr="00A35CE6" w14:paraId="22BFF682" w14:textId="77777777" w:rsidTr="00797221">
        <w:tc>
          <w:tcPr>
            <w:tcW w:w="3369" w:type="dxa"/>
            <w:shd w:val="clear" w:color="auto" w:fill="auto"/>
          </w:tcPr>
          <w:p w14:paraId="0F39BC57" w14:textId="77777777" w:rsidR="000E5BCB" w:rsidRPr="00A35CE6" w:rsidRDefault="000E5BCB" w:rsidP="00797221">
            <w:pPr>
              <w:pStyle w:val="NormalWeb"/>
              <w:rPr>
                <w:lang w:val="en-US"/>
              </w:rPr>
            </w:pPr>
            <w:r w:rsidRPr="00A35CE6">
              <w:rPr>
                <w:lang w:val="en-US"/>
              </w:rPr>
              <w:t>Insulation: building envelope – loft/ roof and floor insulation</w:t>
            </w:r>
          </w:p>
        </w:tc>
        <w:tc>
          <w:tcPr>
            <w:tcW w:w="3969" w:type="dxa"/>
            <w:shd w:val="clear" w:color="auto" w:fill="auto"/>
          </w:tcPr>
          <w:p w14:paraId="34FAFF44" w14:textId="77777777" w:rsidR="000E5BCB" w:rsidRPr="00A35CE6" w:rsidRDefault="000E5BCB" w:rsidP="00797221">
            <w:pPr>
              <w:autoSpaceDE w:val="0"/>
              <w:autoSpaceDN w:val="0"/>
              <w:adjustRightInd w:val="0"/>
              <w:rPr>
                <w:rFonts w:eastAsia="Calibri"/>
                <w:sz w:val="24"/>
                <w:szCs w:val="24"/>
                <w:lang w:val="en-US"/>
              </w:rPr>
            </w:pPr>
            <w:r w:rsidRPr="00A35CE6">
              <w:rPr>
                <w:rFonts w:eastAsia="Calibri"/>
                <w:sz w:val="24"/>
                <w:szCs w:val="24"/>
                <w:lang w:val="en-US"/>
              </w:rPr>
              <w:t>Proposal for a</w:t>
            </w:r>
          </w:p>
          <w:p w14:paraId="1C1FAD3F" w14:textId="77777777" w:rsidR="000E5BCB" w:rsidRPr="00A35CE6" w:rsidRDefault="000E5BCB" w:rsidP="00797221">
            <w:pPr>
              <w:autoSpaceDE w:val="0"/>
              <w:autoSpaceDN w:val="0"/>
              <w:adjustRightInd w:val="0"/>
              <w:rPr>
                <w:rFonts w:eastAsia="Calibri"/>
                <w:sz w:val="24"/>
                <w:szCs w:val="24"/>
                <w:lang w:val="en-US"/>
              </w:rPr>
            </w:pPr>
            <w:r w:rsidRPr="00A35CE6">
              <w:rPr>
                <w:rFonts w:eastAsia="Calibri"/>
                <w:sz w:val="24"/>
                <w:szCs w:val="24"/>
                <w:lang w:val="en-US"/>
              </w:rPr>
              <w:t>DIRECTIVE OF THE EUROPEAN PARLIAMENT AND OF THE COUNCIL</w:t>
            </w:r>
          </w:p>
          <w:p w14:paraId="0645FFB0" w14:textId="77777777" w:rsidR="000E5BCB" w:rsidRPr="00A35CE6" w:rsidRDefault="000E5BCB" w:rsidP="00797221">
            <w:pPr>
              <w:autoSpaceDE w:val="0"/>
              <w:autoSpaceDN w:val="0"/>
              <w:adjustRightInd w:val="0"/>
              <w:rPr>
                <w:rFonts w:eastAsia="Calibri"/>
                <w:sz w:val="24"/>
                <w:szCs w:val="24"/>
                <w:lang w:val="en-US"/>
              </w:rPr>
            </w:pPr>
            <w:r w:rsidRPr="00A35CE6">
              <w:rPr>
                <w:rFonts w:eastAsia="Calibri"/>
                <w:sz w:val="24"/>
                <w:szCs w:val="24"/>
                <w:lang w:val="en-US"/>
              </w:rPr>
              <w:t xml:space="preserve">on energy efficiency and amending and subsequently repealing Directives 2004/8/EC </w:t>
            </w:r>
            <w:r w:rsidRPr="00A35CE6">
              <w:rPr>
                <w:sz w:val="24"/>
                <w:szCs w:val="24"/>
                <w:lang w:val="en-US"/>
              </w:rPr>
              <w:t>and 2006/32/EC</w:t>
            </w:r>
          </w:p>
        </w:tc>
        <w:tc>
          <w:tcPr>
            <w:tcW w:w="1842" w:type="dxa"/>
            <w:shd w:val="clear" w:color="auto" w:fill="auto"/>
          </w:tcPr>
          <w:p w14:paraId="466EC673" w14:textId="77777777" w:rsidR="000E5BCB" w:rsidRPr="00A35CE6" w:rsidRDefault="000E5BCB" w:rsidP="00797221">
            <w:pPr>
              <w:pStyle w:val="NormalWeb"/>
              <w:rPr>
                <w:lang w:val="en-US"/>
              </w:rPr>
            </w:pPr>
            <w:r w:rsidRPr="00A35CE6">
              <w:rPr>
                <w:lang w:val="en-US"/>
              </w:rPr>
              <w:t>25</w:t>
            </w:r>
          </w:p>
        </w:tc>
      </w:tr>
    </w:tbl>
    <w:p w14:paraId="39608CB4" w14:textId="77777777" w:rsidR="000E5BCB" w:rsidRPr="00A35CE6" w:rsidRDefault="000E5BCB" w:rsidP="000E5BCB">
      <w:pPr>
        <w:pStyle w:val="NormalWeb"/>
        <w:rPr>
          <w:lang w:val="en-US"/>
        </w:rPr>
      </w:pPr>
    </w:p>
    <w:p w14:paraId="4802A710" w14:textId="77777777" w:rsidR="000E5BCB" w:rsidRPr="00A35CE6" w:rsidRDefault="000E5BCB" w:rsidP="000E5BCB">
      <w:pPr>
        <w:pStyle w:val="Corpsdetexte"/>
        <w:jc w:val="both"/>
        <w:rPr>
          <w:sz w:val="22"/>
        </w:rPr>
      </w:pPr>
      <w:r w:rsidRPr="00A35CE6">
        <w:rPr>
          <w:sz w:val="22"/>
        </w:rPr>
        <w:t>En absence de données validées disponibles, la durée de vie retenue par les experts est de 3</w:t>
      </w:r>
      <w:r w:rsidR="002B4807" w:rsidRPr="00A35CE6">
        <w:rPr>
          <w:sz w:val="22"/>
        </w:rPr>
        <w:t>0</w:t>
      </w:r>
      <w:r w:rsidRPr="00A35CE6">
        <w:rPr>
          <w:sz w:val="22"/>
        </w:rPr>
        <w:t xml:space="preserve"> ans.</w:t>
      </w:r>
    </w:p>
    <w:p w14:paraId="28CFEA34" w14:textId="77777777" w:rsidR="000E5BCB" w:rsidRPr="00A35CE6" w:rsidRDefault="000E5BCB" w:rsidP="000E5BCB">
      <w:pPr>
        <w:pStyle w:val="Corpsdetexte"/>
        <w:jc w:val="center"/>
        <w:rPr>
          <w:b/>
        </w:rPr>
      </w:pPr>
      <w:r w:rsidRPr="00A35CE6">
        <w:rPr>
          <w:b/>
        </w:rPr>
        <w:br w:type="page"/>
      </w:r>
      <w:r w:rsidRPr="00A35CE6">
        <w:rPr>
          <w:b/>
        </w:rPr>
        <w:lastRenderedPageBreak/>
        <w:t>ANNEXE 3</w:t>
      </w:r>
    </w:p>
    <w:p w14:paraId="4B589B1E" w14:textId="77777777" w:rsidR="000E5BCB" w:rsidRPr="00A35CE6" w:rsidRDefault="000E5BCB" w:rsidP="000E5BCB">
      <w:pPr>
        <w:pStyle w:val="Corpsdetexte"/>
        <w:jc w:val="center"/>
        <w:rPr>
          <w:b/>
        </w:rPr>
      </w:pPr>
    </w:p>
    <w:p w14:paraId="214399A7" w14:textId="77777777" w:rsidR="000E5BCB" w:rsidRPr="00A35CE6" w:rsidRDefault="000E5BCB" w:rsidP="000E5BCB">
      <w:pPr>
        <w:pStyle w:val="Corpsdetexte"/>
        <w:jc w:val="center"/>
      </w:pPr>
      <w:r w:rsidRPr="00A35CE6">
        <w:rPr>
          <w:b/>
        </w:rPr>
        <w:t>Coefficient d’intermittence</w:t>
      </w:r>
    </w:p>
    <w:p w14:paraId="396A67A5" w14:textId="77777777" w:rsidR="000E5BCB" w:rsidRPr="00A35CE6" w:rsidRDefault="000E5BCB" w:rsidP="000E5BCB">
      <w:pPr>
        <w:pStyle w:val="Corpsdetexte"/>
        <w:rPr>
          <w:sz w:val="22"/>
          <w:szCs w:val="22"/>
        </w:rPr>
      </w:pPr>
    </w:p>
    <w:p w14:paraId="421705D3" w14:textId="77777777" w:rsidR="000E5BCB" w:rsidRPr="00A35CE6" w:rsidRDefault="000E5BCB" w:rsidP="000E5BCB">
      <w:pPr>
        <w:pStyle w:val="Titre1"/>
        <w:rPr>
          <w:b/>
          <w:sz w:val="22"/>
          <w:szCs w:val="22"/>
        </w:rPr>
      </w:pPr>
      <w:r w:rsidRPr="00A35CE6">
        <w:rPr>
          <w:b/>
          <w:sz w:val="22"/>
          <w:szCs w:val="22"/>
        </w:rPr>
        <w:t>RT88</w:t>
      </w:r>
    </w:p>
    <w:p w14:paraId="0847442D" w14:textId="77777777" w:rsidR="000E5BCB" w:rsidRPr="00A35CE6" w:rsidRDefault="000E5BCB" w:rsidP="000E5BCB">
      <w:pPr>
        <w:jc w:val="both"/>
        <w:rPr>
          <w:sz w:val="22"/>
          <w:szCs w:val="22"/>
        </w:rPr>
      </w:pPr>
    </w:p>
    <w:p w14:paraId="310F21A1" w14:textId="77777777" w:rsidR="000E5BCB" w:rsidRPr="00A35CE6" w:rsidRDefault="000E5BCB" w:rsidP="000E5BCB">
      <w:pPr>
        <w:jc w:val="both"/>
        <w:rPr>
          <w:sz w:val="22"/>
          <w:szCs w:val="22"/>
        </w:rPr>
      </w:pPr>
      <w:r w:rsidRPr="00A35CE6">
        <w:rPr>
          <w:sz w:val="22"/>
          <w:szCs w:val="22"/>
        </w:rPr>
        <w:t>Dans la RT88</w:t>
      </w:r>
      <w:r w:rsidRPr="00A35CE6">
        <w:rPr>
          <w:rStyle w:val="Appelnotedebasdep"/>
          <w:sz w:val="22"/>
          <w:szCs w:val="22"/>
        </w:rPr>
        <w:footnoteReference w:id="3"/>
      </w:r>
      <w:r w:rsidRPr="00A35CE6">
        <w:rPr>
          <w:sz w:val="22"/>
          <w:szCs w:val="22"/>
        </w:rPr>
        <w:t xml:space="preserve">, le coefficient d’intermittence </w:t>
      </w:r>
      <w:r w:rsidRPr="00A35CE6">
        <w:rPr>
          <w:i/>
          <w:sz w:val="22"/>
          <w:szCs w:val="22"/>
        </w:rPr>
        <w:t xml:space="preserve">I </w:t>
      </w:r>
      <w:r w:rsidRPr="00A35CE6">
        <w:rPr>
          <w:sz w:val="22"/>
          <w:szCs w:val="22"/>
        </w:rPr>
        <w:t>est utilisé dans le calcul de la consommation à partir des besoins énergétiques</w:t>
      </w:r>
      <w:r w:rsidR="002B4807" w:rsidRPr="00A35CE6">
        <w:rPr>
          <w:sz w:val="22"/>
          <w:szCs w:val="22"/>
        </w:rPr>
        <w:t> </w:t>
      </w:r>
      <w:r w:rsidRPr="00A35CE6">
        <w:rPr>
          <w:sz w:val="22"/>
          <w:szCs w:val="22"/>
        </w:rPr>
        <w:t>:</w:t>
      </w:r>
    </w:p>
    <w:p w14:paraId="2C89E891" w14:textId="77777777" w:rsidR="000E5BCB" w:rsidRPr="00A35CE6" w:rsidRDefault="000E5BCB" w:rsidP="000E5BCB">
      <w:pPr>
        <w:jc w:val="center"/>
        <w:rPr>
          <w:sz w:val="22"/>
          <w:szCs w:val="22"/>
        </w:rPr>
      </w:pPr>
      <w:r w:rsidRPr="00A35CE6">
        <w:rPr>
          <w:sz w:val="22"/>
          <w:szCs w:val="22"/>
        </w:rPr>
        <w:t>Consommation = (Besoins *</w:t>
      </w:r>
      <w:r w:rsidRPr="00A35CE6">
        <w:rPr>
          <w:i/>
          <w:sz w:val="22"/>
          <w:szCs w:val="22"/>
        </w:rPr>
        <w:t>I</w:t>
      </w:r>
      <w:r w:rsidRPr="00A35CE6">
        <w:rPr>
          <w:sz w:val="22"/>
          <w:szCs w:val="22"/>
        </w:rPr>
        <w:t>)/ rendement</w:t>
      </w:r>
    </w:p>
    <w:p w14:paraId="41ABDCAA" w14:textId="77777777" w:rsidR="000E5BCB" w:rsidRPr="00A35CE6" w:rsidRDefault="000E5BCB" w:rsidP="000E5BCB">
      <w:pPr>
        <w:jc w:val="both"/>
        <w:rPr>
          <w:sz w:val="22"/>
          <w:szCs w:val="22"/>
        </w:rPr>
      </w:pPr>
      <w:r w:rsidRPr="00A35CE6">
        <w:rPr>
          <w:sz w:val="22"/>
          <w:szCs w:val="22"/>
        </w:rPr>
        <w:t xml:space="preserve">Le coefficient d’intermittence </w:t>
      </w:r>
      <w:r w:rsidRPr="00A35CE6">
        <w:rPr>
          <w:i/>
          <w:sz w:val="22"/>
          <w:szCs w:val="22"/>
        </w:rPr>
        <w:t>I</w:t>
      </w:r>
      <w:r w:rsidRPr="00A35CE6">
        <w:rPr>
          <w:sz w:val="22"/>
          <w:szCs w:val="22"/>
        </w:rPr>
        <w:t xml:space="preserve"> est calculé comme suivant dans la RT88</w:t>
      </w:r>
      <w:r w:rsidR="002B4807" w:rsidRPr="00A35CE6">
        <w:rPr>
          <w:sz w:val="22"/>
          <w:szCs w:val="22"/>
        </w:rPr>
        <w:t> </w:t>
      </w:r>
      <w:r w:rsidRPr="00A35CE6">
        <w:rPr>
          <w:sz w:val="22"/>
          <w:szCs w:val="22"/>
        </w:rPr>
        <w:t xml:space="preserve">: </w:t>
      </w:r>
    </w:p>
    <w:p w14:paraId="793D455D" w14:textId="42283B95" w:rsidR="000E5BCB" w:rsidRPr="00A06E0B" w:rsidRDefault="00A06E0B" w:rsidP="000E5BCB">
      <w:pPr>
        <w:jc w:val="center"/>
        <w:rPr>
          <w:sz w:val="22"/>
          <w:szCs w:val="22"/>
        </w:rPr>
      </w:pPr>
      <m:oMathPara>
        <m:oMath>
          <m:r>
            <w:rPr>
              <w:rFonts w:ascii="Cambria Math" w:hAnsi="Cambria Math"/>
            </w:rPr>
            <m:t xml:space="preserve">I= </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I</m:t>
                  </m:r>
                </m:e>
                <m:sub>
                  <m:r>
                    <w:rPr>
                      <w:rFonts w:ascii="Cambria Math" w:hAnsi="Cambria Math"/>
                    </w:rPr>
                    <m:t>o</m:t>
                  </m:r>
                </m:sub>
              </m:sSub>
            </m:num>
            <m:den>
              <m:r>
                <w:rPr>
                  <w:rFonts w:ascii="Cambria Math" w:hAnsi="Cambria Math"/>
                </w:rPr>
                <m:t>1+0.1*(G-1)</m:t>
              </m:r>
            </m:den>
          </m:f>
        </m:oMath>
      </m:oMathPara>
    </w:p>
    <w:p w14:paraId="3E9AF84C" w14:textId="77777777" w:rsidR="000E5BCB" w:rsidRPr="00A35CE6" w:rsidRDefault="000E5BCB" w:rsidP="000E5BCB">
      <w:pPr>
        <w:jc w:val="both"/>
        <w:rPr>
          <w:sz w:val="22"/>
          <w:szCs w:val="22"/>
        </w:rPr>
      </w:pPr>
      <w:r w:rsidRPr="00A35CE6">
        <w:rPr>
          <w:sz w:val="22"/>
          <w:szCs w:val="22"/>
        </w:rPr>
        <w:t>Avec G</w:t>
      </w:r>
      <w:r w:rsidR="002B4807" w:rsidRPr="00A35CE6">
        <w:rPr>
          <w:sz w:val="22"/>
          <w:szCs w:val="22"/>
        </w:rPr>
        <w:t> </w:t>
      </w:r>
      <w:r w:rsidRPr="00A35CE6">
        <w:rPr>
          <w:sz w:val="22"/>
          <w:szCs w:val="22"/>
        </w:rPr>
        <w:t>: le niveau de déperdition (W/m</w:t>
      </w:r>
      <w:r w:rsidRPr="00A35CE6">
        <w:rPr>
          <w:sz w:val="22"/>
          <w:szCs w:val="22"/>
          <w:vertAlign w:val="superscript"/>
        </w:rPr>
        <w:t>3</w:t>
      </w:r>
      <w:r w:rsidRPr="00A35CE6">
        <w:rPr>
          <w:sz w:val="22"/>
          <w:szCs w:val="22"/>
        </w:rPr>
        <w:t>.K)</w:t>
      </w:r>
    </w:p>
    <w:p w14:paraId="5A344AA8" w14:textId="77777777" w:rsidR="000E5BCB" w:rsidRPr="00A35CE6" w:rsidRDefault="000E5BCB" w:rsidP="000E5BCB">
      <w:pPr>
        <w:jc w:val="both"/>
        <w:rPr>
          <w:sz w:val="22"/>
          <w:szCs w:val="22"/>
        </w:rPr>
      </w:pPr>
      <w:r w:rsidRPr="00A35CE6">
        <w:rPr>
          <w:sz w:val="22"/>
          <w:szCs w:val="22"/>
        </w:rPr>
        <w:t>Le I</w:t>
      </w:r>
      <w:r w:rsidRPr="00A35CE6">
        <w:rPr>
          <w:sz w:val="22"/>
          <w:szCs w:val="22"/>
          <w:vertAlign w:val="subscript"/>
        </w:rPr>
        <w:t>0</w:t>
      </w:r>
      <w:r w:rsidRPr="00A35CE6">
        <w:rPr>
          <w:sz w:val="22"/>
          <w:szCs w:val="22"/>
        </w:rPr>
        <w:t xml:space="preserve"> se déduit du tableau suivant</w:t>
      </w:r>
      <w:r w:rsidR="002B4807" w:rsidRPr="00A35CE6">
        <w:rPr>
          <w:sz w:val="22"/>
          <w:szCs w:val="22"/>
        </w:rPr>
        <w:t> </w:t>
      </w:r>
      <w:r w:rsidRPr="00A35CE6">
        <w:rPr>
          <w:sz w:val="22"/>
          <w:szCs w:val="22"/>
        </w:rPr>
        <w:t>:</w:t>
      </w:r>
    </w:p>
    <w:p w14:paraId="23210113" w14:textId="79149044" w:rsidR="000E5BCB" w:rsidRPr="00A35CE6" w:rsidRDefault="00A06E0B" w:rsidP="000E5BCB">
      <w:pPr>
        <w:jc w:val="both"/>
        <w:rPr>
          <w:sz w:val="22"/>
          <w:szCs w:val="22"/>
        </w:rPr>
      </w:pPr>
      <w:r w:rsidRPr="00A35CE6">
        <w:rPr>
          <w:noProof/>
          <w:sz w:val="22"/>
          <w:szCs w:val="22"/>
        </w:rPr>
        <w:drawing>
          <wp:inline distT="0" distB="0" distL="0" distR="0" wp14:anchorId="11FD7FAD" wp14:editId="15765E83">
            <wp:extent cx="4304665" cy="2311400"/>
            <wp:effectExtent l="76200" t="114300" r="38735" b="10795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l="7413" t="12556" r="7074" b="9761"/>
                    <a:stretch>
                      <a:fillRect/>
                    </a:stretch>
                  </pic:blipFill>
                  <pic:spPr bwMode="auto">
                    <a:xfrm rot="180000">
                      <a:off x="0" y="0"/>
                      <a:ext cx="4304665" cy="2311400"/>
                    </a:xfrm>
                    <a:prstGeom prst="rect">
                      <a:avLst/>
                    </a:prstGeom>
                    <a:noFill/>
                    <a:ln>
                      <a:noFill/>
                    </a:ln>
                  </pic:spPr>
                </pic:pic>
              </a:graphicData>
            </a:graphic>
          </wp:inline>
        </w:drawing>
      </w:r>
    </w:p>
    <w:p w14:paraId="4432FAE9" w14:textId="77777777" w:rsidR="000E5BCB" w:rsidRPr="00A35CE6" w:rsidRDefault="000E5BCB" w:rsidP="000E5BCB">
      <w:pPr>
        <w:jc w:val="both"/>
        <w:rPr>
          <w:sz w:val="22"/>
          <w:szCs w:val="22"/>
        </w:rPr>
      </w:pPr>
      <w:r w:rsidRPr="00A35CE6">
        <w:rPr>
          <w:sz w:val="22"/>
          <w:szCs w:val="22"/>
        </w:rPr>
        <w:t>Si l’on considère les bâtiments</w:t>
      </w:r>
      <w:r w:rsidRPr="00A35CE6">
        <w:rPr>
          <w:rStyle w:val="Appelnotedebasdep"/>
          <w:sz w:val="22"/>
          <w:szCs w:val="22"/>
        </w:rPr>
        <w:footnoteReference w:id="4"/>
      </w:r>
      <w:r w:rsidRPr="00A35CE6">
        <w:rPr>
          <w:sz w:val="22"/>
          <w:szCs w:val="22"/>
        </w:rPr>
        <w:t xml:space="preserve"> pas isolés (G=2,3) ou faiblement isolés (G=1,8) le coefficient d’intermittence </w:t>
      </w:r>
      <w:r w:rsidRPr="00A35CE6">
        <w:rPr>
          <w:i/>
          <w:sz w:val="22"/>
          <w:szCs w:val="22"/>
        </w:rPr>
        <w:t>I</w:t>
      </w:r>
      <w:r w:rsidRPr="00A35CE6">
        <w:rPr>
          <w:sz w:val="22"/>
          <w:szCs w:val="22"/>
        </w:rPr>
        <w:t xml:space="preserve"> est respectivement de 0,68 et 0,71 avec une valeur minimale de I</w:t>
      </w:r>
      <w:r w:rsidRPr="00A35CE6">
        <w:rPr>
          <w:sz w:val="22"/>
          <w:szCs w:val="22"/>
          <w:vertAlign w:val="subscript"/>
        </w:rPr>
        <w:t>0</w:t>
      </w:r>
      <w:r w:rsidRPr="00A35CE6">
        <w:rPr>
          <w:sz w:val="22"/>
          <w:szCs w:val="22"/>
        </w:rPr>
        <w:t xml:space="preserve"> de 0,77.</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0"/>
        <w:gridCol w:w="2877"/>
        <w:gridCol w:w="2977"/>
        <w:gridCol w:w="2126"/>
      </w:tblGrid>
      <w:tr w:rsidR="000E5BCB" w:rsidRPr="00A35CE6" w14:paraId="408ED1CE" w14:textId="77777777" w:rsidTr="00797221">
        <w:trPr>
          <w:trHeight w:val="627"/>
        </w:trPr>
        <w:tc>
          <w:tcPr>
            <w:tcW w:w="1200" w:type="dxa"/>
            <w:noWrap/>
            <w:hideMark/>
          </w:tcPr>
          <w:p w14:paraId="72D0A1A5" w14:textId="77777777" w:rsidR="000E5BCB" w:rsidRPr="00A35CE6" w:rsidRDefault="000E5BCB" w:rsidP="00797221">
            <w:pPr>
              <w:rPr>
                <w:color w:val="000000"/>
                <w:sz w:val="22"/>
                <w:szCs w:val="22"/>
              </w:rPr>
            </w:pPr>
          </w:p>
        </w:tc>
        <w:tc>
          <w:tcPr>
            <w:tcW w:w="2877" w:type="dxa"/>
            <w:hideMark/>
          </w:tcPr>
          <w:p w14:paraId="48D63173" w14:textId="77777777" w:rsidR="000E5BCB" w:rsidRPr="00A35CE6" w:rsidRDefault="000E5BCB" w:rsidP="00797221">
            <w:pPr>
              <w:jc w:val="center"/>
              <w:rPr>
                <w:color w:val="000000"/>
                <w:sz w:val="22"/>
                <w:szCs w:val="22"/>
              </w:rPr>
            </w:pPr>
            <w:r w:rsidRPr="00A35CE6">
              <w:rPr>
                <w:color w:val="000000"/>
                <w:sz w:val="22"/>
                <w:szCs w:val="22"/>
              </w:rPr>
              <w:t>Bâtiment partiellement isolé</w:t>
            </w:r>
          </w:p>
        </w:tc>
        <w:tc>
          <w:tcPr>
            <w:tcW w:w="2977" w:type="dxa"/>
            <w:hideMark/>
          </w:tcPr>
          <w:p w14:paraId="5C33E204" w14:textId="77777777" w:rsidR="000E5BCB" w:rsidRPr="00A35CE6" w:rsidRDefault="000E5BCB" w:rsidP="00797221">
            <w:pPr>
              <w:jc w:val="center"/>
              <w:rPr>
                <w:color w:val="000000"/>
                <w:sz w:val="22"/>
                <w:szCs w:val="22"/>
              </w:rPr>
            </w:pPr>
            <w:r w:rsidRPr="00A35CE6">
              <w:rPr>
                <w:color w:val="000000"/>
                <w:sz w:val="22"/>
                <w:szCs w:val="22"/>
              </w:rPr>
              <w:t>bâtiment avec une isolation moyenne</w:t>
            </w:r>
          </w:p>
        </w:tc>
        <w:tc>
          <w:tcPr>
            <w:tcW w:w="2126" w:type="dxa"/>
            <w:noWrap/>
            <w:hideMark/>
          </w:tcPr>
          <w:p w14:paraId="4D729A1B" w14:textId="77777777" w:rsidR="000E5BCB" w:rsidRPr="00A35CE6" w:rsidRDefault="000E5BCB" w:rsidP="00797221">
            <w:pPr>
              <w:jc w:val="center"/>
              <w:rPr>
                <w:color w:val="000000"/>
                <w:sz w:val="22"/>
                <w:szCs w:val="22"/>
              </w:rPr>
            </w:pPr>
            <w:r w:rsidRPr="00A35CE6">
              <w:rPr>
                <w:color w:val="000000"/>
                <w:sz w:val="22"/>
                <w:szCs w:val="22"/>
              </w:rPr>
              <w:t>bâtiment non isolé</w:t>
            </w:r>
          </w:p>
        </w:tc>
      </w:tr>
      <w:tr w:rsidR="000E5BCB" w:rsidRPr="00A35CE6" w14:paraId="31A31EFC" w14:textId="77777777" w:rsidTr="00797221">
        <w:trPr>
          <w:trHeight w:val="300"/>
        </w:trPr>
        <w:tc>
          <w:tcPr>
            <w:tcW w:w="1200" w:type="dxa"/>
            <w:noWrap/>
            <w:hideMark/>
          </w:tcPr>
          <w:p w14:paraId="42139710" w14:textId="77777777" w:rsidR="000E5BCB" w:rsidRPr="00A35CE6" w:rsidRDefault="000E5BCB" w:rsidP="00797221">
            <w:pPr>
              <w:jc w:val="center"/>
              <w:rPr>
                <w:color w:val="000000"/>
                <w:sz w:val="22"/>
                <w:szCs w:val="22"/>
              </w:rPr>
            </w:pPr>
            <w:r w:rsidRPr="00A35CE6">
              <w:rPr>
                <w:color w:val="000000"/>
                <w:sz w:val="22"/>
                <w:szCs w:val="22"/>
              </w:rPr>
              <w:t>I</w:t>
            </w:r>
            <w:r w:rsidRPr="00A35CE6">
              <w:rPr>
                <w:color w:val="000000"/>
                <w:sz w:val="22"/>
                <w:szCs w:val="22"/>
                <w:vertAlign w:val="subscript"/>
              </w:rPr>
              <w:t>0</w:t>
            </w:r>
          </w:p>
        </w:tc>
        <w:tc>
          <w:tcPr>
            <w:tcW w:w="2877" w:type="dxa"/>
            <w:noWrap/>
            <w:hideMark/>
          </w:tcPr>
          <w:p w14:paraId="049728BE" w14:textId="77777777" w:rsidR="000E5BCB" w:rsidRPr="00A35CE6" w:rsidRDefault="000E5BCB" w:rsidP="00797221">
            <w:pPr>
              <w:jc w:val="center"/>
              <w:rPr>
                <w:color w:val="000000"/>
                <w:sz w:val="22"/>
                <w:szCs w:val="22"/>
              </w:rPr>
            </w:pPr>
            <w:r w:rsidRPr="00A35CE6">
              <w:rPr>
                <w:color w:val="000000"/>
                <w:sz w:val="22"/>
                <w:szCs w:val="22"/>
              </w:rPr>
              <w:t>0,77</w:t>
            </w:r>
          </w:p>
        </w:tc>
        <w:tc>
          <w:tcPr>
            <w:tcW w:w="2977" w:type="dxa"/>
            <w:noWrap/>
            <w:hideMark/>
          </w:tcPr>
          <w:p w14:paraId="3602B207" w14:textId="77777777" w:rsidR="000E5BCB" w:rsidRPr="00A35CE6" w:rsidRDefault="000E5BCB" w:rsidP="00797221">
            <w:pPr>
              <w:jc w:val="center"/>
              <w:rPr>
                <w:color w:val="000000"/>
                <w:sz w:val="22"/>
                <w:szCs w:val="22"/>
              </w:rPr>
            </w:pPr>
            <w:r w:rsidRPr="00A35CE6">
              <w:rPr>
                <w:color w:val="000000"/>
                <w:sz w:val="22"/>
                <w:szCs w:val="22"/>
              </w:rPr>
              <w:t>0,77</w:t>
            </w:r>
          </w:p>
        </w:tc>
        <w:tc>
          <w:tcPr>
            <w:tcW w:w="2126" w:type="dxa"/>
            <w:noWrap/>
            <w:hideMark/>
          </w:tcPr>
          <w:p w14:paraId="20748871" w14:textId="77777777" w:rsidR="000E5BCB" w:rsidRPr="00A35CE6" w:rsidRDefault="000E5BCB" w:rsidP="00797221">
            <w:pPr>
              <w:jc w:val="center"/>
              <w:rPr>
                <w:color w:val="000000"/>
                <w:sz w:val="22"/>
                <w:szCs w:val="22"/>
              </w:rPr>
            </w:pPr>
            <w:r w:rsidRPr="00A35CE6">
              <w:rPr>
                <w:color w:val="000000"/>
                <w:sz w:val="22"/>
                <w:szCs w:val="22"/>
              </w:rPr>
              <w:t>0,77</w:t>
            </w:r>
          </w:p>
        </w:tc>
      </w:tr>
      <w:tr w:rsidR="000E5BCB" w:rsidRPr="00A35CE6" w14:paraId="30D73172" w14:textId="77777777" w:rsidTr="00797221">
        <w:trPr>
          <w:trHeight w:val="300"/>
        </w:trPr>
        <w:tc>
          <w:tcPr>
            <w:tcW w:w="1200" w:type="dxa"/>
            <w:noWrap/>
            <w:hideMark/>
          </w:tcPr>
          <w:p w14:paraId="59E86B68" w14:textId="77777777" w:rsidR="000E5BCB" w:rsidRPr="00A35CE6" w:rsidRDefault="000E5BCB" w:rsidP="00797221">
            <w:pPr>
              <w:jc w:val="center"/>
              <w:rPr>
                <w:color w:val="000000"/>
                <w:sz w:val="22"/>
                <w:szCs w:val="22"/>
              </w:rPr>
            </w:pPr>
            <w:r w:rsidRPr="00A35CE6">
              <w:rPr>
                <w:color w:val="000000"/>
                <w:sz w:val="22"/>
                <w:szCs w:val="22"/>
              </w:rPr>
              <w:t>G</w:t>
            </w:r>
          </w:p>
        </w:tc>
        <w:tc>
          <w:tcPr>
            <w:tcW w:w="2877" w:type="dxa"/>
            <w:noWrap/>
            <w:hideMark/>
          </w:tcPr>
          <w:p w14:paraId="446D6805" w14:textId="77777777" w:rsidR="000E5BCB" w:rsidRPr="00A35CE6" w:rsidRDefault="000E5BCB" w:rsidP="00797221">
            <w:pPr>
              <w:jc w:val="center"/>
              <w:rPr>
                <w:color w:val="000000"/>
                <w:sz w:val="22"/>
                <w:szCs w:val="22"/>
              </w:rPr>
            </w:pPr>
            <w:r w:rsidRPr="00A35CE6">
              <w:rPr>
                <w:color w:val="000000"/>
                <w:sz w:val="22"/>
                <w:szCs w:val="22"/>
              </w:rPr>
              <w:t>1,8</w:t>
            </w:r>
          </w:p>
        </w:tc>
        <w:tc>
          <w:tcPr>
            <w:tcW w:w="2977" w:type="dxa"/>
            <w:noWrap/>
            <w:hideMark/>
          </w:tcPr>
          <w:p w14:paraId="343C6F98" w14:textId="77777777" w:rsidR="000E5BCB" w:rsidRPr="00A35CE6" w:rsidRDefault="000E5BCB" w:rsidP="00797221">
            <w:pPr>
              <w:jc w:val="center"/>
              <w:rPr>
                <w:color w:val="000000"/>
                <w:sz w:val="22"/>
                <w:szCs w:val="22"/>
              </w:rPr>
            </w:pPr>
            <w:r w:rsidRPr="00A35CE6">
              <w:rPr>
                <w:color w:val="000000"/>
                <w:sz w:val="22"/>
                <w:szCs w:val="22"/>
              </w:rPr>
              <w:t>1,3</w:t>
            </w:r>
          </w:p>
        </w:tc>
        <w:tc>
          <w:tcPr>
            <w:tcW w:w="2126" w:type="dxa"/>
            <w:noWrap/>
            <w:hideMark/>
          </w:tcPr>
          <w:p w14:paraId="0D91E3A7" w14:textId="77777777" w:rsidR="000E5BCB" w:rsidRPr="00A35CE6" w:rsidRDefault="000E5BCB" w:rsidP="00797221">
            <w:pPr>
              <w:jc w:val="center"/>
              <w:rPr>
                <w:color w:val="000000"/>
                <w:sz w:val="22"/>
                <w:szCs w:val="22"/>
              </w:rPr>
            </w:pPr>
            <w:r w:rsidRPr="00A35CE6">
              <w:rPr>
                <w:color w:val="000000"/>
                <w:sz w:val="22"/>
                <w:szCs w:val="22"/>
              </w:rPr>
              <w:t>2,3</w:t>
            </w:r>
          </w:p>
        </w:tc>
      </w:tr>
      <w:tr w:rsidR="000E5BCB" w:rsidRPr="00A35CE6" w14:paraId="0A6AABE3" w14:textId="77777777" w:rsidTr="00797221">
        <w:trPr>
          <w:trHeight w:val="300"/>
        </w:trPr>
        <w:tc>
          <w:tcPr>
            <w:tcW w:w="1200" w:type="dxa"/>
            <w:noWrap/>
            <w:hideMark/>
          </w:tcPr>
          <w:p w14:paraId="4A90A998" w14:textId="77777777" w:rsidR="000E5BCB" w:rsidRPr="00A35CE6" w:rsidRDefault="000E5BCB" w:rsidP="00797221">
            <w:pPr>
              <w:jc w:val="center"/>
              <w:rPr>
                <w:i/>
                <w:color w:val="000000"/>
                <w:sz w:val="22"/>
                <w:szCs w:val="22"/>
              </w:rPr>
            </w:pPr>
            <w:r w:rsidRPr="00A35CE6">
              <w:rPr>
                <w:i/>
                <w:color w:val="000000"/>
                <w:sz w:val="22"/>
                <w:szCs w:val="22"/>
              </w:rPr>
              <w:t>I</w:t>
            </w:r>
          </w:p>
        </w:tc>
        <w:tc>
          <w:tcPr>
            <w:tcW w:w="2877" w:type="dxa"/>
            <w:noWrap/>
            <w:hideMark/>
          </w:tcPr>
          <w:p w14:paraId="2AC71B7D" w14:textId="77777777" w:rsidR="000E5BCB" w:rsidRPr="00A35CE6" w:rsidRDefault="000E5BCB" w:rsidP="00797221">
            <w:pPr>
              <w:jc w:val="center"/>
              <w:rPr>
                <w:color w:val="000000"/>
                <w:sz w:val="22"/>
                <w:szCs w:val="22"/>
              </w:rPr>
            </w:pPr>
            <w:r w:rsidRPr="00A35CE6">
              <w:rPr>
                <w:color w:val="000000"/>
                <w:sz w:val="22"/>
                <w:szCs w:val="22"/>
              </w:rPr>
              <w:t>0,71</w:t>
            </w:r>
          </w:p>
        </w:tc>
        <w:tc>
          <w:tcPr>
            <w:tcW w:w="2977" w:type="dxa"/>
            <w:noWrap/>
            <w:hideMark/>
          </w:tcPr>
          <w:p w14:paraId="33765A23" w14:textId="77777777" w:rsidR="000E5BCB" w:rsidRPr="00A35CE6" w:rsidRDefault="000E5BCB" w:rsidP="00797221">
            <w:pPr>
              <w:jc w:val="center"/>
              <w:rPr>
                <w:color w:val="000000"/>
                <w:sz w:val="22"/>
                <w:szCs w:val="22"/>
              </w:rPr>
            </w:pPr>
            <w:r w:rsidRPr="00A35CE6">
              <w:rPr>
                <w:color w:val="000000"/>
                <w:sz w:val="22"/>
                <w:szCs w:val="22"/>
              </w:rPr>
              <w:t>0,75</w:t>
            </w:r>
          </w:p>
        </w:tc>
        <w:tc>
          <w:tcPr>
            <w:tcW w:w="2126" w:type="dxa"/>
            <w:noWrap/>
            <w:hideMark/>
          </w:tcPr>
          <w:p w14:paraId="5E6CAE61" w14:textId="77777777" w:rsidR="000E5BCB" w:rsidRPr="00A35CE6" w:rsidRDefault="000E5BCB" w:rsidP="00797221">
            <w:pPr>
              <w:jc w:val="center"/>
              <w:rPr>
                <w:color w:val="000000"/>
                <w:sz w:val="22"/>
                <w:szCs w:val="22"/>
              </w:rPr>
            </w:pPr>
            <w:r w:rsidRPr="00A35CE6">
              <w:rPr>
                <w:color w:val="000000"/>
                <w:sz w:val="22"/>
                <w:szCs w:val="22"/>
              </w:rPr>
              <w:t>0,68</w:t>
            </w:r>
          </w:p>
        </w:tc>
      </w:tr>
    </w:tbl>
    <w:p w14:paraId="3950E57A" w14:textId="77777777" w:rsidR="000E5BCB" w:rsidRPr="00A35CE6" w:rsidRDefault="000E5BCB" w:rsidP="000E5BCB">
      <w:pPr>
        <w:jc w:val="both"/>
        <w:rPr>
          <w:sz w:val="22"/>
          <w:szCs w:val="22"/>
        </w:rPr>
      </w:pPr>
    </w:p>
    <w:p w14:paraId="6F805421" w14:textId="77777777" w:rsidR="000E5BCB" w:rsidRPr="00A35CE6" w:rsidRDefault="000E5BCB" w:rsidP="000E5BCB">
      <w:pPr>
        <w:pStyle w:val="Titre1"/>
        <w:rPr>
          <w:rFonts w:eastAsia="Calibri"/>
          <w:sz w:val="22"/>
          <w:szCs w:val="22"/>
        </w:rPr>
      </w:pPr>
      <w:r w:rsidRPr="00A35CE6">
        <w:rPr>
          <w:rFonts w:eastAsia="Calibri"/>
          <w:sz w:val="22"/>
          <w:szCs w:val="22"/>
        </w:rPr>
        <w:t>DPE 2012</w:t>
      </w:r>
    </w:p>
    <w:p w14:paraId="29287BE3" w14:textId="77777777" w:rsidR="000E5BCB" w:rsidRPr="00A35CE6" w:rsidRDefault="000E5BCB" w:rsidP="000E5BCB">
      <w:pPr>
        <w:jc w:val="both"/>
        <w:rPr>
          <w:sz w:val="22"/>
          <w:szCs w:val="22"/>
        </w:rPr>
      </w:pPr>
      <w:r w:rsidRPr="00A35CE6">
        <w:rPr>
          <w:sz w:val="22"/>
          <w:szCs w:val="22"/>
        </w:rPr>
        <w:t>Dans le cas du DPE2012</w:t>
      </w:r>
      <w:r w:rsidRPr="00A35CE6">
        <w:rPr>
          <w:rStyle w:val="Appelnotedebasdep"/>
          <w:sz w:val="22"/>
          <w:szCs w:val="22"/>
        </w:rPr>
        <w:footnoteReference w:id="5"/>
      </w:r>
      <w:r w:rsidRPr="00A35CE6">
        <w:rPr>
          <w:sz w:val="22"/>
          <w:szCs w:val="22"/>
        </w:rPr>
        <w:t>, la même approche est utilisée pour calculer le facteur d’intermittence appelé ici INT</w:t>
      </w:r>
      <w:r w:rsidRPr="00A35CE6">
        <w:rPr>
          <w:rStyle w:val="Appelnotedebasdep"/>
          <w:sz w:val="22"/>
          <w:szCs w:val="22"/>
        </w:rPr>
        <w:footnoteReference w:id="6"/>
      </w:r>
      <w:r w:rsidR="002B4807" w:rsidRPr="00A35CE6">
        <w:rPr>
          <w:sz w:val="22"/>
          <w:szCs w:val="22"/>
        </w:rPr>
        <w:t> </w:t>
      </w:r>
      <w:r w:rsidRPr="00A35CE6">
        <w:rPr>
          <w:sz w:val="22"/>
          <w:szCs w:val="22"/>
        </w:rPr>
        <w:t>:</w:t>
      </w:r>
    </w:p>
    <w:p w14:paraId="11257DB9" w14:textId="0BDF8DD6" w:rsidR="000E5BCB" w:rsidRPr="00A35CE6" w:rsidRDefault="00A06E0B" w:rsidP="000E5BCB">
      <w:pPr>
        <w:jc w:val="center"/>
        <w:rPr>
          <w:sz w:val="22"/>
          <w:szCs w:val="22"/>
        </w:rPr>
      </w:pPr>
      <w:r w:rsidRPr="00A35CE6">
        <w:rPr>
          <w:noProof/>
          <w:sz w:val="22"/>
          <w:szCs w:val="22"/>
        </w:rPr>
        <w:lastRenderedPageBreak/>
        <w:drawing>
          <wp:inline distT="0" distB="0" distL="0" distR="0" wp14:anchorId="3BBE2A10" wp14:editId="6976C139">
            <wp:extent cx="1663700" cy="9302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3700" cy="930275"/>
                    </a:xfrm>
                    <a:prstGeom prst="rect">
                      <a:avLst/>
                    </a:prstGeom>
                    <a:noFill/>
                    <a:ln>
                      <a:noFill/>
                    </a:ln>
                  </pic:spPr>
                </pic:pic>
              </a:graphicData>
            </a:graphic>
          </wp:inline>
        </w:drawing>
      </w:r>
    </w:p>
    <w:p w14:paraId="6654D5E8" w14:textId="77777777" w:rsidR="000E5BCB" w:rsidRPr="00A35CE6" w:rsidRDefault="000E5BCB" w:rsidP="000E5BCB">
      <w:pPr>
        <w:jc w:val="both"/>
        <w:rPr>
          <w:sz w:val="22"/>
          <w:szCs w:val="22"/>
        </w:rPr>
      </w:pPr>
      <w:r w:rsidRPr="00A35CE6">
        <w:rPr>
          <w:sz w:val="22"/>
          <w:szCs w:val="22"/>
        </w:rPr>
        <w:t>Et le tableau pour estimer le facteur I</w:t>
      </w:r>
      <w:r w:rsidRPr="00A35CE6">
        <w:rPr>
          <w:sz w:val="22"/>
          <w:szCs w:val="22"/>
          <w:vertAlign w:val="subscript"/>
        </w:rPr>
        <w:t>0</w:t>
      </w:r>
      <w:r w:rsidR="002B4807" w:rsidRPr="00A35CE6">
        <w:rPr>
          <w:sz w:val="22"/>
          <w:szCs w:val="22"/>
        </w:rPr>
        <w:t> </w:t>
      </w:r>
      <w:r w:rsidRPr="00A35CE6">
        <w:rPr>
          <w:sz w:val="22"/>
          <w:szCs w:val="22"/>
        </w:rPr>
        <w:t>:</w:t>
      </w:r>
    </w:p>
    <w:p w14:paraId="5F9F0BDB" w14:textId="02106F7D" w:rsidR="000E5BCB" w:rsidRPr="00A35CE6" w:rsidRDefault="00A06E0B" w:rsidP="000E5BCB">
      <w:pPr>
        <w:jc w:val="both"/>
        <w:rPr>
          <w:sz w:val="22"/>
          <w:szCs w:val="22"/>
        </w:rPr>
      </w:pPr>
      <w:r w:rsidRPr="00A35CE6">
        <w:rPr>
          <w:noProof/>
          <w:sz w:val="22"/>
          <w:szCs w:val="22"/>
        </w:rPr>
        <w:drawing>
          <wp:inline distT="0" distB="0" distL="0" distR="0" wp14:anchorId="096072BF" wp14:editId="0218876F">
            <wp:extent cx="5749925" cy="13874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9925" cy="1387475"/>
                    </a:xfrm>
                    <a:prstGeom prst="rect">
                      <a:avLst/>
                    </a:prstGeom>
                    <a:noFill/>
                    <a:ln>
                      <a:noFill/>
                    </a:ln>
                  </pic:spPr>
                </pic:pic>
              </a:graphicData>
            </a:graphic>
          </wp:inline>
        </w:drawing>
      </w:r>
    </w:p>
    <w:p w14:paraId="7396C3F2" w14:textId="40737D0D" w:rsidR="000E5BCB" w:rsidRPr="00A35CE6" w:rsidRDefault="00A06E0B" w:rsidP="000E5BCB">
      <w:pPr>
        <w:jc w:val="both"/>
        <w:rPr>
          <w:sz w:val="22"/>
          <w:szCs w:val="22"/>
        </w:rPr>
      </w:pPr>
      <w:r w:rsidRPr="00A35CE6">
        <w:rPr>
          <w:noProof/>
          <w:sz w:val="22"/>
          <w:szCs w:val="22"/>
        </w:rPr>
        <w:drawing>
          <wp:inline distT="0" distB="0" distL="0" distR="0" wp14:anchorId="541EAF13" wp14:editId="2D62C02E">
            <wp:extent cx="5756275" cy="16732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6275" cy="1673225"/>
                    </a:xfrm>
                    <a:prstGeom prst="rect">
                      <a:avLst/>
                    </a:prstGeom>
                    <a:noFill/>
                    <a:ln>
                      <a:noFill/>
                    </a:ln>
                  </pic:spPr>
                </pic:pic>
              </a:graphicData>
            </a:graphic>
          </wp:inline>
        </w:drawing>
      </w:r>
    </w:p>
    <w:p w14:paraId="79E810A0" w14:textId="658192AA" w:rsidR="000E5BCB" w:rsidRPr="00A35CE6" w:rsidRDefault="00A06E0B" w:rsidP="000E5BCB">
      <w:pPr>
        <w:jc w:val="both"/>
        <w:rPr>
          <w:sz w:val="22"/>
          <w:szCs w:val="22"/>
        </w:rPr>
      </w:pPr>
      <w:r w:rsidRPr="00A35CE6">
        <w:rPr>
          <w:noProof/>
          <w:sz w:val="22"/>
          <w:szCs w:val="22"/>
        </w:rPr>
        <w:drawing>
          <wp:inline distT="0" distB="0" distL="0" distR="0" wp14:anchorId="382F53C1" wp14:editId="7A4934F5">
            <wp:extent cx="5753100" cy="1450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50975"/>
                    </a:xfrm>
                    <a:prstGeom prst="rect">
                      <a:avLst/>
                    </a:prstGeom>
                    <a:noFill/>
                    <a:ln>
                      <a:noFill/>
                    </a:ln>
                  </pic:spPr>
                </pic:pic>
              </a:graphicData>
            </a:graphic>
          </wp:inline>
        </w:drawing>
      </w:r>
    </w:p>
    <w:p w14:paraId="56D2B1C0" w14:textId="77777777" w:rsidR="000E5BCB" w:rsidRPr="00A35CE6" w:rsidRDefault="000E5BCB" w:rsidP="000E5BCB">
      <w:pPr>
        <w:pStyle w:val="Titre1"/>
        <w:rPr>
          <w:rFonts w:eastAsia="Calibri"/>
          <w:sz w:val="22"/>
          <w:szCs w:val="22"/>
        </w:rPr>
      </w:pPr>
    </w:p>
    <w:p w14:paraId="6BF9F4AE" w14:textId="77777777" w:rsidR="000E5BCB" w:rsidRPr="00A35CE6" w:rsidRDefault="000E5BCB" w:rsidP="000E5BCB">
      <w:pPr>
        <w:pStyle w:val="Titre1"/>
        <w:rPr>
          <w:rFonts w:eastAsia="Calibri"/>
          <w:sz w:val="22"/>
          <w:szCs w:val="22"/>
        </w:rPr>
      </w:pPr>
    </w:p>
    <w:p w14:paraId="6F2CA08F" w14:textId="77777777" w:rsidR="000E5BCB" w:rsidRPr="00A35CE6" w:rsidRDefault="000E5BCB" w:rsidP="000E5BCB">
      <w:pPr>
        <w:pStyle w:val="Titre1"/>
        <w:rPr>
          <w:rFonts w:eastAsia="Calibri"/>
          <w:b/>
          <w:sz w:val="22"/>
          <w:szCs w:val="22"/>
        </w:rPr>
      </w:pPr>
      <w:r w:rsidRPr="00A35CE6">
        <w:rPr>
          <w:rFonts w:eastAsia="Calibri"/>
          <w:b/>
          <w:szCs w:val="22"/>
        </w:rPr>
        <w:t>Conclusion</w:t>
      </w:r>
      <w:r w:rsidRPr="00A35CE6">
        <w:rPr>
          <w:rFonts w:eastAsia="Calibri"/>
          <w:b/>
          <w:sz w:val="22"/>
          <w:szCs w:val="22"/>
        </w:rPr>
        <w:t xml:space="preserve"> </w:t>
      </w:r>
    </w:p>
    <w:p w14:paraId="1E1876C7" w14:textId="77777777" w:rsidR="000E5BCB" w:rsidRPr="00A35CE6" w:rsidRDefault="000E5BCB" w:rsidP="000E5BCB">
      <w:pPr>
        <w:jc w:val="both"/>
        <w:rPr>
          <w:sz w:val="22"/>
          <w:szCs w:val="22"/>
        </w:rPr>
      </w:pPr>
    </w:p>
    <w:p w14:paraId="2B916844" w14:textId="77777777" w:rsidR="000E5BCB" w:rsidRPr="00A35CE6" w:rsidRDefault="000E5BCB" w:rsidP="000E5BCB">
      <w:pPr>
        <w:jc w:val="both"/>
        <w:rPr>
          <w:sz w:val="22"/>
          <w:szCs w:val="22"/>
        </w:rPr>
      </w:pPr>
      <w:r w:rsidRPr="00A35CE6">
        <w:rPr>
          <w:sz w:val="22"/>
          <w:szCs w:val="22"/>
        </w:rPr>
        <w:t xml:space="preserve">Nous pouvons donc considérer </w:t>
      </w:r>
      <w:r w:rsidRPr="00A35CE6">
        <w:rPr>
          <w:i/>
          <w:sz w:val="22"/>
          <w:szCs w:val="22"/>
        </w:rPr>
        <w:t>a minima</w:t>
      </w:r>
      <w:r w:rsidRPr="00A35CE6">
        <w:rPr>
          <w:sz w:val="22"/>
          <w:szCs w:val="22"/>
        </w:rPr>
        <w:t xml:space="preserve"> dans les fiches isolation BAR-EN-XX un coefficient d’intermittence de 0,7 au lieu de 0,5 actuellement qui reste néanmoins la valeur la plus basse pour l’ensemble des logements. </w:t>
      </w:r>
    </w:p>
    <w:p w14:paraId="0459C67C" w14:textId="77777777" w:rsidR="000E5BCB" w:rsidRPr="00A35CE6" w:rsidRDefault="000E5BCB" w:rsidP="000E5BCB">
      <w:pPr>
        <w:jc w:val="both"/>
        <w:rPr>
          <w:sz w:val="22"/>
          <w:szCs w:val="22"/>
        </w:rPr>
      </w:pPr>
    </w:p>
    <w:p w14:paraId="032024FE" w14:textId="77777777" w:rsidR="00CD6E3C" w:rsidRPr="006C057D" w:rsidRDefault="00CD6E3C" w:rsidP="00FD0639">
      <w:pPr>
        <w:pStyle w:val="Corpsdetexte"/>
        <w:rPr>
          <w:bCs/>
          <w:sz w:val="22"/>
          <w:szCs w:val="22"/>
        </w:rPr>
      </w:pPr>
    </w:p>
    <w:sectPr w:rsidR="00CD6E3C" w:rsidRPr="006C057D">
      <w:headerReference w:type="even" r:id="rId18"/>
      <w:headerReference w:type="default" r:id="rId19"/>
      <w:footerReference w:type="default" r:id="rId20"/>
      <w:headerReference w:type="first" r:id="rId21"/>
      <w:footerReference w:type="first" r:id="rId22"/>
      <w:pgSz w:w="11906" w:h="16838"/>
      <w:pgMar w:top="1418" w:right="1418" w:bottom="1418" w:left="1418"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Julien PARC" w:date="2021-07-12T14:06:00Z" w:initials="JP">
    <w:p w14:paraId="35302EB7" w14:textId="77777777" w:rsidR="00F2550A" w:rsidRDefault="00F2550A" w:rsidP="00F2550A">
      <w:pPr>
        <w:pStyle w:val="Commentaire"/>
      </w:pPr>
      <w:r>
        <w:rPr>
          <w:rStyle w:val="Marquedecommentaire"/>
        </w:rPr>
        <w:annotationRef/>
      </w:r>
      <w:r>
        <w:t xml:space="preserve">Il est intégré ici l’obligation du traitement des ponts thermiques de poutres et de refends. Ces éléments sont contrôlable si besoin en post-chantier de manière assez simple.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302E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6CAF9" w16cex:dateUtc="2021-07-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302EB7" w16cid:durableId="2496CA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994B0" w14:textId="77777777" w:rsidR="002D6135" w:rsidRDefault="002D6135">
      <w:r>
        <w:separator/>
      </w:r>
    </w:p>
  </w:endnote>
  <w:endnote w:type="continuationSeparator" w:id="0">
    <w:p w14:paraId="3387CD1D" w14:textId="77777777" w:rsidR="002D6135" w:rsidRDefault="002D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5DDF" w14:textId="3950202F" w:rsidR="00FD0639" w:rsidRPr="006A3B4B" w:rsidRDefault="00FD0639" w:rsidP="00FD0639">
    <w:pPr>
      <w:pStyle w:val="Pieddepage"/>
      <w:tabs>
        <w:tab w:val="clear" w:pos="9072"/>
        <w:tab w:val="right" w:pos="9070"/>
      </w:tabs>
      <w:jc w:val="both"/>
      <w:rPr>
        <w:rFonts w:ascii="Arial" w:hAnsi="Arial" w:cs="Arial"/>
      </w:rPr>
    </w:pPr>
    <w:r w:rsidRPr="006A3B4B">
      <w:rPr>
        <w:rFonts w:ascii="Arial" w:hAnsi="Arial" w:cs="Arial"/>
      </w:rPr>
      <w:tab/>
      <w:t xml:space="preserve">Page </w:t>
    </w:r>
    <w:r w:rsidRPr="006A3B4B">
      <w:rPr>
        <w:rFonts w:ascii="Arial" w:hAnsi="Arial" w:cs="Arial"/>
        <w:b/>
      </w:rPr>
      <w:fldChar w:fldCharType="begin"/>
    </w:r>
    <w:r w:rsidRPr="006A3B4B">
      <w:rPr>
        <w:rFonts w:ascii="Arial" w:hAnsi="Arial" w:cs="Arial"/>
        <w:b/>
      </w:rPr>
      <w:instrText>PAGE  \* Arabic  \* MERGEFORMAT</w:instrText>
    </w:r>
    <w:r w:rsidRPr="006A3B4B">
      <w:rPr>
        <w:rFonts w:ascii="Arial" w:hAnsi="Arial" w:cs="Arial"/>
        <w:b/>
      </w:rPr>
      <w:fldChar w:fldCharType="separate"/>
    </w:r>
    <w:r w:rsidR="00CF4A87">
      <w:rPr>
        <w:rFonts w:ascii="Arial" w:hAnsi="Arial" w:cs="Arial"/>
        <w:b/>
        <w:noProof/>
      </w:rPr>
      <w:t>2</w:t>
    </w:r>
    <w:r w:rsidRPr="006A3B4B">
      <w:rPr>
        <w:rFonts w:ascii="Arial" w:hAnsi="Arial" w:cs="Arial"/>
        <w:b/>
      </w:rPr>
      <w:fldChar w:fldCharType="end"/>
    </w:r>
    <w:r w:rsidRPr="006A3B4B">
      <w:rPr>
        <w:rFonts w:ascii="Arial" w:hAnsi="Arial" w:cs="Arial"/>
      </w:rPr>
      <w:t>/</w:t>
    </w:r>
    <w:r w:rsidRPr="006A3B4B">
      <w:rPr>
        <w:rFonts w:ascii="Arial" w:hAnsi="Arial" w:cs="Arial"/>
        <w:b/>
      </w:rPr>
      <w:fldChar w:fldCharType="begin"/>
    </w:r>
    <w:r w:rsidRPr="006A3B4B">
      <w:rPr>
        <w:rFonts w:ascii="Arial" w:hAnsi="Arial" w:cs="Arial"/>
        <w:b/>
      </w:rPr>
      <w:instrText>NUMPAGES  \* Arabic  \* MERGEFORMAT</w:instrText>
    </w:r>
    <w:r w:rsidRPr="006A3B4B">
      <w:rPr>
        <w:rFonts w:ascii="Arial" w:hAnsi="Arial" w:cs="Arial"/>
        <w:b/>
      </w:rPr>
      <w:fldChar w:fldCharType="separate"/>
    </w:r>
    <w:r w:rsidR="00CF4A87">
      <w:rPr>
        <w:rFonts w:ascii="Arial" w:hAnsi="Arial" w:cs="Arial"/>
        <w:b/>
        <w:noProof/>
      </w:rPr>
      <w:t>8</w:t>
    </w:r>
    <w:r w:rsidRPr="006A3B4B">
      <w:rPr>
        <w:rFonts w:ascii="Arial" w:hAnsi="Arial" w:cs="Arial"/>
        <w:b/>
      </w:rPr>
      <w:fldChar w:fldCharType="end"/>
    </w:r>
    <w:r w:rsidRPr="006A3B4B">
      <w:rPr>
        <w:rFonts w:ascii="Arial" w:hAnsi="Arial" w:cs="Arial"/>
      </w:rPr>
      <w:tab/>
    </w:r>
    <w:r w:rsidR="006C057D">
      <w:rPr>
        <w:rFonts w:ascii="Arial" w:hAnsi="Arial" w:cs="Arial"/>
      </w:rPr>
      <w:t>35</w:t>
    </w:r>
    <w:r w:rsidRPr="006A3B4B">
      <w:rPr>
        <w:rFonts w:ascii="Arial" w:hAnsi="Arial" w:cs="Arial"/>
        <w:vertAlign w:val="superscript"/>
      </w:rPr>
      <w:t>ème</w:t>
    </w:r>
    <w:r w:rsidRPr="006A3B4B">
      <w:rPr>
        <w:rFonts w:ascii="Arial" w:hAnsi="Arial" w:cs="Arial"/>
      </w:rPr>
      <w:t xml:space="preserve"> arrêté</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7C5B" w14:textId="5D8BEF6A" w:rsidR="00FD0639" w:rsidRPr="006A3B4B" w:rsidRDefault="00FD0639" w:rsidP="00FD0639">
    <w:pPr>
      <w:pStyle w:val="Pieddepage"/>
      <w:tabs>
        <w:tab w:val="clear" w:pos="9072"/>
        <w:tab w:val="right" w:pos="9070"/>
      </w:tabs>
      <w:jc w:val="both"/>
      <w:rPr>
        <w:rFonts w:ascii="Arial" w:hAnsi="Arial" w:cs="Arial"/>
      </w:rPr>
    </w:pPr>
    <w:r w:rsidRPr="006A3B4B">
      <w:rPr>
        <w:rFonts w:ascii="Arial" w:hAnsi="Arial" w:cs="Arial"/>
      </w:rPr>
      <w:tab/>
      <w:t xml:space="preserve">Page </w:t>
    </w:r>
    <w:r w:rsidRPr="006A3B4B">
      <w:rPr>
        <w:rFonts w:ascii="Arial" w:hAnsi="Arial" w:cs="Arial"/>
        <w:b/>
      </w:rPr>
      <w:fldChar w:fldCharType="begin"/>
    </w:r>
    <w:r w:rsidRPr="006A3B4B">
      <w:rPr>
        <w:rFonts w:ascii="Arial" w:hAnsi="Arial" w:cs="Arial"/>
        <w:b/>
      </w:rPr>
      <w:instrText>PAGE  \* Arabic  \* MERGEFORMAT</w:instrText>
    </w:r>
    <w:r w:rsidRPr="006A3B4B">
      <w:rPr>
        <w:rFonts w:ascii="Arial" w:hAnsi="Arial" w:cs="Arial"/>
        <w:b/>
      </w:rPr>
      <w:fldChar w:fldCharType="separate"/>
    </w:r>
    <w:r w:rsidR="00CF4A87">
      <w:rPr>
        <w:rFonts w:ascii="Arial" w:hAnsi="Arial" w:cs="Arial"/>
        <w:b/>
        <w:noProof/>
      </w:rPr>
      <w:t>1</w:t>
    </w:r>
    <w:r w:rsidRPr="006A3B4B">
      <w:rPr>
        <w:rFonts w:ascii="Arial" w:hAnsi="Arial" w:cs="Arial"/>
        <w:b/>
      </w:rPr>
      <w:fldChar w:fldCharType="end"/>
    </w:r>
    <w:r w:rsidRPr="006A3B4B">
      <w:rPr>
        <w:rFonts w:ascii="Arial" w:hAnsi="Arial" w:cs="Arial"/>
      </w:rPr>
      <w:t>/</w:t>
    </w:r>
    <w:r w:rsidRPr="006A3B4B">
      <w:rPr>
        <w:rFonts w:ascii="Arial" w:hAnsi="Arial" w:cs="Arial"/>
        <w:b/>
      </w:rPr>
      <w:fldChar w:fldCharType="begin"/>
    </w:r>
    <w:r w:rsidRPr="006A3B4B">
      <w:rPr>
        <w:rFonts w:ascii="Arial" w:hAnsi="Arial" w:cs="Arial"/>
        <w:b/>
      </w:rPr>
      <w:instrText>NUMPAGES  \* Arabic  \* MERGEFORMAT</w:instrText>
    </w:r>
    <w:r w:rsidRPr="006A3B4B">
      <w:rPr>
        <w:rFonts w:ascii="Arial" w:hAnsi="Arial" w:cs="Arial"/>
        <w:b/>
      </w:rPr>
      <w:fldChar w:fldCharType="separate"/>
    </w:r>
    <w:r w:rsidR="00CF4A87">
      <w:rPr>
        <w:rFonts w:ascii="Arial" w:hAnsi="Arial" w:cs="Arial"/>
        <w:b/>
        <w:noProof/>
      </w:rPr>
      <w:t>8</w:t>
    </w:r>
    <w:r w:rsidRPr="006A3B4B">
      <w:rPr>
        <w:rFonts w:ascii="Arial" w:hAnsi="Arial" w:cs="Arial"/>
        <w:b/>
      </w:rPr>
      <w:fldChar w:fldCharType="end"/>
    </w:r>
    <w:r w:rsidRPr="006A3B4B">
      <w:rPr>
        <w:rFonts w:ascii="Arial" w:hAnsi="Arial" w:cs="Arial"/>
      </w:rPr>
      <w:tab/>
    </w:r>
    <w:r w:rsidR="006C057D">
      <w:rPr>
        <w:rFonts w:ascii="Arial" w:hAnsi="Arial" w:cs="Arial"/>
      </w:rPr>
      <w:t>35</w:t>
    </w:r>
    <w:r w:rsidRPr="006A3B4B">
      <w:rPr>
        <w:rFonts w:ascii="Arial" w:hAnsi="Arial" w:cs="Arial"/>
        <w:vertAlign w:val="superscript"/>
      </w:rPr>
      <w:t>ème</w:t>
    </w:r>
    <w:r w:rsidRPr="006A3B4B">
      <w:rPr>
        <w:rFonts w:ascii="Arial" w:hAnsi="Arial" w:cs="Arial"/>
      </w:rPr>
      <w:t xml:space="preserve"> arrêté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0EE9C" w14:textId="77777777" w:rsidR="002D6135" w:rsidRDefault="002D6135">
      <w:r>
        <w:separator/>
      </w:r>
    </w:p>
  </w:footnote>
  <w:footnote w:type="continuationSeparator" w:id="0">
    <w:p w14:paraId="423902D1" w14:textId="77777777" w:rsidR="002D6135" w:rsidRDefault="002D6135">
      <w:r>
        <w:continuationSeparator/>
      </w:r>
    </w:p>
  </w:footnote>
  <w:footnote w:id="1">
    <w:p w14:paraId="7C4B424B" w14:textId="77777777" w:rsidR="005B3869" w:rsidRPr="003624FB" w:rsidRDefault="005B3869" w:rsidP="005B3869">
      <w:pPr>
        <w:pStyle w:val="Corpsdetexte"/>
        <w:jc w:val="both"/>
        <w:rPr>
          <w:rFonts w:ascii="Arial" w:hAnsi="Arial" w:cs="Arial"/>
          <w:i/>
          <w:sz w:val="18"/>
          <w:szCs w:val="22"/>
        </w:rPr>
      </w:pPr>
      <w:r w:rsidRPr="003624FB">
        <w:rPr>
          <w:rStyle w:val="Appelnotedebasdep"/>
          <w:i/>
          <w:sz w:val="20"/>
        </w:rPr>
        <w:footnoteRef/>
      </w:r>
      <w:r w:rsidRPr="003624FB">
        <w:rPr>
          <w:i/>
          <w:sz w:val="20"/>
        </w:rPr>
        <w:t xml:space="preserve"> </w:t>
      </w:r>
      <w:r w:rsidRPr="003624FB">
        <w:rPr>
          <w:rFonts w:ascii="Arial" w:hAnsi="Arial" w:cs="Arial"/>
          <w:i/>
          <w:sz w:val="18"/>
          <w:szCs w:val="22"/>
        </w:rPr>
        <w:t>Arrêté du 17 octobre 2012 modifiant la méthode de calcul 3CL-DPE introduite par l’arrêté du 9 novembre 2006 portant approbation de diverses méthodes de calcul pour le diagnostic de performance énergétique en France métropolitaine</w:t>
      </w:r>
      <w:r>
        <w:rPr>
          <w:rFonts w:ascii="Arial" w:hAnsi="Arial" w:cs="Arial"/>
          <w:i/>
          <w:sz w:val="18"/>
          <w:szCs w:val="22"/>
        </w:rPr>
        <w:t>.</w:t>
      </w:r>
    </w:p>
    <w:p w14:paraId="6E3B20AB" w14:textId="77777777" w:rsidR="005B3869" w:rsidRPr="003624FB" w:rsidRDefault="005B3869" w:rsidP="005B3869">
      <w:pPr>
        <w:pStyle w:val="Corpsdetexte"/>
        <w:rPr>
          <w:i/>
          <w:sz w:val="20"/>
        </w:rPr>
      </w:pPr>
      <w:r>
        <w:rPr>
          <w:i/>
          <w:noProof/>
        </w:rPr>
        <w:drawing>
          <wp:inline distT="0" distB="0" distL="0" distR="0" wp14:anchorId="44751E5A" wp14:editId="5C1A350A">
            <wp:extent cx="3343275" cy="19653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1965325"/>
                    </a:xfrm>
                    <a:prstGeom prst="rect">
                      <a:avLst/>
                    </a:prstGeom>
                    <a:noFill/>
                    <a:ln>
                      <a:noFill/>
                    </a:ln>
                  </pic:spPr>
                </pic:pic>
              </a:graphicData>
            </a:graphic>
          </wp:inline>
        </w:drawing>
      </w:r>
    </w:p>
    <w:p w14:paraId="6D612FD6" w14:textId="77777777" w:rsidR="005B3869" w:rsidRDefault="005B3869" w:rsidP="005B3869">
      <w:pPr>
        <w:pStyle w:val="Notedebasdepage"/>
      </w:pPr>
    </w:p>
  </w:footnote>
  <w:footnote w:id="2">
    <w:p w14:paraId="33FB7356" w14:textId="22057A99" w:rsidR="002B4807" w:rsidDel="005B3869" w:rsidRDefault="002B4807" w:rsidP="007804F6">
      <w:pPr>
        <w:pStyle w:val="Notedebasdepage"/>
        <w:jc w:val="left"/>
        <w:rPr>
          <w:del w:id="805" w:author="Julien PARC" w:date="2021-07-09T15:54:00Z"/>
        </w:rPr>
      </w:pPr>
    </w:p>
  </w:footnote>
  <w:footnote w:id="3">
    <w:p w14:paraId="50847FA9" w14:textId="77777777" w:rsidR="000E5BCB" w:rsidRPr="00CE2992" w:rsidRDefault="000E5BCB" w:rsidP="000E5BCB">
      <w:pPr>
        <w:jc w:val="both"/>
        <w:rPr>
          <w:i/>
        </w:rPr>
      </w:pPr>
      <w:r>
        <w:rPr>
          <w:rStyle w:val="Appelnotedebasdep"/>
        </w:rPr>
        <w:footnoteRef/>
      </w:r>
      <w:r>
        <w:t xml:space="preserve"> </w:t>
      </w:r>
      <w:r w:rsidRPr="00CE2992">
        <w:rPr>
          <w:i/>
        </w:rPr>
        <w:t>Source : Promotelec, Locaux d’habitation, étude thermique et isolation,4</w:t>
      </w:r>
      <w:r w:rsidRPr="00CE2992">
        <w:rPr>
          <w:i/>
          <w:vertAlign w:val="superscript"/>
        </w:rPr>
        <w:t>ème</w:t>
      </w:r>
      <w:r w:rsidRPr="00CE2992">
        <w:rPr>
          <w:i/>
        </w:rPr>
        <w:t xml:space="preserve"> édition (1995) 144p</w:t>
      </w:r>
    </w:p>
  </w:footnote>
  <w:footnote w:id="4">
    <w:p w14:paraId="062252EF" w14:textId="77777777" w:rsidR="000E5BCB" w:rsidRPr="00CE2992" w:rsidRDefault="000E5BCB" w:rsidP="000E5BCB">
      <w:pPr>
        <w:pStyle w:val="Notedebasdepage"/>
        <w:jc w:val="left"/>
        <w:rPr>
          <w:i/>
        </w:rPr>
      </w:pPr>
      <w:r w:rsidRPr="00CE2992">
        <w:rPr>
          <w:rStyle w:val="Appelnotedebasdep"/>
          <w:i/>
        </w:rPr>
        <w:footnoteRef/>
      </w:r>
      <w:r w:rsidRPr="00CE2992">
        <w:rPr>
          <w:i/>
        </w:rPr>
        <w:t xml:space="preserve"> Source : document du 18 janvier 2005, proposition pour les certificats isolation des parois opaques et vitrées.</w:t>
      </w:r>
    </w:p>
  </w:footnote>
  <w:footnote w:id="5">
    <w:p w14:paraId="6DD45ACF" w14:textId="77777777" w:rsidR="000E5BCB" w:rsidRPr="00CE2992" w:rsidRDefault="000E5BCB" w:rsidP="000E5BCB">
      <w:pPr>
        <w:pStyle w:val="Notedebasdepage"/>
        <w:jc w:val="both"/>
        <w:rPr>
          <w:i/>
        </w:rPr>
      </w:pPr>
      <w:r w:rsidRPr="00CE2992">
        <w:rPr>
          <w:rStyle w:val="Appelnotedebasdep"/>
          <w:i/>
        </w:rPr>
        <w:footnoteRef/>
      </w:r>
      <w:r w:rsidRPr="00CE2992">
        <w:rPr>
          <w:i/>
        </w:rPr>
        <w:t xml:space="preserve"> Arrêté du 17 octobre 2012 modifiant la méthode de calcul 3CL-DPE introduite par l’arrêté du 9 novembre 2006 portant approbation de diverses méthodes de calcul pour le diagnostic de performance énergétique en France métropolitaine</w:t>
      </w:r>
    </w:p>
  </w:footnote>
  <w:footnote w:id="6">
    <w:p w14:paraId="06ACBC0D" w14:textId="77777777" w:rsidR="000E5BCB" w:rsidRPr="00AA51C9" w:rsidRDefault="000E5BCB" w:rsidP="000E5BCB">
      <w:pPr>
        <w:pStyle w:val="Notedebasdepage"/>
        <w:jc w:val="both"/>
      </w:pPr>
      <w:r w:rsidRPr="00CE2992">
        <w:rPr>
          <w:rStyle w:val="Appelnotedebasdep"/>
          <w:i/>
        </w:rPr>
        <w:footnoteRef/>
      </w:r>
      <w:r w:rsidRPr="00CE2992">
        <w:rPr>
          <w:i/>
        </w:rPr>
        <w:t xml:space="preserve"> Le facteur d’intermittence INT traduit les baisses temporaires de température réalisées pour différentes raisons (absence, ralenti de nuit) et, éventuellement, de façon inégale dans les pièces. Il est égal au rapport entre les besoins réels, compte tenu d’un comportement moyen des occupants, et les besoins théoriques</w:t>
      </w:r>
      <w:r w:rsidRPr="00AA51C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43EB" w14:textId="77777777" w:rsidR="00F83D46" w:rsidRDefault="00A56EAA">
    <w:pPr>
      <w:pStyle w:val="En-tte"/>
    </w:pPr>
    <w:r>
      <w:rPr>
        <w:noProof/>
      </w:rPr>
      <w:pict w14:anchorId="763595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8735079" o:spid="_x0000_s2061" type="#_x0000_t136" style="position:absolute;margin-left:0;margin-top:0;width:581.3pt;height:58.1pt;rotation:315;z-index:-251658752;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68A4" w14:textId="77777777" w:rsidR="00A35CE6" w:rsidRDefault="00A56EAA">
    <w:pPr>
      <w:pStyle w:val="En-tte"/>
    </w:pPr>
    <w:r>
      <w:rPr>
        <w:noProof/>
      </w:rPr>
      <w:pict w14:anchorId="00A60A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8735080" o:spid="_x0000_s2062" type="#_x0000_t136" style="position:absolute;margin-left:0;margin-top:0;width:581.3pt;height:58.1pt;rotation:315;z-index:-251657728;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3B0B" w14:textId="77777777" w:rsidR="008E33B4" w:rsidRPr="00A35CE6" w:rsidRDefault="00A56EAA" w:rsidP="008E33B4">
    <w:pPr>
      <w:jc w:val="center"/>
      <w:rPr>
        <w:b/>
        <w:sz w:val="28"/>
        <w:szCs w:val="28"/>
      </w:rPr>
    </w:pPr>
    <w:bookmarkStart w:id="816" w:name="_Hlk29207170"/>
    <w:r>
      <w:rPr>
        <w:noProof/>
      </w:rPr>
      <w:pict w14:anchorId="7CEDD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8735078" o:spid="_x0000_s2060" type="#_x0000_t136" style="position:absolute;left:0;text-align:left;margin-left:0;margin-top:0;width:581.3pt;height:58.1pt;rotation:315;z-index:-251659776;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r w:rsidR="008E33B4" w:rsidRPr="00A35CE6">
      <w:rPr>
        <w:b/>
        <w:sz w:val="28"/>
        <w:szCs w:val="28"/>
      </w:rPr>
      <w:t>Certificats d’économies d’énergie</w:t>
    </w:r>
  </w:p>
  <w:p w14:paraId="5C0BD369" w14:textId="77777777" w:rsidR="008E33B4" w:rsidRPr="00A35CE6" w:rsidRDefault="008E33B4" w:rsidP="008E33B4">
    <w:pPr>
      <w:jc w:val="center"/>
      <w:rPr>
        <w:b/>
        <w:sz w:val="28"/>
        <w:szCs w:val="28"/>
      </w:rPr>
    </w:pPr>
  </w:p>
  <w:p w14:paraId="4CBA48BF" w14:textId="77777777" w:rsidR="008E33B4" w:rsidRPr="00A35CE6" w:rsidRDefault="00F86B4B" w:rsidP="008E33B4">
    <w:pPr>
      <w:jc w:val="center"/>
      <w:rPr>
        <w:b/>
        <w:sz w:val="28"/>
        <w:szCs w:val="28"/>
      </w:rPr>
    </w:pPr>
    <w:r w:rsidRPr="00A35CE6">
      <w:rPr>
        <w:b/>
        <w:sz w:val="28"/>
        <w:szCs w:val="28"/>
      </w:rPr>
      <w:t>Fiche de calcul</w:t>
    </w:r>
    <w:r w:rsidR="009A16C6" w:rsidRPr="00A35CE6">
      <w:rPr>
        <w:b/>
        <w:sz w:val="28"/>
        <w:szCs w:val="28"/>
      </w:rPr>
      <w:t xml:space="preserve"> – </w:t>
    </w:r>
    <w:r w:rsidR="00292BD4" w:rsidRPr="00A35CE6">
      <w:rPr>
        <w:sz w:val="28"/>
        <w:szCs w:val="28"/>
      </w:rPr>
      <w:t>Opération n° BAR-EN-</w:t>
    </w:r>
    <w:r w:rsidR="00FD0639" w:rsidRPr="00A35CE6">
      <w:rPr>
        <w:sz w:val="28"/>
        <w:szCs w:val="28"/>
      </w:rPr>
      <w:t>1</w:t>
    </w:r>
    <w:r w:rsidR="00292BD4" w:rsidRPr="00A35CE6">
      <w:rPr>
        <w:sz w:val="28"/>
        <w:szCs w:val="28"/>
      </w:rPr>
      <w:t>03</w:t>
    </w:r>
  </w:p>
  <w:bookmarkEnd w:id="816"/>
  <w:p w14:paraId="2185ACEB" w14:textId="77777777" w:rsidR="008E33B4" w:rsidRPr="00A35CE6" w:rsidRDefault="008E33B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2E6C9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Wingdings" w:hAnsi="Wingdings" w:cs="Wingding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Wingdings" w:hAnsi="Wingdings" w:cs="Wingdings"/>
      </w:rPr>
    </w:lvl>
    <w:lvl w:ilvl="4">
      <w:start w:val="1"/>
      <w:numFmt w:val="none"/>
      <w:suff w:val="nothing"/>
      <w:lvlText w:val=""/>
      <w:lvlJc w:val="left"/>
      <w:pPr>
        <w:tabs>
          <w:tab w:val="num" w:pos="0"/>
        </w:tabs>
        <w:ind w:left="1008" w:hanging="1008"/>
      </w:pPr>
      <w:rPr>
        <w:rFonts w:ascii="Wingdings" w:hAnsi="Wingdings" w:cs="Wingdings"/>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rPr>
        <w:rFonts w:ascii="Wingdings" w:hAnsi="Wingdings" w:cs="Wingdings"/>
      </w:rPr>
    </w:lvl>
    <w:lvl w:ilvl="7">
      <w:start w:val="1"/>
      <w:numFmt w:val="none"/>
      <w:suff w:val="nothing"/>
      <w:lvlText w:val=""/>
      <w:lvlJc w:val="left"/>
      <w:pPr>
        <w:tabs>
          <w:tab w:val="num" w:pos="0"/>
        </w:tabs>
        <w:ind w:left="1440" w:hanging="1440"/>
      </w:pPr>
      <w:rPr>
        <w:rFonts w:ascii="Wingdings" w:hAnsi="Wingdings" w:cs="Wingdings"/>
      </w:rPr>
    </w:lvl>
    <w:lvl w:ilvl="8">
      <w:start w:val="1"/>
      <w:numFmt w:val="none"/>
      <w:suff w:val="nothing"/>
      <w:lvlText w:val=""/>
      <w:lvlJc w:val="left"/>
      <w:pPr>
        <w:tabs>
          <w:tab w:val="num" w:pos="0"/>
        </w:tabs>
        <w:ind w:left="1584" w:hanging="1584"/>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OpenSymbol"/>
      </w:rPr>
    </w:lvl>
  </w:abstractNum>
  <w:abstractNum w:abstractNumId="5" w15:restartNumberingAfterBreak="0">
    <w:nsid w:val="0000000E"/>
    <w:multiLevelType w:val="multilevel"/>
    <w:tmpl w:val="31D627C6"/>
    <w:name w:val="WW8Num16"/>
    <w:lvl w:ilvl="0">
      <w:numFmt w:val="bullet"/>
      <w:lvlText w:val="-"/>
      <w:lvlJc w:val="left"/>
      <w:pPr>
        <w:tabs>
          <w:tab w:val="num" w:pos="0"/>
        </w:tabs>
        <w:ind w:left="0" w:firstLine="0"/>
      </w:pPr>
      <w:rPr>
        <w:rFonts w:ascii="Times New Roman" w:hAnsi="Times New Roman" w:hint="default"/>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Symbol"/>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Symbol"/>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6" w15:restartNumberingAfterBreak="0">
    <w:nsid w:val="04153909"/>
    <w:multiLevelType w:val="hybridMultilevel"/>
    <w:tmpl w:val="B35C62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9B9427B"/>
    <w:multiLevelType w:val="hybridMultilevel"/>
    <w:tmpl w:val="30EC4718"/>
    <w:lvl w:ilvl="0" w:tplc="1ECA876A">
      <w:numFmt w:val="bullet"/>
      <w:lvlText w:val="-"/>
      <w:lvlJc w:val="left"/>
      <w:pPr>
        <w:tabs>
          <w:tab w:val="num" w:pos="420"/>
        </w:tabs>
        <w:ind w:left="4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D87812"/>
    <w:multiLevelType w:val="hybridMultilevel"/>
    <w:tmpl w:val="32762332"/>
    <w:lvl w:ilvl="0" w:tplc="040C000B">
      <w:start w:val="1"/>
      <w:numFmt w:val="bullet"/>
      <w:lvlText w:val=""/>
      <w:lvlJc w:val="left"/>
      <w:pPr>
        <w:tabs>
          <w:tab w:val="num" w:pos="2496"/>
        </w:tabs>
        <w:ind w:left="2496" w:hanging="360"/>
      </w:pPr>
      <w:rPr>
        <w:rFonts w:ascii="Wingdings" w:hAnsi="Wingdings" w:hint="default"/>
      </w:rPr>
    </w:lvl>
    <w:lvl w:ilvl="1" w:tplc="040C0003" w:tentative="1">
      <w:start w:val="1"/>
      <w:numFmt w:val="bullet"/>
      <w:lvlText w:val="o"/>
      <w:lvlJc w:val="left"/>
      <w:pPr>
        <w:tabs>
          <w:tab w:val="num" w:pos="3216"/>
        </w:tabs>
        <w:ind w:left="3216" w:hanging="360"/>
      </w:pPr>
      <w:rPr>
        <w:rFonts w:ascii="Courier New" w:hAnsi="Courier New" w:hint="default"/>
      </w:rPr>
    </w:lvl>
    <w:lvl w:ilvl="2" w:tplc="040C0005" w:tentative="1">
      <w:start w:val="1"/>
      <w:numFmt w:val="bullet"/>
      <w:lvlText w:val=""/>
      <w:lvlJc w:val="left"/>
      <w:pPr>
        <w:tabs>
          <w:tab w:val="num" w:pos="3936"/>
        </w:tabs>
        <w:ind w:left="3936" w:hanging="360"/>
      </w:pPr>
      <w:rPr>
        <w:rFonts w:ascii="Wingdings" w:hAnsi="Wingdings" w:hint="default"/>
      </w:rPr>
    </w:lvl>
    <w:lvl w:ilvl="3" w:tplc="040C0001" w:tentative="1">
      <w:start w:val="1"/>
      <w:numFmt w:val="bullet"/>
      <w:lvlText w:val=""/>
      <w:lvlJc w:val="left"/>
      <w:pPr>
        <w:tabs>
          <w:tab w:val="num" w:pos="4656"/>
        </w:tabs>
        <w:ind w:left="4656" w:hanging="360"/>
      </w:pPr>
      <w:rPr>
        <w:rFonts w:ascii="Symbol" w:hAnsi="Symbol" w:hint="default"/>
      </w:rPr>
    </w:lvl>
    <w:lvl w:ilvl="4" w:tplc="040C0003" w:tentative="1">
      <w:start w:val="1"/>
      <w:numFmt w:val="bullet"/>
      <w:lvlText w:val="o"/>
      <w:lvlJc w:val="left"/>
      <w:pPr>
        <w:tabs>
          <w:tab w:val="num" w:pos="5376"/>
        </w:tabs>
        <w:ind w:left="5376" w:hanging="360"/>
      </w:pPr>
      <w:rPr>
        <w:rFonts w:ascii="Courier New" w:hAnsi="Courier New" w:hint="default"/>
      </w:rPr>
    </w:lvl>
    <w:lvl w:ilvl="5" w:tplc="040C0005" w:tentative="1">
      <w:start w:val="1"/>
      <w:numFmt w:val="bullet"/>
      <w:lvlText w:val=""/>
      <w:lvlJc w:val="left"/>
      <w:pPr>
        <w:tabs>
          <w:tab w:val="num" w:pos="6096"/>
        </w:tabs>
        <w:ind w:left="6096" w:hanging="360"/>
      </w:pPr>
      <w:rPr>
        <w:rFonts w:ascii="Wingdings" w:hAnsi="Wingdings" w:hint="default"/>
      </w:rPr>
    </w:lvl>
    <w:lvl w:ilvl="6" w:tplc="040C0001" w:tentative="1">
      <w:start w:val="1"/>
      <w:numFmt w:val="bullet"/>
      <w:lvlText w:val=""/>
      <w:lvlJc w:val="left"/>
      <w:pPr>
        <w:tabs>
          <w:tab w:val="num" w:pos="6816"/>
        </w:tabs>
        <w:ind w:left="6816" w:hanging="360"/>
      </w:pPr>
      <w:rPr>
        <w:rFonts w:ascii="Symbol" w:hAnsi="Symbol" w:hint="default"/>
      </w:rPr>
    </w:lvl>
    <w:lvl w:ilvl="7" w:tplc="040C0003" w:tentative="1">
      <w:start w:val="1"/>
      <w:numFmt w:val="bullet"/>
      <w:lvlText w:val="o"/>
      <w:lvlJc w:val="left"/>
      <w:pPr>
        <w:tabs>
          <w:tab w:val="num" w:pos="7536"/>
        </w:tabs>
        <w:ind w:left="7536" w:hanging="360"/>
      </w:pPr>
      <w:rPr>
        <w:rFonts w:ascii="Courier New" w:hAnsi="Courier New" w:hint="default"/>
      </w:rPr>
    </w:lvl>
    <w:lvl w:ilvl="8" w:tplc="040C0005" w:tentative="1">
      <w:start w:val="1"/>
      <w:numFmt w:val="bullet"/>
      <w:lvlText w:val=""/>
      <w:lvlJc w:val="left"/>
      <w:pPr>
        <w:tabs>
          <w:tab w:val="num" w:pos="8256"/>
        </w:tabs>
        <w:ind w:left="8256" w:hanging="360"/>
      </w:pPr>
      <w:rPr>
        <w:rFonts w:ascii="Wingdings" w:hAnsi="Wingdings" w:hint="default"/>
      </w:rPr>
    </w:lvl>
  </w:abstractNum>
  <w:abstractNum w:abstractNumId="9" w15:restartNumberingAfterBreak="0">
    <w:nsid w:val="1E932BDB"/>
    <w:multiLevelType w:val="hybridMultilevel"/>
    <w:tmpl w:val="46244B4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8A0AEC"/>
    <w:multiLevelType w:val="multilevel"/>
    <w:tmpl w:val="862CBF7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23D85B9D"/>
    <w:multiLevelType w:val="hybridMultilevel"/>
    <w:tmpl w:val="E0420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A65DB3"/>
    <w:multiLevelType w:val="hybridMultilevel"/>
    <w:tmpl w:val="28521C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15C35D2"/>
    <w:multiLevelType w:val="singleLevel"/>
    <w:tmpl w:val="4810ED0C"/>
    <w:lvl w:ilvl="0">
      <w:start w:val="1"/>
      <w:numFmt w:val="upperLetter"/>
      <w:pStyle w:val="Titre3"/>
      <w:lvlText w:val="%1-"/>
      <w:lvlJc w:val="left"/>
      <w:pPr>
        <w:tabs>
          <w:tab w:val="num" w:pos="360"/>
        </w:tabs>
        <w:ind w:left="360" w:hanging="360"/>
      </w:pPr>
      <w:rPr>
        <w:rFonts w:hint="default"/>
        <w:b/>
      </w:rPr>
    </w:lvl>
  </w:abstractNum>
  <w:abstractNum w:abstractNumId="14" w15:restartNumberingAfterBreak="0">
    <w:nsid w:val="42D066F8"/>
    <w:multiLevelType w:val="hybridMultilevel"/>
    <w:tmpl w:val="0F72FDBE"/>
    <w:lvl w:ilvl="0" w:tplc="1ECA876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380"/>
        </w:tabs>
        <w:ind w:left="1380" w:hanging="360"/>
      </w:pPr>
      <w:rPr>
        <w:rFonts w:ascii="Courier New" w:hAnsi="Courier New" w:hint="default"/>
      </w:rPr>
    </w:lvl>
    <w:lvl w:ilvl="2" w:tplc="040C0005" w:tentative="1">
      <w:start w:val="1"/>
      <w:numFmt w:val="bullet"/>
      <w:lvlText w:val=""/>
      <w:lvlJc w:val="left"/>
      <w:pPr>
        <w:tabs>
          <w:tab w:val="num" w:pos="2100"/>
        </w:tabs>
        <w:ind w:left="2100" w:hanging="360"/>
      </w:pPr>
      <w:rPr>
        <w:rFonts w:ascii="Wingdings" w:hAnsi="Wingdings" w:hint="default"/>
      </w:rPr>
    </w:lvl>
    <w:lvl w:ilvl="3" w:tplc="040C0001" w:tentative="1">
      <w:start w:val="1"/>
      <w:numFmt w:val="bullet"/>
      <w:lvlText w:val=""/>
      <w:lvlJc w:val="left"/>
      <w:pPr>
        <w:tabs>
          <w:tab w:val="num" w:pos="2820"/>
        </w:tabs>
        <w:ind w:left="2820" w:hanging="360"/>
      </w:pPr>
      <w:rPr>
        <w:rFonts w:ascii="Symbol" w:hAnsi="Symbol" w:hint="default"/>
      </w:rPr>
    </w:lvl>
    <w:lvl w:ilvl="4" w:tplc="040C0003" w:tentative="1">
      <w:start w:val="1"/>
      <w:numFmt w:val="bullet"/>
      <w:lvlText w:val="o"/>
      <w:lvlJc w:val="left"/>
      <w:pPr>
        <w:tabs>
          <w:tab w:val="num" w:pos="3540"/>
        </w:tabs>
        <w:ind w:left="3540" w:hanging="360"/>
      </w:pPr>
      <w:rPr>
        <w:rFonts w:ascii="Courier New" w:hAnsi="Courier New" w:hint="default"/>
      </w:rPr>
    </w:lvl>
    <w:lvl w:ilvl="5" w:tplc="040C0005" w:tentative="1">
      <w:start w:val="1"/>
      <w:numFmt w:val="bullet"/>
      <w:lvlText w:val=""/>
      <w:lvlJc w:val="left"/>
      <w:pPr>
        <w:tabs>
          <w:tab w:val="num" w:pos="4260"/>
        </w:tabs>
        <w:ind w:left="4260" w:hanging="360"/>
      </w:pPr>
      <w:rPr>
        <w:rFonts w:ascii="Wingdings" w:hAnsi="Wingdings" w:hint="default"/>
      </w:rPr>
    </w:lvl>
    <w:lvl w:ilvl="6" w:tplc="040C0001" w:tentative="1">
      <w:start w:val="1"/>
      <w:numFmt w:val="bullet"/>
      <w:lvlText w:val=""/>
      <w:lvlJc w:val="left"/>
      <w:pPr>
        <w:tabs>
          <w:tab w:val="num" w:pos="4980"/>
        </w:tabs>
        <w:ind w:left="4980" w:hanging="360"/>
      </w:pPr>
      <w:rPr>
        <w:rFonts w:ascii="Symbol" w:hAnsi="Symbol" w:hint="default"/>
      </w:rPr>
    </w:lvl>
    <w:lvl w:ilvl="7" w:tplc="040C0003" w:tentative="1">
      <w:start w:val="1"/>
      <w:numFmt w:val="bullet"/>
      <w:lvlText w:val="o"/>
      <w:lvlJc w:val="left"/>
      <w:pPr>
        <w:tabs>
          <w:tab w:val="num" w:pos="5700"/>
        </w:tabs>
        <w:ind w:left="5700" w:hanging="360"/>
      </w:pPr>
      <w:rPr>
        <w:rFonts w:ascii="Courier New" w:hAnsi="Courier New" w:hint="default"/>
      </w:rPr>
    </w:lvl>
    <w:lvl w:ilvl="8" w:tplc="040C0005" w:tentative="1">
      <w:start w:val="1"/>
      <w:numFmt w:val="bullet"/>
      <w:lvlText w:val=""/>
      <w:lvlJc w:val="left"/>
      <w:pPr>
        <w:tabs>
          <w:tab w:val="num" w:pos="6420"/>
        </w:tabs>
        <w:ind w:left="6420" w:hanging="360"/>
      </w:pPr>
      <w:rPr>
        <w:rFonts w:ascii="Wingdings" w:hAnsi="Wingdings" w:hint="default"/>
      </w:rPr>
    </w:lvl>
  </w:abstractNum>
  <w:abstractNum w:abstractNumId="15" w15:restartNumberingAfterBreak="0">
    <w:nsid w:val="447C0E9F"/>
    <w:multiLevelType w:val="hybridMultilevel"/>
    <w:tmpl w:val="4A1A222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E717B8"/>
    <w:multiLevelType w:val="hybridMultilevel"/>
    <w:tmpl w:val="81201FDE"/>
    <w:lvl w:ilvl="0" w:tplc="0576CA10">
      <w:numFmt w:val="bullet"/>
      <w:lvlText w:val="-"/>
      <w:lvlJc w:val="left"/>
      <w:pPr>
        <w:tabs>
          <w:tab w:val="num" w:pos="2136"/>
        </w:tabs>
        <w:ind w:left="213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2642D"/>
    <w:multiLevelType w:val="hybridMultilevel"/>
    <w:tmpl w:val="A412D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A07C9F"/>
    <w:multiLevelType w:val="hybridMultilevel"/>
    <w:tmpl w:val="516C1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21415B"/>
    <w:multiLevelType w:val="hybridMultilevel"/>
    <w:tmpl w:val="02FCDF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C450B4D"/>
    <w:multiLevelType w:val="hybridMultilevel"/>
    <w:tmpl w:val="A8228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CB22FC"/>
    <w:multiLevelType w:val="hybridMultilevel"/>
    <w:tmpl w:val="9824147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040719"/>
    <w:multiLevelType w:val="hybridMultilevel"/>
    <w:tmpl w:val="E9F4F8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F64943"/>
    <w:multiLevelType w:val="hybridMultilevel"/>
    <w:tmpl w:val="3FA8593C"/>
    <w:lvl w:ilvl="0" w:tplc="0576CA10">
      <w:numFmt w:val="bullet"/>
      <w:lvlText w:val="-"/>
      <w:lvlJc w:val="left"/>
      <w:pPr>
        <w:tabs>
          <w:tab w:val="num" w:pos="2136"/>
        </w:tabs>
        <w:ind w:left="2136" w:hanging="360"/>
      </w:pPr>
      <w:rPr>
        <w:rFonts w:ascii="Times New Roman" w:eastAsia="Times New Roman" w:hAnsi="Times New Roman" w:cs="Times New Roman" w:hint="default"/>
      </w:rPr>
    </w:lvl>
    <w:lvl w:ilvl="1" w:tplc="040C0003" w:tentative="1">
      <w:start w:val="1"/>
      <w:numFmt w:val="bullet"/>
      <w:lvlText w:val="o"/>
      <w:lvlJc w:val="left"/>
      <w:pPr>
        <w:tabs>
          <w:tab w:val="num" w:pos="2856"/>
        </w:tabs>
        <w:ind w:left="2856" w:hanging="360"/>
      </w:pPr>
      <w:rPr>
        <w:rFonts w:ascii="Courier New" w:hAnsi="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4" w15:restartNumberingAfterBreak="0">
    <w:nsid w:val="72AA3F9D"/>
    <w:multiLevelType w:val="hybridMultilevel"/>
    <w:tmpl w:val="6130C2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A9027FA"/>
    <w:multiLevelType w:val="hybridMultilevel"/>
    <w:tmpl w:val="BB66E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D179EF"/>
    <w:multiLevelType w:val="hybridMultilevel"/>
    <w:tmpl w:val="3F7E1428"/>
    <w:lvl w:ilvl="0" w:tplc="8176197C">
      <w:start w:val="3"/>
      <w:numFmt w:val="upperLetter"/>
      <w:lvlText w:val="%1-"/>
      <w:lvlJc w:val="left"/>
      <w:pPr>
        <w:tabs>
          <w:tab w:val="num" w:pos="360"/>
        </w:tabs>
        <w:ind w:left="36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7F663F43"/>
    <w:multiLevelType w:val="hybridMultilevel"/>
    <w:tmpl w:val="4A10C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5"/>
  </w:num>
  <w:num w:numId="4">
    <w:abstractNumId w:val="9"/>
  </w:num>
  <w:num w:numId="5">
    <w:abstractNumId w:val="7"/>
  </w:num>
  <w:num w:numId="6">
    <w:abstractNumId w:val="23"/>
  </w:num>
  <w:num w:numId="7">
    <w:abstractNumId w:val="8"/>
  </w:num>
  <w:num w:numId="8">
    <w:abstractNumId w:val="21"/>
  </w:num>
  <w:num w:numId="9">
    <w:abstractNumId w:val="14"/>
  </w:num>
  <w:num w:numId="10">
    <w:abstractNumId w:val="22"/>
  </w:num>
  <w:num w:numId="11">
    <w:abstractNumId w:val="13"/>
    <w:lvlOverride w:ilvl="0">
      <w:startOverride w:val="3"/>
    </w:lvlOverride>
  </w:num>
  <w:num w:numId="12">
    <w:abstractNumId w:val="26"/>
  </w:num>
  <w:num w:numId="13">
    <w:abstractNumId w:val="13"/>
    <w:lvlOverride w:ilvl="0">
      <w:startOverride w:val="3"/>
    </w:lvlOverride>
  </w:num>
  <w:num w:numId="14">
    <w:abstractNumId w:val="5"/>
  </w:num>
  <w:num w:numId="15">
    <w:abstractNumId w:val="0"/>
  </w:num>
  <w:num w:numId="16">
    <w:abstractNumId w:val="2"/>
  </w:num>
  <w:num w:numId="17">
    <w:abstractNumId w:val="17"/>
  </w:num>
  <w:num w:numId="18">
    <w:abstractNumId w:val="10"/>
  </w:num>
  <w:num w:numId="19">
    <w:abstractNumId w:val="27"/>
  </w:num>
  <w:num w:numId="20">
    <w:abstractNumId w:val="13"/>
    <w:lvlOverride w:ilvl="0">
      <w:startOverride w:val="5"/>
    </w:lvlOverride>
  </w:num>
  <w:num w:numId="21">
    <w:abstractNumId w:val="18"/>
  </w:num>
  <w:num w:numId="22">
    <w:abstractNumId w:val="25"/>
  </w:num>
  <w:num w:numId="23">
    <w:abstractNumId w:val="20"/>
  </w:num>
  <w:num w:numId="24">
    <w:abstractNumId w:val="3"/>
  </w:num>
  <w:num w:numId="25">
    <w:abstractNumId w:val="19"/>
  </w:num>
  <w:num w:numId="26">
    <w:abstractNumId w:val="24"/>
  </w:num>
  <w:num w:numId="27">
    <w:abstractNumId w:val="6"/>
  </w:num>
  <w:num w:numId="28">
    <w:abstractNumId w:val="4"/>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1"/>
  </w:num>
  <w:num w:numId="3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PARC">
    <w15:presenceInfo w15:providerId="AD" w15:userId="S-1-5-21-3166109984-3408103959-2420276549-3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5CB"/>
    <w:rsid w:val="000145FB"/>
    <w:rsid w:val="00026D6C"/>
    <w:rsid w:val="00034D24"/>
    <w:rsid w:val="000356D2"/>
    <w:rsid w:val="000456B2"/>
    <w:rsid w:val="00045FEC"/>
    <w:rsid w:val="00047819"/>
    <w:rsid w:val="00053059"/>
    <w:rsid w:val="000541BF"/>
    <w:rsid w:val="000576C8"/>
    <w:rsid w:val="000636C2"/>
    <w:rsid w:val="000716A4"/>
    <w:rsid w:val="00077316"/>
    <w:rsid w:val="0007754A"/>
    <w:rsid w:val="0009682F"/>
    <w:rsid w:val="000A1D34"/>
    <w:rsid w:val="000B2F37"/>
    <w:rsid w:val="000C0156"/>
    <w:rsid w:val="000D0056"/>
    <w:rsid w:val="000E5BCB"/>
    <w:rsid w:val="000F2EC2"/>
    <w:rsid w:val="0010488D"/>
    <w:rsid w:val="00106B13"/>
    <w:rsid w:val="00107141"/>
    <w:rsid w:val="00112E1F"/>
    <w:rsid w:val="0011639A"/>
    <w:rsid w:val="001169F0"/>
    <w:rsid w:val="00121864"/>
    <w:rsid w:val="0013675D"/>
    <w:rsid w:val="00146970"/>
    <w:rsid w:val="00147663"/>
    <w:rsid w:val="00171BA6"/>
    <w:rsid w:val="00174773"/>
    <w:rsid w:val="001A34C0"/>
    <w:rsid w:val="001C30E5"/>
    <w:rsid w:val="001D3688"/>
    <w:rsid w:val="001E18C2"/>
    <w:rsid w:val="001E71A9"/>
    <w:rsid w:val="001F25EF"/>
    <w:rsid w:val="001F619A"/>
    <w:rsid w:val="001F7724"/>
    <w:rsid w:val="002379F0"/>
    <w:rsid w:val="00244B94"/>
    <w:rsid w:val="002475E9"/>
    <w:rsid w:val="00252B18"/>
    <w:rsid w:val="002863ED"/>
    <w:rsid w:val="00292BD4"/>
    <w:rsid w:val="00295F10"/>
    <w:rsid w:val="00296E42"/>
    <w:rsid w:val="0029798F"/>
    <w:rsid w:val="002B1182"/>
    <w:rsid w:val="002B1947"/>
    <w:rsid w:val="002B4807"/>
    <w:rsid w:val="002B5261"/>
    <w:rsid w:val="002B5621"/>
    <w:rsid w:val="002D6135"/>
    <w:rsid w:val="002E01ED"/>
    <w:rsid w:val="002E4D69"/>
    <w:rsid w:val="00303E69"/>
    <w:rsid w:val="003065CB"/>
    <w:rsid w:val="003233EE"/>
    <w:rsid w:val="00331477"/>
    <w:rsid w:val="00340E15"/>
    <w:rsid w:val="003412C9"/>
    <w:rsid w:val="003575FD"/>
    <w:rsid w:val="00357AAB"/>
    <w:rsid w:val="00366804"/>
    <w:rsid w:val="0037048D"/>
    <w:rsid w:val="0037496E"/>
    <w:rsid w:val="00384884"/>
    <w:rsid w:val="00392405"/>
    <w:rsid w:val="0039284E"/>
    <w:rsid w:val="003A4A41"/>
    <w:rsid w:val="003B421D"/>
    <w:rsid w:val="003B6429"/>
    <w:rsid w:val="003D2BD1"/>
    <w:rsid w:val="003D44CB"/>
    <w:rsid w:val="003E4948"/>
    <w:rsid w:val="003F282E"/>
    <w:rsid w:val="003F64C8"/>
    <w:rsid w:val="003F6EEF"/>
    <w:rsid w:val="004129AB"/>
    <w:rsid w:val="0041449C"/>
    <w:rsid w:val="00422F02"/>
    <w:rsid w:val="00433C78"/>
    <w:rsid w:val="00454203"/>
    <w:rsid w:val="00460850"/>
    <w:rsid w:val="00492041"/>
    <w:rsid w:val="004A1C3A"/>
    <w:rsid w:val="004C7F4F"/>
    <w:rsid w:val="004D0E70"/>
    <w:rsid w:val="004D743C"/>
    <w:rsid w:val="004E1E68"/>
    <w:rsid w:val="005058CF"/>
    <w:rsid w:val="00505EDF"/>
    <w:rsid w:val="0050759A"/>
    <w:rsid w:val="0053661C"/>
    <w:rsid w:val="00552D20"/>
    <w:rsid w:val="00563AC1"/>
    <w:rsid w:val="00570F94"/>
    <w:rsid w:val="0058367B"/>
    <w:rsid w:val="00591AA7"/>
    <w:rsid w:val="00594CE6"/>
    <w:rsid w:val="005B1806"/>
    <w:rsid w:val="005B3869"/>
    <w:rsid w:val="005B577A"/>
    <w:rsid w:val="005F0D78"/>
    <w:rsid w:val="00601462"/>
    <w:rsid w:val="00613C7D"/>
    <w:rsid w:val="006162E8"/>
    <w:rsid w:val="00616E59"/>
    <w:rsid w:val="00626D53"/>
    <w:rsid w:val="00633CAE"/>
    <w:rsid w:val="00637DE5"/>
    <w:rsid w:val="00654D8C"/>
    <w:rsid w:val="00683B77"/>
    <w:rsid w:val="006B7934"/>
    <w:rsid w:val="006C057D"/>
    <w:rsid w:val="006C783A"/>
    <w:rsid w:val="006D46E1"/>
    <w:rsid w:val="006F5BC1"/>
    <w:rsid w:val="00705028"/>
    <w:rsid w:val="00725DF6"/>
    <w:rsid w:val="00762A8E"/>
    <w:rsid w:val="007675A0"/>
    <w:rsid w:val="00771028"/>
    <w:rsid w:val="007721C2"/>
    <w:rsid w:val="007727EE"/>
    <w:rsid w:val="007804F6"/>
    <w:rsid w:val="00790B22"/>
    <w:rsid w:val="00797221"/>
    <w:rsid w:val="007A0F79"/>
    <w:rsid w:val="007A54AB"/>
    <w:rsid w:val="007B63DD"/>
    <w:rsid w:val="007D3562"/>
    <w:rsid w:val="007D5F97"/>
    <w:rsid w:val="007D7B1E"/>
    <w:rsid w:val="007E12EA"/>
    <w:rsid w:val="00844E0B"/>
    <w:rsid w:val="0085645A"/>
    <w:rsid w:val="00861E23"/>
    <w:rsid w:val="008647E6"/>
    <w:rsid w:val="00872566"/>
    <w:rsid w:val="00874AA2"/>
    <w:rsid w:val="00894D89"/>
    <w:rsid w:val="00896829"/>
    <w:rsid w:val="008A1E37"/>
    <w:rsid w:val="008C1CC0"/>
    <w:rsid w:val="008D2D67"/>
    <w:rsid w:val="008E1526"/>
    <w:rsid w:val="008E33B4"/>
    <w:rsid w:val="008E55C4"/>
    <w:rsid w:val="008F51D7"/>
    <w:rsid w:val="008F7218"/>
    <w:rsid w:val="008F7816"/>
    <w:rsid w:val="0091024C"/>
    <w:rsid w:val="00916D76"/>
    <w:rsid w:val="009234B5"/>
    <w:rsid w:val="009337BE"/>
    <w:rsid w:val="00954F70"/>
    <w:rsid w:val="0096658C"/>
    <w:rsid w:val="009A0143"/>
    <w:rsid w:val="009A16C6"/>
    <w:rsid w:val="009A4CD7"/>
    <w:rsid w:val="009A5210"/>
    <w:rsid w:val="009A63BD"/>
    <w:rsid w:val="009B5DC0"/>
    <w:rsid w:val="009D1F6C"/>
    <w:rsid w:val="009D7F5A"/>
    <w:rsid w:val="009E3212"/>
    <w:rsid w:val="009F7A11"/>
    <w:rsid w:val="00A06E0B"/>
    <w:rsid w:val="00A13802"/>
    <w:rsid w:val="00A1723E"/>
    <w:rsid w:val="00A35347"/>
    <w:rsid w:val="00A35CE6"/>
    <w:rsid w:val="00A514CD"/>
    <w:rsid w:val="00A5461F"/>
    <w:rsid w:val="00A56EAA"/>
    <w:rsid w:val="00A61444"/>
    <w:rsid w:val="00A93748"/>
    <w:rsid w:val="00AA2946"/>
    <w:rsid w:val="00AA2EC1"/>
    <w:rsid w:val="00AB5EE0"/>
    <w:rsid w:val="00AB7048"/>
    <w:rsid w:val="00AB7418"/>
    <w:rsid w:val="00AB7F00"/>
    <w:rsid w:val="00AC236C"/>
    <w:rsid w:val="00AD153C"/>
    <w:rsid w:val="00AD7F8D"/>
    <w:rsid w:val="00AE01A5"/>
    <w:rsid w:val="00AE2A56"/>
    <w:rsid w:val="00AF2BCA"/>
    <w:rsid w:val="00B2143F"/>
    <w:rsid w:val="00B316CA"/>
    <w:rsid w:val="00B3375A"/>
    <w:rsid w:val="00B361F5"/>
    <w:rsid w:val="00B561C2"/>
    <w:rsid w:val="00B66410"/>
    <w:rsid w:val="00B908BD"/>
    <w:rsid w:val="00B94B98"/>
    <w:rsid w:val="00B9676D"/>
    <w:rsid w:val="00BD60CC"/>
    <w:rsid w:val="00BE55F3"/>
    <w:rsid w:val="00BE7844"/>
    <w:rsid w:val="00C06762"/>
    <w:rsid w:val="00C24C11"/>
    <w:rsid w:val="00C41065"/>
    <w:rsid w:val="00C50594"/>
    <w:rsid w:val="00C5358A"/>
    <w:rsid w:val="00C90787"/>
    <w:rsid w:val="00C93D50"/>
    <w:rsid w:val="00CA3F62"/>
    <w:rsid w:val="00CC36A6"/>
    <w:rsid w:val="00CD2407"/>
    <w:rsid w:val="00CD305E"/>
    <w:rsid w:val="00CD6E3C"/>
    <w:rsid w:val="00CE0945"/>
    <w:rsid w:val="00CF01A0"/>
    <w:rsid w:val="00CF2DF0"/>
    <w:rsid w:val="00CF4A87"/>
    <w:rsid w:val="00D005F6"/>
    <w:rsid w:val="00D07BF5"/>
    <w:rsid w:val="00D13EE6"/>
    <w:rsid w:val="00D2115E"/>
    <w:rsid w:val="00D26C44"/>
    <w:rsid w:val="00D351D9"/>
    <w:rsid w:val="00D50F7A"/>
    <w:rsid w:val="00D52BB9"/>
    <w:rsid w:val="00D75283"/>
    <w:rsid w:val="00D81FEB"/>
    <w:rsid w:val="00D831BB"/>
    <w:rsid w:val="00D929A4"/>
    <w:rsid w:val="00DA1C7C"/>
    <w:rsid w:val="00DE2B73"/>
    <w:rsid w:val="00DF110E"/>
    <w:rsid w:val="00DF73EF"/>
    <w:rsid w:val="00E27A58"/>
    <w:rsid w:val="00E42907"/>
    <w:rsid w:val="00E465A0"/>
    <w:rsid w:val="00E47841"/>
    <w:rsid w:val="00E962AC"/>
    <w:rsid w:val="00EA46A1"/>
    <w:rsid w:val="00EA6E08"/>
    <w:rsid w:val="00EA75AF"/>
    <w:rsid w:val="00EC6E0C"/>
    <w:rsid w:val="00ED2A70"/>
    <w:rsid w:val="00EF1AB0"/>
    <w:rsid w:val="00EF5EBF"/>
    <w:rsid w:val="00F2550A"/>
    <w:rsid w:val="00F40670"/>
    <w:rsid w:val="00F60541"/>
    <w:rsid w:val="00F656D2"/>
    <w:rsid w:val="00F83D46"/>
    <w:rsid w:val="00F86B4B"/>
    <w:rsid w:val="00FA1F5D"/>
    <w:rsid w:val="00FA5A41"/>
    <w:rsid w:val="00FC4921"/>
    <w:rsid w:val="00FC7BB7"/>
    <w:rsid w:val="00FD0639"/>
    <w:rsid w:val="00FD7B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14:docId w14:val="1F7C1F14"/>
  <w15:chartTrackingRefBased/>
  <w15:docId w15:val="{B0730020-9777-4C93-9D75-D91572CF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outlineLvl w:val="0"/>
    </w:pPr>
    <w:rPr>
      <w:sz w:val="24"/>
      <w:szCs w:val="24"/>
    </w:rPr>
  </w:style>
  <w:style w:type="paragraph" w:styleId="Titre2">
    <w:name w:val="heading 2"/>
    <w:basedOn w:val="Normal"/>
    <w:next w:val="Normal"/>
    <w:qFormat/>
    <w:pPr>
      <w:keepNext/>
      <w:jc w:val="both"/>
      <w:outlineLvl w:val="1"/>
    </w:pPr>
    <w:rPr>
      <w:sz w:val="24"/>
      <w:szCs w:val="24"/>
    </w:rPr>
  </w:style>
  <w:style w:type="paragraph" w:styleId="Titre3">
    <w:name w:val="heading 3"/>
    <w:basedOn w:val="Normal"/>
    <w:next w:val="Normal"/>
    <w:link w:val="Titre3Car"/>
    <w:qFormat/>
    <w:pPr>
      <w:keepNext/>
      <w:numPr>
        <w:numId w:val="1"/>
      </w:numPr>
      <w:jc w:val="both"/>
      <w:outlineLvl w:val="2"/>
    </w:pPr>
    <w:rPr>
      <w:b/>
      <w:bCs/>
      <w:sz w:val="24"/>
      <w:szCs w:val="24"/>
    </w:rPr>
  </w:style>
  <w:style w:type="paragraph" w:styleId="Titre4">
    <w:name w:val="heading 4"/>
    <w:basedOn w:val="Normal"/>
    <w:next w:val="Normal"/>
    <w:qFormat/>
    <w:pPr>
      <w:keepNext/>
      <w:outlineLvl w:val="3"/>
    </w:pPr>
    <w:rPr>
      <w:color w:val="000080"/>
      <w:sz w:val="24"/>
    </w:rPr>
  </w:style>
  <w:style w:type="paragraph" w:styleId="Titre5">
    <w:name w:val="heading 5"/>
    <w:basedOn w:val="Normal"/>
    <w:next w:val="Normal"/>
    <w:qFormat/>
    <w:pPr>
      <w:keepNext/>
      <w:jc w:val="both"/>
      <w:outlineLvl w:val="4"/>
    </w:pPr>
    <w:rPr>
      <w:color w:val="000080"/>
      <w:sz w:val="24"/>
    </w:rPr>
  </w:style>
  <w:style w:type="paragraph" w:styleId="Titre6">
    <w:name w:val="heading 6"/>
    <w:basedOn w:val="Normal"/>
    <w:next w:val="Normal"/>
    <w:qFormat/>
    <w:pPr>
      <w:keepNext/>
      <w:jc w:val="center"/>
      <w:outlineLvl w:val="5"/>
    </w:pPr>
    <w:rPr>
      <w:color w:val="000080"/>
      <w:sz w:val="24"/>
    </w:rPr>
  </w:style>
  <w:style w:type="paragraph" w:styleId="Titre7">
    <w:name w:val="heading 7"/>
    <w:basedOn w:val="Normal"/>
    <w:next w:val="Normal"/>
    <w:qFormat/>
    <w:pPr>
      <w:keepNext/>
      <w:jc w:val="right"/>
      <w:outlineLvl w:val="6"/>
    </w:pPr>
    <w:rPr>
      <w:sz w:val="24"/>
    </w:rPr>
  </w:style>
  <w:style w:type="paragraph" w:styleId="Titre9">
    <w:name w:val="heading 9"/>
    <w:basedOn w:val="Normal"/>
    <w:next w:val="Normal"/>
    <w:qFormat/>
    <w:rsid w:val="00034D24"/>
    <w:pPr>
      <w:keepNext/>
      <w:jc w:val="center"/>
      <w:outlineLvl w:val="8"/>
    </w:pPr>
    <w:rPr>
      <w:rFonts w:ascii="Arial" w:hAnsi="Arial"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24"/>
      <w:szCs w:val="24"/>
    </w:rPr>
  </w:style>
  <w:style w:type="paragraph" w:styleId="Corpsdetexte">
    <w:name w:val="Body Text"/>
    <w:basedOn w:val="Normal"/>
    <w:rPr>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Corpsdetexte2">
    <w:name w:val="Body Text 2"/>
    <w:basedOn w:val="Normal"/>
    <w:pPr>
      <w:jc w:val="both"/>
    </w:pPr>
    <w:rPr>
      <w:color w:val="000080"/>
      <w:sz w:val="24"/>
    </w:rPr>
  </w:style>
  <w:style w:type="paragraph" w:styleId="Lgende">
    <w:name w:val="caption"/>
    <w:basedOn w:val="Normal"/>
    <w:next w:val="Normal"/>
    <w:qFormat/>
    <w:pPr>
      <w:spacing w:before="120" w:after="120"/>
    </w:pPr>
    <w:rPr>
      <w:b/>
      <w:bCs/>
    </w:rPr>
  </w:style>
  <w:style w:type="table" w:styleId="Grilledutableau">
    <w:name w:val="Table Grid"/>
    <w:basedOn w:val="TableauNormal"/>
    <w:rsid w:val="0041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rsid w:val="00F40670"/>
    <w:rPr>
      <w:color w:val="000080"/>
      <w:sz w:val="24"/>
    </w:rPr>
  </w:style>
  <w:style w:type="paragraph" w:styleId="Textedebulles">
    <w:name w:val="Balloon Text"/>
    <w:basedOn w:val="Normal"/>
    <w:semiHidden/>
    <w:rsid w:val="00F40670"/>
    <w:rPr>
      <w:rFonts w:ascii="Tahoma" w:hAnsi="Tahoma"/>
      <w:sz w:val="16"/>
      <w:szCs w:val="16"/>
    </w:rPr>
  </w:style>
  <w:style w:type="paragraph" w:styleId="Retraitcorpsdetexte">
    <w:name w:val="Body Text Indent"/>
    <w:basedOn w:val="Normal"/>
    <w:rsid w:val="00034D24"/>
    <w:pPr>
      <w:spacing w:before="120"/>
      <w:ind w:left="1775"/>
    </w:pPr>
    <w:rPr>
      <w:rFonts w:ascii="Arial" w:hAnsi="Arial" w:cs="Arial"/>
      <w:color w:val="000080"/>
      <w:sz w:val="22"/>
      <w:szCs w:val="22"/>
    </w:rPr>
  </w:style>
  <w:style w:type="paragraph" w:styleId="Retraitcorpsdetexte2">
    <w:name w:val="Body Text Indent 2"/>
    <w:basedOn w:val="Normal"/>
    <w:rsid w:val="00034D24"/>
    <w:pPr>
      <w:ind w:left="360"/>
    </w:pPr>
    <w:rPr>
      <w:rFonts w:ascii="Arial" w:hAnsi="Arial" w:cs="Arial"/>
      <w:color w:val="000080"/>
      <w:sz w:val="22"/>
      <w:szCs w:val="22"/>
    </w:rPr>
  </w:style>
  <w:style w:type="paragraph" w:styleId="NormalWeb">
    <w:name w:val="Normal (Web)"/>
    <w:basedOn w:val="Normal"/>
    <w:uiPriority w:val="99"/>
    <w:unhideWhenUsed/>
    <w:rsid w:val="00DE2B73"/>
    <w:pPr>
      <w:spacing w:before="100" w:beforeAutospacing="1" w:after="100" w:afterAutospacing="1"/>
    </w:pPr>
    <w:rPr>
      <w:rFonts w:eastAsia="Calibri"/>
      <w:sz w:val="24"/>
      <w:szCs w:val="24"/>
    </w:rPr>
  </w:style>
  <w:style w:type="paragraph" w:customStyle="1" w:styleId="Default">
    <w:name w:val="Default"/>
    <w:rsid w:val="007D3562"/>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CD6E3C"/>
  </w:style>
  <w:style w:type="paragraph" w:customStyle="1" w:styleId="WW-Standard">
    <w:name w:val="WW-Standard"/>
    <w:rsid w:val="00CD6E3C"/>
    <w:pPr>
      <w:suppressAutoHyphens/>
      <w:spacing w:after="170"/>
      <w:jc w:val="both"/>
      <w:textAlignment w:val="baseline"/>
    </w:pPr>
    <w:rPr>
      <w:rFonts w:ascii="Arial" w:eastAsia="SimSun" w:hAnsi="Arial" w:cs="Arial"/>
      <w:kern w:val="1"/>
      <w:sz w:val="22"/>
      <w:szCs w:val="24"/>
      <w:lang w:eastAsia="zh-CN" w:bidi="hi-IN"/>
    </w:rPr>
  </w:style>
  <w:style w:type="paragraph" w:customStyle="1" w:styleId="Textbody">
    <w:name w:val="Text body"/>
    <w:basedOn w:val="WW-Standard"/>
    <w:rsid w:val="00CD6E3C"/>
    <w:pPr>
      <w:spacing w:after="120"/>
    </w:pPr>
  </w:style>
  <w:style w:type="paragraph" w:customStyle="1" w:styleId="TableContents">
    <w:name w:val="Table Contents"/>
    <w:basedOn w:val="WW-Standard"/>
    <w:rsid w:val="00CD6E3C"/>
    <w:pPr>
      <w:suppressLineNumbers/>
      <w:spacing w:after="0"/>
    </w:pPr>
  </w:style>
  <w:style w:type="paragraph" w:styleId="Notedebasdepage">
    <w:name w:val="footnote text"/>
    <w:basedOn w:val="Normal"/>
    <w:link w:val="NotedebasdepageCar"/>
    <w:uiPriority w:val="99"/>
    <w:unhideWhenUsed/>
    <w:rsid w:val="000E5BCB"/>
    <w:pPr>
      <w:spacing w:line="276" w:lineRule="auto"/>
      <w:jc w:val="right"/>
    </w:pPr>
    <w:rPr>
      <w:rFonts w:ascii="Calibri" w:eastAsia="Calibri" w:hAnsi="Calibri"/>
      <w:lang w:eastAsia="en-US"/>
    </w:rPr>
  </w:style>
  <w:style w:type="character" w:customStyle="1" w:styleId="NotedebasdepageCar">
    <w:name w:val="Note de bas de page Car"/>
    <w:link w:val="Notedebasdepage"/>
    <w:uiPriority w:val="99"/>
    <w:rsid w:val="000E5BCB"/>
    <w:rPr>
      <w:rFonts w:ascii="Calibri" w:eastAsia="Calibri" w:hAnsi="Calibri"/>
      <w:lang w:eastAsia="en-US"/>
    </w:rPr>
  </w:style>
  <w:style w:type="character" w:styleId="Appelnotedebasdep">
    <w:name w:val="footnote reference"/>
    <w:uiPriority w:val="99"/>
    <w:unhideWhenUsed/>
    <w:rsid w:val="000E5BCB"/>
    <w:rPr>
      <w:vertAlign w:val="superscript"/>
    </w:rPr>
  </w:style>
  <w:style w:type="character" w:customStyle="1" w:styleId="Titre1Car">
    <w:name w:val="Titre 1 Car"/>
    <w:link w:val="Titre1"/>
    <w:rsid w:val="000E5BCB"/>
    <w:rPr>
      <w:sz w:val="24"/>
      <w:szCs w:val="24"/>
    </w:rPr>
  </w:style>
  <w:style w:type="character" w:styleId="Marquedecommentaire">
    <w:name w:val="annotation reference"/>
    <w:uiPriority w:val="99"/>
    <w:rsid w:val="00ED2A70"/>
    <w:rPr>
      <w:sz w:val="16"/>
      <w:szCs w:val="16"/>
    </w:rPr>
  </w:style>
  <w:style w:type="paragraph" w:styleId="Commentaire">
    <w:name w:val="annotation text"/>
    <w:basedOn w:val="Normal"/>
    <w:link w:val="CommentaireCar"/>
    <w:uiPriority w:val="99"/>
    <w:rsid w:val="00ED2A70"/>
  </w:style>
  <w:style w:type="character" w:customStyle="1" w:styleId="CommentaireCar">
    <w:name w:val="Commentaire Car"/>
    <w:basedOn w:val="Policepardfaut"/>
    <w:link w:val="Commentaire"/>
    <w:uiPriority w:val="99"/>
    <w:rsid w:val="00ED2A70"/>
  </w:style>
  <w:style w:type="paragraph" w:styleId="Objetducommentaire">
    <w:name w:val="annotation subject"/>
    <w:basedOn w:val="Commentaire"/>
    <w:next w:val="Commentaire"/>
    <w:link w:val="ObjetducommentaireCar"/>
    <w:rsid w:val="00ED2A70"/>
    <w:rPr>
      <w:b/>
      <w:bCs/>
    </w:rPr>
  </w:style>
  <w:style w:type="character" w:customStyle="1" w:styleId="ObjetducommentaireCar">
    <w:name w:val="Objet du commentaire Car"/>
    <w:link w:val="Objetducommentaire"/>
    <w:rsid w:val="00ED2A70"/>
    <w:rPr>
      <w:b/>
      <w:bCs/>
    </w:rPr>
  </w:style>
  <w:style w:type="paragraph" w:styleId="Notedefin">
    <w:name w:val="endnote text"/>
    <w:basedOn w:val="Normal"/>
    <w:link w:val="NotedefinCar"/>
    <w:rsid w:val="001E18C2"/>
  </w:style>
  <w:style w:type="character" w:customStyle="1" w:styleId="NotedefinCar">
    <w:name w:val="Note de fin Car"/>
    <w:basedOn w:val="Policepardfaut"/>
    <w:link w:val="Notedefin"/>
    <w:rsid w:val="001E18C2"/>
  </w:style>
  <w:style w:type="character" w:styleId="Appeldenotedefin">
    <w:name w:val="endnote reference"/>
    <w:rsid w:val="001E18C2"/>
    <w:rPr>
      <w:vertAlign w:val="superscript"/>
    </w:rPr>
  </w:style>
  <w:style w:type="character" w:customStyle="1" w:styleId="Titre3Car">
    <w:name w:val="Titre 3 Car"/>
    <w:link w:val="Titre3"/>
    <w:rsid w:val="00C06762"/>
    <w:rPr>
      <w:b/>
      <w:bCs/>
      <w:sz w:val="24"/>
      <w:szCs w:val="24"/>
    </w:rPr>
  </w:style>
  <w:style w:type="paragraph" w:styleId="Paragraphedeliste">
    <w:name w:val="List Paragraph"/>
    <w:basedOn w:val="Normal"/>
    <w:uiPriority w:val="34"/>
    <w:qFormat/>
    <w:rsid w:val="00E465A0"/>
    <w:pPr>
      <w:ind w:left="720"/>
      <w:contextualSpacing/>
    </w:pPr>
  </w:style>
  <w:style w:type="character" w:styleId="Lienhypertexte">
    <w:name w:val="Hyperlink"/>
    <w:basedOn w:val="Policepardfaut"/>
    <w:rsid w:val="00BE55F3"/>
    <w:rPr>
      <w:color w:val="0563C1" w:themeColor="hyperlink"/>
      <w:u w:val="single"/>
    </w:rPr>
  </w:style>
  <w:style w:type="character" w:styleId="Mentionnonrsolue">
    <w:name w:val="Unresolved Mention"/>
    <w:basedOn w:val="Policepardfaut"/>
    <w:uiPriority w:val="99"/>
    <w:semiHidden/>
    <w:unhideWhenUsed/>
    <w:rsid w:val="00BE55F3"/>
    <w:rPr>
      <w:color w:val="605E5C"/>
      <w:shd w:val="clear" w:color="auto" w:fill="E1DFDD"/>
    </w:rPr>
  </w:style>
  <w:style w:type="paragraph" w:styleId="Rvision">
    <w:name w:val="Revision"/>
    <w:hidden/>
    <w:uiPriority w:val="99"/>
    <w:semiHidden/>
    <w:rsid w:val="00A56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991">
      <w:bodyDiv w:val="1"/>
      <w:marLeft w:val="0"/>
      <w:marRight w:val="0"/>
      <w:marTop w:val="0"/>
      <w:marBottom w:val="0"/>
      <w:divBdr>
        <w:top w:val="none" w:sz="0" w:space="0" w:color="auto"/>
        <w:left w:val="none" w:sz="0" w:space="0" w:color="auto"/>
        <w:bottom w:val="none" w:sz="0" w:space="0" w:color="auto"/>
        <w:right w:val="none" w:sz="0" w:space="0" w:color="auto"/>
      </w:divBdr>
    </w:div>
    <w:div w:id="30110131">
      <w:bodyDiv w:val="1"/>
      <w:marLeft w:val="0"/>
      <w:marRight w:val="0"/>
      <w:marTop w:val="0"/>
      <w:marBottom w:val="0"/>
      <w:divBdr>
        <w:top w:val="none" w:sz="0" w:space="0" w:color="auto"/>
        <w:left w:val="none" w:sz="0" w:space="0" w:color="auto"/>
        <w:bottom w:val="none" w:sz="0" w:space="0" w:color="auto"/>
        <w:right w:val="none" w:sz="0" w:space="0" w:color="auto"/>
      </w:divBdr>
    </w:div>
    <w:div w:id="102507214">
      <w:bodyDiv w:val="1"/>
      <w:marLeft w:val="0"/>
      <w:marRight w:val="0"/>
      <w:marTop w:val="0"/>
      <w:marBottom w:val="0"/>
      <w:divBdr>
        <w:top w:val="none" w:sz="0" w:space="0" w:color="auto"/>
        <w:left w:val="none" w:sz="0" w:space="0" w:color="auto"/>
        <w:bottom w:val="none" w:sz="0" w:space="0" w:color="auto"/>
        <w:right w:val="none" w:sz="0" w:space="0" w:color="auto"/>
      </w:divBdr>
    </w:div>
    <w:div w:id="115956711">
      <w:bodyDiv w:val="1"/>
      <w:marLeft w:val="0"/>
      <w:marRight w:val="0"/>
      <w:marTop w:val="0"/>
      <w:marBottom w:val="0"/>
      <w:divBdr>
        <w:top w:val="none" w:sz="0" w:space="0" w:color="auto"/>
        <w:left w:val="none" w:sz="0" w:space="0" w:color="auto"/>
        <w:bottom w:val="none" w:sz="0" w:space="0" w:color="auto"/>
        <w:right w:val="none" w:sz="0" w:space="0" w:color="auto"/>
      </w:divBdr>
    </w:div>
    <w:div w:id="134302115">
      <w:bodyDiv w:val="1"/>
      <w:marLeft w:val="0"/>
      <w:marRight w:val="0"/>
      <w:marTop w:val="0"/>
      <w:marBottom w:val="0"/>
      <w:divBdr>
        <w:top w:val="none" w:sz="0" w:space="0" w:color="auto"/>
        <w:left w:val="none" w:sz="0" w:space="0" w:color="auto"/>
        <w:bottom w:val="none" w:sz="0" w:space="0" w:color="auto"/>
        <w:right w:val="none" w:sz="0" w:space="0" w:color="auto"/>
      </w:divBdr>
    </w:div>
    <w:div w:id="194271494">
      <w:bodyDiv w:val="1"/>
      <w:marLeft w:val="0"/>
      <w:marRight w:val="0"/>
      <w:marTop w:val="0"/>
      <w:marBottom w:val="0"/>
      <w:divBdr>
        <w:top w:val="none" w:sz="0" w:space="0" w:color="auto"/>
        <w:left w:val="none" w:sz="0" w:space="0" w:color="auto"/>
        <w:bottom w:val="none" w:sz="0" w:space="0" w:color="auto"/>
        <w:right w:val="none" w:sz="0" w:space="0" w:color="auto"/>
      </w:divBdr>
    </w:div>
    <w:div w:id="301812392">
      <w:bodyDiv w:val="1"/>
      <w:marLeft w:val="0"/>
      <w:marRight w:val="0"/>
      <w:marTop w:val="0"/>
      <w:marBottom w:val="0"/>
      <w:divBdr>
        <w:top w:val="none" w:sz="0" w:space="0" w:color="auto"/>
        <w:left w:val="none" w:sz="0" w:space="0" w:color="auto"/>
        <w:bottom w:val="none" w:sz="0" w:space="0" w:color="auto"/>
        <w:right w:val="none" w:sz="0" w:space="0" w:color="auto"/>
      </w:divBdr>
    </w:div>
    <w:div w:id="386415466">
      <w:bodyDiv w:val="1"/>
      <w:marLeft w:val="0"/>
      <w:marRight w:val="0"/>
      <w:marTop w:val="0"/>
      <w:marBottom w:val="0"/>
      <w:divBdr>
        <w:top w:val="none" w:sz="0" w:space="0" w:color="auto"/>
        <w:left w:val="none" w:sz="0" w:space="0" w:color="auto"/>
        <w:bottom w:val="none" w:sz="0" w:space="0" w:color="auto"/>
        <w:right w:val="none" w:sz="0" w:space="0" w:color="auto"/>
      </w:divBdr>
    </w:div>
    <w:div w:id="438188103">
      <w:bodyDiv w:val="1"/>
      <w:marLeft w:val="0"/>
      <w:marRight w:val="0"/>
      <w:marTop w:val="0"/>
      <w:marBottom w:val="0"/>
      <w:divBdr>
        <w:top w:val="none" w:sz="0" w:space="0" w:color="auto"/>
        <w:left w:val="none" w:sz="0" w:space="0" w:color="auto"/>
        <w:bottom w:val="none" w:sz="0" w:space="0" w:color="auto"/>
        <w:right w:val="none" w:sz="0" w:space="0" w:color="auto"/>
      </w:divBdr>
    </w:div>
    <w:div w:id="450712935">
      <w:bodyDiv w:val="1"/>
      <w:marLeft w:val="0"/>
      <w:marRight w:val="0"/>
      <w:marTop w:val="0"/>
      <w:marBottom w:val="0"/>
      <w:divBdr>
        <w:top w:val="none" w:sz="0" w:space="0" w:color="auto"/>
        <w:left w:val="none" w:sz="0" w:space="0" w:color="auto"/>
        <w:bottom w:val="none" w:sz="0" w:space="0" w:color="auto"/>
        <w:right w:val="none" w:sz="0" w:space="0" w:color="auto"/>
      </w:divBdr>
    </w:div>
    <w:div w:id="492335466">
      <w:bodyDiv w:val="1"/>
      <w:marLeft w:val="0"/>
      <w:marRight w:val="0"/>
      <w:marTop w:val="0"/>
      <w:marBottom w:val="0"/>
      <w:divBdr>
        <w:top w:val="none" w:sz="0" w:space="0" w:color="auto"/>
        <w:left w:val="none" w:sz="0" w:space="0" w:color="auto"/>
        <w:bottom w:val="none" w:sz="0" w:space="0" w:color="auto"/>
        <w:right w:val="none" w:sz="0" w:space="0" w:color="auto"/>
      </w:divBdr>
    </w:div>
    <w:div w:id="556745002">
      <w:bodyDiv w:val="1"/>
      <w:marLeft w:val="0"/>
      <w:marRight w:val="0"/>
      <w:marTop w:val="0"/>
      <w:marBottom w:val="0"/>
      <w:divBdr>
        <w:top w:val="none" w:sz="0" w:space="0" w:color="auto"/>
        <w:left w:val="none" w:sz="0" w:space="0" w:color="auto"/>
        <w:bottom w:val="none" w:sz="0" w:space="0" w:color="auto"/>
        <w:right w:val="none" w:sz="0" w:space="0" w:color="auto"/>
      </w:divBdr>
    </w:div>
    <w:div w:id="557084988">
      <w:bodyDiv w:val="1"/>
      <w:marLeft w:val="0"/>
      <w:marRight w:val="0"/>
      <w:marTop w:val="0"/>
      <w:marBottom w:val="0"/>
      <w:divBdr>
        <w:top w:val="none" w:sz="0" w:space="0" w:color="auto"/>
        <w:left w:val="none" w:sz="0" w:space="0" w:color="auto"/>
        <w:bottom w:val="none" w:sz="0" w:space="0" w:color="auto"/>
        <w:right w:val="none" w:sz="0" w:space="0" w:color="auto"/>
      </w:divBdr>
    </w:div>
    <w:div w:id="582757596">
      <w:bodyDiv w:val="1"/>
      <w:marLeft w:val="0"/>
      <w:marRight w:val="0"/>
      <w:marTop w:val="0"/>
      <w:marBottom w:val="0"/>
      <w:divBdr>
        <w:top w:val="none" w:sz="0" w:space="0" w:color="auto"/>
        <w:left w:val="none" w:sz="0" w:space="0" w:color="auto"/>
        <w:bottom w:val="none" w:sz="0" w:space="0" w:color="auto"/>
        <w:right w:val="none" w:sz="0" w:space="0" w:color="auto"/>
      </w:divBdr>
    </w:div>
    <w:div w:id="613682331">
      <w:bodyDiv w:val="1"/>
      <w:marLeft w:val="0"/>
      <w:marRight w:val="0"/>
      <w:marTop w:val="0"/>
      <w:marBottom w:val="0"/>
      <w:divBdr>
        <w:top w:val="none" w:sz="0" w:space="0" w:color="auto"/>
        <w:left w:val="none" w:sz="0" w:space="0" w:color="auto"/>
        <w:bottom w:val="none" w:sz="0" w:space="0" w:color="auto"/>
        <w:right w:val="none" w:sz="0" w:space="0" w:color="auto"/>
      </w:divBdr>
    </w:div>
    <w:div w:id="993339688">
      <w:bodyDiv w:val="1"/>
      <w:marLeft w:val="0"/>
      <w:marRight w:val="0"/>
      <w:marTop w:val="0"/>
      <w:marBottom w:val="0"/>
      <w:divBdr>
        <w:top w:val="none" w:sz="0" w:space="0" w:color="auto"/>
        <w:left w:val="none" w:sz="0" w:space="0" w:color="auto"/>
        <w:bottom w:val="none" w:sz="0" w:space="0" w:color="auto"/>
        <w:right w:val="none" w:sz="0" w:space="0" w:color="auto"/>
      </w:divBdr>
    </w:div>
    <w:div w:id="1088576132">
      <w:bodyDiv w:val="1"/>
      <w:marLeft w:val="0"/>
      <w:marRight w:val="0"/>
      <w:marTop w:val="0"/>
      <w:marBottom w:val="0"/>
      <w:divBdr>
        <w:top w:val="none" w:sz="0" w:space="0" w:color="auto"/>
        <w:left w:val="none" w:sz="0" w:space="0" w:color="auto"/>
        <w:bottom w:val="none" w:sz="0" w:space="0" w:color="auto"/>
        <w:right w:val="none" w:sz="0" w:space="0" w:color="auto"/>
      </w:divBdr>
    </w:div>
    <w:div w:id="1179731470">
      <w:bodyDiv w:val="1"/>
      <w:marLeft w:val="0"/>
      <w:marRight w:val="0"/>
      <w:marTop w:val="0"/>
      <w:marBottom w:val="0"/>
      <w:divBdr>
        <w:top w:val="none" w:sz="0" w:space="0" w:color="auto"/>
        <w:left w:val="none" w:sz="0" w:space="0" w:color="auto"/>
        <w:bottom w:val="none" w:sz="0" w:space="0" w:color="auto"/>
        <w:right w:val="none" w:sz="0" w:space="0" w:color="auto"/>
      </w:divBdr>
    </w:div>
    <w:div w:id="1257640233">
      <w:bodyDiv w:val="1"/>
      <w:marLeft w:val="0"/>
      <w:marRight w:val="0"/>
      <w:marTop w:val="0"/>
      <w:marBottom w:val="0"/>
      <w:divBdr>
        <w:top w:val="none" w:sz="0" w:space="0" w:color="auto"/>
        <w:left w:val="none" w:sz="0" w:space="0" w:color="auto"/>
        <w:bottom w:val="none" w:sz="0" w:space="0" w:color="auto"/>
        <w:right w:val="none" w:sz="0" w:space="0" w:color="auto"/>
      </w:divBdr>
    </w:div>
    <w:div w:id="1258170673">
      <w:bodyDiv w:val="1"/>
      <w:marLeft w:val="0"/>
      <w:marRight w:val="0"/>
      <w:marTop w:val="0"/>
      <w:marBottom w:val="0"/>
      <w:divBdr>
        <w:top w:val="none" w:sz="0" w:space="0" w:color="auto"/>
        <w:left w:val="none" w:sz="0" w:space="0" w:color="auto"/>
        <w:bottom w:val="none" w:sz="0" w:space="0" w:color="auto"/>
        <w:right w:val="none" w:sz="0" w:space="0" w:color="auto"/>
      </w:divBdr>
    </w:div>
    <w:div w:id="1289238814">
      <w:bodyDiv w:val="1"/>
      <w:marLeft w:val="0"/>
      <w:marRight w:val="0"/>
      <w:marTop w:val="0"/>
      <w:marBottom w:val="0"/>
      <w:divBdr>
        <w:top w:val="none" w:sz="0" w:space="0" w:color="auto"/>
        <w:left w:val="none" w:sz="0" w:space="0" w:color="auto"/>
        <w:bottom w:val="none" w:sz="0" w:space="0" w:color="auto"/>
        <w:right w:val="none" w:sz="0" w:space="0" w:color="auto"/>
      </w:divBdr>
    </w:div>
    <w:div w:id="1483697913">
      <w:bodyDiv w:val="1"/>
      <w:marLeft w:val="0"/>
      <w:marRight w:val="0"/>
      <w:marTop w:val="0"/>
      <w:marBottom w:val="0"/>
      <w:divBdr>
        <w:top w:val="none" w:sz="0" w:space="0" w:color="auto"/>
        <w:left w:val="none" w:sz="0" w:space="0" w:color="auto"/>
        <w:bottom w:val="none" w:sz="0" w:space="0" w:color="auto"/>
        <w:right w:val="none" w:sz="0" w:space="0" w:color="auto"/>
      </w:divBdr>
    </w:div>
    <w:div w:id="1546983935">
      <w:bodyDiv w:val="1"/>
      <w:marLeft w:val="0"/>
      <w:marRight w:val="0"/>
      <w:marTop w:val="0"/>
      <w:marBottom w:val="0"/>
      <w:divBdr>
        <w:top w:val="none" w:sz="0" w:space="0" w:color="auto"/>
        <w:left w:val="none" w:sz="0" w:space="0" w:color="auto"/>
        <w:bottom w:val="none" w:sz="0" w:space="0" w:color="auto"/>
        <w:right w:val="none" w:sz="0" w:space="0" w:color="auto"/>
      </w:divBdr>
    </w:div>
    <w:div w:id="1746489773">
      <w:bodyDiv w:val="1"/>
      <w:marLeft w:val="0"/>
      <w:marRight w:val="0"/>
      <w:marTop w:val="0"/>
      <w:marBottom w:val="0"/>
      <w:divBdr>
        <w:top w:val="none" w:sz="0" w:space="0" w:color="auto"/>
        <w:left w:val="none" w:sz="0" w:space="0" w:color="auto"/>
        <w:bottom w:val="none" w:sz="0" w:space="0" w:color="auto"/>
        <w:right w:val="none" w:sz="0" w:space="0" w:color="auto"/>
      </w:divBdr>
    </w:div>
    <w:div w:id="1842507031">
      <w:bodyDiv w:val="1"/>
      <w:marLeft w:val="0"/>
      <w:marRight w:val="0"/>
      <w:marTop w:val="0"/>
      <w:marBottom w:val="0"/>
      <w:divBdr>
        <w:top w:val="none" w:sz="0" w:space="0" w:color="auto"/>
        <w:left w:val="none" w:sz="0" w:space="0" w:color="auto"/>
        <w:bottom w:val="none" w:sz="0" w:space="0" w:color="auto"/>
        <w:right w:val="none" w:sz="0" w:space="0" w:color="auto"/>
      </w:divBdr>
    </w:div>
    <w:div w:id="2036924587">
      <w:bodyDiv w:val="1"/>
      <w:marLeft w:val="0"/>
      <w:marRight w:val="0"/>
      <w:marTop w:val="0"/>
      <w:marBottom w:val="0"/>
      <w:divBdr>
        <w:top w:val="none" w:sz="0" w:space="0" w:color="auto"/>
        <w:left w:val="none" w:sz="0" w:space="0" w:color="auto"/>
        <w:bottom w:val="none" w:sz="0" w:space="0" w:color="auto"/>
        <w:right w:val="none" w:sz="0" w:space="0" w:color="auto"/>
      </w:divBdr>
    </w:div>
    <w:div w:id="2047292263">
      <w:bodyDiv w:val="1"/>
      <w:marLeft w:val="0"/>
      <w:marRight w:val="0"/>
      <w:marTop w:val="0"/>
      <w:marBottom w:val="0"/>
      <w:divBdr>
        <w:top w:val="none" w:sz="0" w:space="0" w:color="auto"/>
        <w:left w:val="none" w:sz="0" w:space="0" w:color="auto"/>
        <w:bottom w:val="none" w:sz="0" w:space="0" w:color="auto"/>
        <w:right w:val="none" w:sz="0" w:space="0" w:color="auto"/>
      </w:divBdr>
    </w:div>
    <w:div w:id="2047827801">
      <w:bodyDiv w:val="1"/>
      <w:marLeft w:val="0"/>
      <w:marRight w:val="0"/>
      <w:marTop w:val="0"/>
      <w:marBottom w:val="0"/>
      <w:divBdr>
        <w:top w:val="none" w:sz="0" w:space="0" w:color="auto"/>
        <w:left w:val="none" w:sz="0" w:space="0" w:color="auto"/>
        <w:bottom w:val="none" w:sz="0" w:space="0" w:color="auto"/>
        <w:right w:val="none" w:sz="0" w:space="0" w:color="auto"/>
      </w:divBdr>
    </w:div>
    <w:div w:id="2066221700">
      <w:bodyDiv w:val="1"/>
      <w:marLeft w:val="0"/>
      <w:marRight w:val="0"/>
      <w:marTop w:val="0"/>
      <w:marBottom w:val="0"/>
      <w:divBdr>
        <w:top w:val="none" w:sz="0" w:space="0" w:color="auto"/>
        <w:left w:val="none" w:sz="0" w:space="0" w:color="auto"/>
        <w:bottom w:val="none" w:sz="0" w:space="0" w:color="auto"/>
        <w:right w:val="none" w:sz="0" w:space="0" w:color="auto"/>
      </w:divBdr>
    </w:div>
    <w:div w:id="2074890273">
      <w:bodyDiv w:val="1"/>
      <w:marLeft w:val="0"/>
      <w:marRight w:val="0"/>
      <w:marTop w:val="0"/>
      <w:marBottom w:val="0"/>
      <w:divBdr>
        <w:top w:val="none" w:sz="0" w:space="0" w:color="auto"/>
        <w:left w:val="none" w:sz="0" w:space="0" w:color="auto"/>
        <w:bottom w:val="none" w:sz="0" w:space="0" w:color="auto"/>
        <w:right w:val="none" w:sz="0" w:space="0" w:color="auto"/>
      </w:divBdr>
    </w:div>
    <w:div w:id="2094350071">
      <w:bodyDiv w:val="1"/>
      <w:marLeft w:val="0"/>
      <w:marRight w:val="0"/>
      <w:marTop w:val="0"/>
      <w:marBottom w:val="0"/>
      <w:divBdr>
        <w:top w:val="none" w:sz="0" w:space="0" w:color="auto"/>
        <w:left w:val="none" w:sz="0" w:space="0" w:color="auto"/>
        <w:bottom w:val="none" w:sz="0" w:space="0" w:color="auto"/>
        <w:right w:val="none" w:sz="0" w:space="0" w:color="auto"/>
      </w:divBdr>
    </w:div>
    <w:div w:id="209828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71AAF-035C-43C9-9FD7-697E2CFC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2163</Words>
  <Characters>14541</Characters>
  <Application>Microsoft Office Word</Application>
  <DocSecurity>0</DocSecurity>
  <Lines>121</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Isolation d’un plancher</vt:lpstr>
      <vt:lpstr>Isolation d’un plancher</vt:lpstr>
    </vt:vector>
  </TitlesOfParts>
  <Company>Microsoft</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Isolation d’un plancher</dc:title>
  <dc:subject/>
  <dc:creator>ATEE CEE</dc:creator>
  <cp:keywords/>
  <cp:lastModifiedBy>Julien PARC</cp:lastModifiedBy>
  <cp:revision>7</cp:revision>
  <cp:lastPrinted>2020-08-05T14:42:00Z</cp:lastPrinted>
  <dcterms:created xsi:type="dcterms:W3CDTF">2021-07-09T14:02:00Z</dcterms:created>
  <dcterms:modified xsi:type="dcterms:W3CDTF">2021-09-01T07:48:00Z</dcterms:modified>
</cp:coreProperties>
</file>